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D69" w:rsidRDefault="000563B3" w:rsidP="00BC1D69">
      <w:pPr>
        <w:tabs>
          <w:tab w:val="left" w:pos="5529"/>
        </w:tabs>
        <w:suppressAutoHyphens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BC1D69">
        <w:rPr>
          <w:sz w:val="28"/>
          <w:szCs w:val="28"/>
        </w:rPr>
        <w:t>РИЛОЖЕНИЕ 3</w:t>
      </w:r>
    </w:p>
    <w:p w:rsidR="00BC1D69" w:rsidRDefault="00BC1D69" w:rsidP="00BC1D69">
      <w:pPr>
        <w:pStyle w:val="afff9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BC1D69" w:rsidRDefault="00BC1D69" w:rsidP="00BC1D69">
      <w:pPr>
        <w:pStyle w:val="afff9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BC1D69" w:rsidRDefault="00BC1D69" w:rsidP="00BC1D69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Златоустовского городского округа</w:t>
      </w:r>
    </w:p>
    <w:p w:rsidR="00BC1D69" w:rsidRDefault="00BC1D69" w:rsidP="00BC1D69">
      <w:pPr>
        <w:pStyle w:val="aff8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05AEC">
        <w:rPr>
          <w:rFonts w:ascii="Times New Roman" w:hAnsi="Times New Roman"/>
          <w:sz w:val="28"/>
          <w:szCs w:val="28"/>
        </w:rPr>
        <w:t>06.12.2023 г.</w:t>
      </w:r>
      <w:r>
        <w:rPr>
          <w:rFonts w:ascii="Times New Roman" w:hAnsi="Times New Roman"/>
          <w:sz w:val="28"/>
          <w:szCs w:val="28"/>
        </w:rPr>
        <w:t xml:space="preserve"> № </w:t>
      </w:r>
      <w:r w:rsidR="00A05AEC">
        <w:rPr>
          <w:rFonts w:ascii="Times New Roman" w:hAnsi="Times New Roman"/>
          <w:sz w:val="28"/>
          <w:szCs w:val="28"/>
        </w:rPr>
        <w:t>3915-р/АДМ</w:t>
      </w:r>
    </w:p>
    <w:p w:rsidR="00436F69" w:rsidRPr="004F1720" w:rsidRDefault="00BC1D69" w:rsidP="00BC1D69">
      <w:pPr>
        <w:ind w:left="4536"/>
        <w:jc w:val="center"/>
        <w:rPr>
          <w:sz w:val="20"/>
          <w:szCs w:val="20"/>
        </w:rPr>
      </w:pPr>
      <w:r>
        <w:rPr>
          <w:sz w:val="28"/>
          <w:szCs w:val="28"/>
        </w:rPr>
        <w:tab/>
      </w:r>
    </w:p>
    <w:p w:rsidR="00A95355" w:rsidRPr="003E37F7" w:rsidRDefault="00A95355" w:rsidP="00FC4DC9">
      <w:pPr>
        <w:pStyle w:val="aff8"/>
      </w:pPr>
    </w:p>
    <w:p w:rsidR="00A95355" w:rsidRDefault="00A95355" w:rsidP="00A95355">
      <w:pPr>
        <w:tabs>
          <w:tab w:val="left" w:pos="709"/>
        </w:tabs>
        <w:spacing w:before="120"/>
        <w:jc w:val="center"/>
        <w:rPr>
          <w:bCs/>
          <w:sz w:val="20"/>
          <w:szCs w:val="20"/>
          <w:lang w:eastAsia="ar-SA"/>
        </w:rPr>
      </w:pPr>
    </w:p>
    <w:p w:rsidR="00BD23FA" w:rsidRDefault="00BD23FA" w:rsidP="00A95355">
      <w:pPr>
        <w:tabs>
          <w:tab w:val="left" w:pos="709"/>
        </w:tabs>
        <w:spacing w:before="120"/>
        <w:jc w:val="center"/>
        <w:rPr>
          <w:bCs/>
          <w:sz w:val="20"/>
          <w:szCs w:val="20"/>
          <w:lang w:eastAsia="ar-SA"/>
        </w:rPr>
      </w:pPr>
    </w:p>
    <w:p w:rsidR="00BD23FA" w:rsidRPr="003E37F7" w:rsidRDefault="00436F69" w:rsidP="00A95355">
      <w:pPr>
        <w:tabs>
          <w:tab w:val="left" w:pos="709"/>
        </w:tabs>
        <w:spacing w:before="120"/>
        <w:jc w:val="center"/>
        <w:rPr>
          <w:bCs/>
          <w:sz w:val="20"/>
          <w:szCs w:val="20"/>
          <w:lang w:eastAsia="ar-SA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1569720</wp:posOffset>
            </wp:positionH>
            <wp:positionV relativeFrom="paragraph">
              <wp:posOffset>90805</wp:posOffset>
            </wp:positionV>
            <wp:extent cx="3169920" cy="739140"/>
            <wp:effectExtent l="19050" t="0" r="0" b="0"/>
            <wp:wrapNone/>
            <wp:docPr id="46" name="Рисунок 3" descr="Описание: ЛОГОТИП_посл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ЛОГОТИП_посл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49E7" w:rsidRPr="003E37F7" w:rsidRDefault="004C49E7" w:rsidP="004C49E7">
      <w:pPr>
        <w:suppressAutoHyphens/>
        <w:snapToGrid w:val="0"/>
        <w:rPr>
          <w:bCs/>
          <w:sz w:val="26"/>
          <w:szCs w:val="26"/>
          <w:lang w:eastAsia="ar-SA"/>
        </w:rPr>
      </w:pPr>
    </w:p>
    <w:p w:rsidR="003E37F7" w:rsidRPr="003E37F7" w:rsidRDefault="003E37F7" w:rsidP="002D0202">
      <w:pPr>
        <w:pStyle w:val="12"/>
        <w:tabs>
          <w:tab w:val="left" w:pos="709"/>
        </w:tabs>
        <w:ind w:hanging="284"/>
        <w:jc w:val="center"/>
        <w:rPr>
          <w:rFonts w:ascii="Times New Roman" w:hAnsi="Times New Roman" w:cs="Times New Roman"/>
          <w:bCs/>
          <w:sz w:val="26"/>
        </w:rPr>
      </w:pPr>
    </w:p>
    <w:p w:rsidR="003E37F7" w:rsidRPr="003E37F7" w:rsidRDefault="003E37F7" w:rsidP="002D0202">
      <w:pPr>
        <w:pStyle w:val="12"/>
        <w:tabs>
          <w:tab w:val="left" w:pos="709"/>
        </w:tabs>
        <w:ind w:hanging="284"/>
        <w:jc w:val="center"/>
        <w:rPr>
          <w:rFonts w:ascii="Times New Roman" w:hAnsi="Times New Roman" w:cs="Times New Roman"/>
          <w:bCs/>
          <w:sz w:val="26"/>
        </w:rPr>
      </w:pPr>
    </w:p>
    <w:p w:rsidR="003E37F7" w:rsidRPr="003E37F7" w:rsidRDefault="003E37F7" w:rsidP="002D0202">
      <w:pPr>
        <w:pStyle w:val="12"/>
        <w:tabs>
          <w:tab w:val="left" w:pos="709"/>
        </w:tabs>
        <w:ind w:hanging="284"/>
        <w:jc w:val="center"/>
        <w:rPr>
          <w:rFonts w:ascii="Times New Roman" w:hAnsi="Times New Roman" w:cs="Times New Roman"/>
          <w:bCs/>
          <w:sz w:val="26"/>
        </w:rPr>
      </w:pPr>
    </w:p>
    <w:p w:rsidR="002D0202" w:rsidRPr="003E37F7" w:rsidRDefault="002D0202" w:rsidP="002D0202">
      <w:pPr>
        <w:ind w:left="567"/>
        <w:jc w:val="center"/>
      </w:pPr>
    </w:p>
    <w:p w:rsidR="004C49E7" w:rsidRPr="003E37F7" w:rsidRDefault="004C49E7" w:rsidP="002D0202">
      <w:pPr>
        <w:ind w:left="567"/>
        <w:jc w:val="center"/>
      </w:pPr>
    </w:p>
    <w:p w:rsidR="009A584F" w:rsidRPr="00A20D04" w:rsidRDefault="009A584F" w:rsidP="009A584F">
      <w:pPr>
        <w:tabs>
          <w:tab w:val="left" w:pos="709"/>
        </w:tabs>
        <w:spacing w:after="120"/>
        <w:jc w:val="center"/>
        <w:rPr>
          <w:b/>
          <w:spacing w:val="-4"/>
          <w:sz w:val="28"/>
          <w:szCs w:val="28"/>
        </w:rPr>
      </w:pPr>
      <w:r w:rsidRPr="00A20D04">
        <w:rPr>
          <w:b/>
          <w:spacing w:val="-4"/>
          <w:sz w:val="28"/>
          <w:szCs w:val="28"/>
        </w:rPr>
        <w:t xml:space="preserve">ПРОЕКТ </w:t>
      </w:r>
      <w:r w:rsidR="000A282D">
        <w:rPr>
          <w:b/>
          <w:spacing w:val="-4"/>
          <w:sz w:val="28"/>
          <w:szCs w:val="28"/>
        </w:rPr>
        <w:t>МЕЖЕВАНИЯ</w:t>
      </w:r>
      <w:r w:rsidRPr="00A20D04">
        <w:rPr>
          <w:b/>
          <w:spacing w:val="-4"/>
          <w:sz w:val="28"/>
          <w:szCs w:val="28"/>
        </w:rPr>
        <w:t xml:space="preserve"> ТЕРРИТОРИИ</w:t>
      </w:r>
      <w:r w:rsidR="00306599" w:rsidRPr="00306599">
        <w:rPr>
          <w:b/>
          <w:spacing w:val="-4"/>
          <w:sz w:val="28"/>
          <w:szCs w:val="28"/>
        </w:rPr>
        <w:t xml:space="preserve">, </w:t>
      </w:r>
      <w:r w:rsidR="00306599">
        <w:rPr>
          <w:b/>
          <w:spacing w:val="-4"/>
          <w:sz w:val="28"/>
          <w:szCs w:val="28"/>
        </w:rPr>
        <w:t xml:space="preserve">РАСПОЛОЖЕННОЙ                       В ЮГО-ВОСТОЧНОМ ПЛАНИРОВОЧНОМ РАЙОНЕ                                                       В КАДАСТРОВОМ КВАРТАЛЕ </w:t>
      </w:r>
      <w:r w:rsidR="00306599" w:rsidRPr="00306599">
        <w:rPr>
          <w:b/>
          <w:spacing w:val="-4"/>
          <w:sz w:val="28"/>
          <w:szCs w:val="28"/>
        </w:rPr>
        <w:t>74:25:0308101</w:t>
      </w:r>
    </w:p>
    <w:p w:rsidR="00692151" w:rsidRPr="00457BEF" w:rsidRDefault="00692151" w:rsidP="00457BEF">
      <w:pPr>
        <w:pStyle w:val="12"/>
        <w:tabs>
          <w:tab w:val="left" w:pos="709"/>
        </w:tabs>
        <w:rPr>
          <w:rFonts w:ascii="Times New Roman" w:hAnsi="Times New Roman" w:cs="Times New Roman"/>
          <w:b/>
          <w:sz w:val="28"/>
          <w:szCs w:val="28"/>
          <w:shd w:val="clear" w:color="auto" w:fill="FF0000"/>
        </w:rPr>
      </w:pPr>
    </w:p>
    <w:tbl>
      <w:tblPr>
        <w:tblW w:w="16442" w:type="dxa"/>
        <w:tblInd w:w="534" w:type="dxa"/>
        <w:tblLayout w:type="fixed"/>
        <w:tblLook w:val="04A0"/>
      </w:tblPr>
      <w:tblGrid>
        <w:gridCol w:w="1984"/>
        <w:gridCol w:w="7229"/>
        <w:gridCol w:w="7229"/>
      </w:tblGrid>
      <w:tr w:rsidR="004F246A" w:rsidRPr="003E37F7" w:rsidTr="004F246A">
        <w:tc>
          <w:tcPr>
            <w:tcW w:w="1984" w:type="dxa"/>
          </w:tcPr>
          <w:p w:rsidR="004F246A" w:rsidRPr="00A20D04" w:rsidRDefault="004F246A" w:rsidP="004F246A">
            <w:pPr>
              <w:tabs>
                <w:tab w:val="left" w:pos="709"/>
              </w:tabs>
              <w:suppressAutoHyphens/>
              <w:snapToGrid w:val="0"/>
              <w:spacing w:before="120"/>
              <w:rPr>
                <w:sz w:val="28"/>
                <w:szCs w:val="28"/>
                <w:lang w:eastAsia="zh-CN"/>
              </w:rPr>
            </w:pPr>
            <w:r w:rsidRPr="00A20D04">
              <w:rPr>
                <w:sz w:val="28"/>
                <w:szCs w:val="28"/>
                <w:lang w:eastAsia="zh-CN"/>
              </w:rPr>
              <w:t xml:space="preserve">Часть </w:t>
            </w: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229" w:type="dxa"/>
          </w:tcPr>
          <w:p w:rsidR="004F246A" w:rsidRDefault="004F246A" w:rsidP="004C0356">
            <w:pPr>
              <w:widowControl w:val="0"/>
              <w:snapToGrid w:val="0"/>
              <w:spacing w:before="120"/>
              <w:ind w:left="-57" w:right="-57"/>
              <w:rPr>
                <w:sz w:val="28"/>
                <w:szCs w:val="28"/>
                <w:lang w:eastAsia="zh-CN"/>
              </w:rPr>
            </w:pPr>
            <w:r w:rsidRPr="00F46FF2">
              <w:rPr>
                <w:sz w:val="28"/>
                <w:szCs w:val="28"/>
                <w:lang w:eastAsia="zh-CN"/>
              </w:rPr>
              <w:t>Основная часть</w:t>
            </w:r>
          </w:p>
        </w:tc>
        <w:tc>
          <w:tcPr>
            <w:tcW w:w="7229" w:type="dxa"/>
          </w:tcPr>
          <w:p w:rsidR="004F246A" w:rsidRPr="009317AC" w:rsidRDefault="004F246A" w:rsidP="00345491">
            <w:pPr>
              <w:snapToGrid w:val="0"/>
              <w:spacing w:before="120"/>
              <w:rPr>
                <w:sz w:val="28"/>
                <w:szCs w:val="28"/>
                <w:lang w:eastAsia="zh-CN"/>
              </w:rPr>
            </w:pPr>
          </w:p>
        </w:tc>
      </w:tr>
      <w:tr w:rsidR="004F246A" w:rsidRPr="003E37F7" w:rsidTr="004F246A">
        <w:tc>
          <w:tcPr>
            <w:tcW w:w="1984" w:type="dxa"/>
          </w:tcPr>
          <w:p w:rsidR="004F246A" w:rsidRPr="00A20D04" w:rsidRDefault="004F246A" w:rsidP="004F246A">
            <w:pPr>
              <w:tabs>
                <w:tab w:val="left" w:pos="709"/>
              </w:tabs>
              <w:suppressAutoHyphens/>
              <w:snapToGrid w:val="0"/>
              <w:spacing w:before="120"/>
              <w:rPr>
                <w:sz w:val="28"/>
                <w:szCs w:val="28"/>
                <w:lang w:eastAsia="zh-CN"/>
              </w:rPr>
            </w:pPr>
            <w:r w:rsidRPr="00A20D04">
              <w:rPr>
                <w:sz w:val="28"/>
                <w:szCs w:val="28"/>
                <w:lang w:eastAsia="zh-CN"/>
              </w:rPr>
              <w:t xml:space="preserve">Раздел </w:t>
            </w: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229" w:type="dxa"/>
          </w:tcPr>
          <w:p w:rsidR="004F246A" w:rsidRDefault="004F246A" w:rsidP="004C0356">
            <w:pPr>
              <w:widowControl w:val="0"/>
              <w:snapToGrid w:val="0"/>
              <w:spacing w:before="120"/>
              <w:ind w:left="-57" w:right="-57"/>
              <w:rPr>
                <w:sz w:val="28"/>
                <w:szCs w:val="28"/>
                <w:lang w:eastAsia="zh-CN"/>
              </w:rPr>
            </w:pPr>
            <w:r w:rsidRPr="00F46FF2">
              <w:rPr>
                <w:sz w:val="28"/>
                <w:szCs w:val="28"/>
                <w:lang w:eastAsia="zh-CN"/>
              </w:rPr>
              <w:t>Проект межевания территории. Текстовая часть</w:t>
            </w:r>
          </w:p>
        </w:tc>
        <w:tc>
          <w:tcPr>
            <w:tcW w:w="7229" w:type="dxa"/>
          </w:tcPr>
          <w:p w:rsidR="004F246A" w:rsidRPr="009317AC" w:rsidRDefault="004F246A" w:rsidP="00345491">
            <w:pPr>
              <w:widowControl w:val="0"/>
              <w:snapToGrid w:val="0"/>
              <w:spacing w:before="120"/>
              <w:ind w:left="-57" w:right="-57"/>
              <w:rPr>
                <w:sz w:val="28"/>
                <w:szCs w:val="28"/>
                <w:lang w:eastAsia="zh-CN"/>
              </w:rPr>
            </w:pPr>
          </w:p>
        </w:tc>
      </w:tr>
      <w:tr w:rsidR="004F246A" w:rsidRPr="003E37F7" w:rsidTr="004F246A">
        <w:tc>
          <w:tcPr>
            <w:tcW w:w="1984" w:type="dxa"/>
          </w:tcPr>
          <w:p w:rsidR="004F246A" w:rsidRPr="00A20D04" w:rsidRDefault="004F246A" w:rsidP="004F246A">
            <w:pPr>
              <w:tabs>
                <w:tab w:val="left" w:pos="709"/>
              </w:tabs>
              <w:suppressAutoHyphens/>
              <w:snapToGrid w:val="0"/>
              <w:spacing w:before="120"/>
              <w:rPr>
                <w:sz w:val="28"/>
                <w:szCs w:val="28"/>
                <w:lang w:eastAsia="zh-CN"/>
              </w:rPr>
            </w:pPr>
            <w:r w:rsidRPr="00A20D04">
              <w:rPr>
                <w:sz w:val="28"/>
                <w:szCs w:val="28"/>
                <w:lang w:eastAsia="zh-CN"/>
              </w:rPr>
              <w:t xml:space="preserve">Раздел </w:t>
            </w: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229" w:type="dxa"/>
          </w:tcPr>
          <w:p w:rsidR="004F246A" w:rsidRPr="004314A9" w:rsidRDefault="004F246A" w:rsidP="004C0356">
            <w:pPr>
              <w:widowControl w:val="0"/>
              <w:snapToGrid w:val="0"/>
              <w:spacing w:before="120"/>
              <w:ind w:left="-57" w:right="-57"/>
              <w:rPr>
                <w:sz w:val="28"/>
                <w:szCs w:val="28"/>
                <w:lang w:eastAsia="zh-CN"/>
              </w:rPr>
            </w:pPr>
            <w:r w:rsidRPr="00F46FF2">
              <w:rPr>
                <w:sz w:val="28"/>
                <w:szCs w:val="28"/>
                <w:lang w:eastAsia="zh-CN"/>
              </w:rPr>
              <w:t>Проект межевания территории. Графическая часть</w:t>
            </w:r>
          </w:p>
        </w:tc>
        <w:tc>
          <w:tcPr>
            <w:tcW w:w="7229" w:type="dxa"/>
          </w:tcPr>
          <w:p w:rsidR="004F246A" w:rsidRPr="009317AC" w:rsidRDefault="004F246A" w:rsidP="00345491">
            <w:pPr>
              <w:widowControl w:val="0"/>
              <w:snapToGrid w:val="0"/>
              <w:spacing w:before="120"/>
              <w:ind w:left="-57" w:right="-57"/>
              <w:rPr>
                <w:sz w:val="28"/>
                <w:szCs w:val="28"/>
                <w:lang w:eastAsia="zh-CN"/>
              </w:rPr>
            </w:pPr>
          </w:p>
        </w:tc>
      </w:tr>
    </w:tbl>
    <w:p w:rsidR="00AD6654" w:rsidRPr="003E37F7" w:rsidRDefault="00AD6654" w:rsidP="00AD6654">
      <w:pPr>
        <w:jc w:val="center"/>
        <w:rPr>
          <w:b/>
          <w:bCs/>
          <w:sz w:val="28"/>
          <w:szCs w:val="28"/>
          <w:lang w:eastAsia="ar-SA"/>
        </w:rPr>
      </w:pPr>
    </w:p>
    <w:p w:rsidR="009A584F" w:rsidRPr="00A20D04" w:rsidRDefault="009A584F" w:rsidP="009A584F">
      <w:pPr>
        <w:tabs>
          <w:tab w:val="left" w:pos="709"/>
        </w:tabs>
        <w:jc w:val="center"/>
        <w:rPr>
          <w:b/>
          <w:sz w:val="28"/>
          <w:szCs w:val="28"/>
        </w:rPr>
      </w:pPr>
      <w:r w:rsidRPr="00A20D04">
        <w:rPr>
          <w:b/>
          <w:sz w:val="28"/>
          <w:szCs w:val="28"/>
        </w:rPr>
        <w:t>2825</w:t>
      </w:r>
      <w:r w:rsidRPr="00A20D04">
        <w:rPr>
          <w:b/>
          <w:bCs/>
          <w:sz w:val="28"/>
          <w:szCs w:val="28"/>
        </w:rPr>
        <w:t>-П</w:t>
      </w:r>
      <w:r w:rsidR="00023A68">
        <w:rPr>
          <w:b/>
          <w:bCs/>
          <w:sz w:val="28"/>
          <w:szCs w:val="28"/>
        </w:rPr>
        <w:t>М</w:t>
      </w:r>
      <w:r w:rsidR="004F246A">
        <w:rPr>
          <w:b/>
          <w:bCs/>
          <w:sz w:val="28"/>
          <w:szCs w:val="28"/>
        </w:rPr>
        <w:t>1</w:t>
      </w:r>
    </w:p>
    <w:p w:rsidR="00714188" w:rsidRPr="003E37F7" w:rsidRDefault="00714188" w:rsidP="00AD6654">
      <w:pPr>
        <w:spacing w:before="120"/>
        <w:jc w:val="center"/>
        <w:rPr>
          <w:b/>
          <w:sz w:val="28"/>
          <w:szCs w:val="28"/>
          <w:lang w:eastAsia="ar-SA"/>
        </w:rPr>
      </w:pPr>
    </w:p>
    <w:p w:rsidR="00647838" w:rsidRPr="003E37F7" w:rsidRDefault="00647838" w:rsidP="0061432C">
      <w:pPr>
        <w:jc w:val="right"/>
        <w:rPr>
          <w:sz w:val="26"/>
          <w:szCs w:val="26"/>
          <w:lang w:eastAsia="ar-SA"/>
        </w:rPr>
      </w:pPr>
    </w:p>
    <w:p w:rsidR="000D4EA9" w:rsidRPr="003E37F7" w:rsidRDefault="000D4EA9" w:rsidP="00194880">
      <w:pPr>
        <w:jc w:val="center"/>
        <w:rPr>
          <w:sz w:val="26"/>
          <w:szCs w:val="26"/>
          <w:lang w:eastAsia="ar-SA"/>
        </w:rPr>
      </w:pPr>
    </w:p>
    <w:p w:rsidR="000D4EA9" w:rsidRPr="003E37F7" w:rsidRDefault="000D4EA9" w:rsidP="00194880">
      <w:pPr>
        <w:jc w:val="center"/>
        <w:rPr>
          <w:sz w:val="26"/>
          <w:szCs w:val="26"/>
          <w:lang w:eastAsia="ar-SA"/>
        </w:rPr>
      </w:pPr>
    </w:p>
    <w:p w:rsidR="003E37F7" w:rsidRPr="003E37F7" w:rsidRDefault="003E37F7" w:rsidP="00194880">
      <w:pPr>
        <w:jc w:val="center"/>
        <w:rPr>
          <w:sz w:val="26"/>
          <w:szCs w:val="26"/>
          <w:lang w:eastAsia="ar-SA"/>
        </w:rPr>
      </w:pPr>
    </w:p>
    <w:p w:rsidR="00194880" w:rsidRPr="003E37F7" w:rsidRDefault="00194880" w:rsidP="00194880">
      <w:pPr>
        <w:jc w:val="center"/>
        <w:rPr>
          <w:sz w:val="26"/>
          <w:szCs w:val="26"/>
          <w:lang w:eastAsia="ar-SA"/>
        </w:rPr>
      </w:pPr>
    </w:p>
    <w:tbl>
      <w:tblPr>
        <w:tblW w:w="0" w:type="auto"/>
        <w:tblInd w:w="92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1701"/>
        <w:gridCol w:w="2835"/>
      </w:tblGrid>
      <w:tr w:rsidR="00A647C2" w:rsidRPr="003E37F7" w:rsidTr="00922E7F">
        <w:tc>
          <w:tcPr>
            <w:tcW w:w="4111" w:type="dxa"/>
            <w:shd w:val="clear" w:color="auto" w:fill="auto"/>
          </w:tcPr>
          <w:p w:rsidR="00A647C2" w:rsidRPr="003E37F7" w:rsidRDefault="002C51F4" w:rsidP="0077699F">
            <w:pPr>
              <w:tabs>
                <w:tab w:val="left" w:pos="709"/>
              </w:tabs>
              <w:snapToGrid w:val="0"/>
              <w:rPr>
                <w:bCs/>
                <w:sz w:val="26"/>
                <w:szCs w:val="20"/>
                <w:lang w:eastAsia="ar-SA"/>
              </w:rPr>
            </w:pPr>
            <w:r w:rsidRPr="003E37F7">
              <w:rPr>
                <w:bCs/>
                <w:sz w:val="26"/>
                <w:szCs w:val="20"/>
                <w:lang w:eastAsia="ar-SA"/>
              </w:rPr>
              <w:t>Главн</w:t>
            </w:r>
            <w:r w:rsidR="0077699F" w:rsidRPr="003E37F7">
              <w:rPr>
                <w:bCs/>
                <w:sz w:val="26"/>
                <w:szCs w:val="20"/>
                <w:lang w:eastAsia="ar-SA"/>
              </w:rPr>
              <w:t xml:space="preserve">ый </w:t>
            </w:r>
            <w:r w:rsidRPr="003E37F7">
              <w:rPr>
                <w:bCs/>
                <w:sz w:val="26"/>
                <w:szCs w:val="20"/>
                <w:lang w:eastAsia="ar-SA"/>
              </w:rPr>
              <w:t>инженер</w:t>
            </w:r>
          </w:p>
        </w:tc>
        <w:tc>
          <w:tcPr>
            <w:tcW w:w="1701" w:type="dxa"/>
            <w:shd w:val="clear" w:color="auto" w:fill="auto"/>
          </w:tcPr>
          <w:p w:rsidR="00A647C2" w:rsidRPr="003E37F7" w:rsidRDefault="00A647C2" w:rsidP="00922E7F">
            <w:pPr>
              <w:tabs>
                <w:tab w:val="left" w:pos="709"/>
              </w:tabs>
              <w:snapToGrid w:val="0"/>
              <w:rPr>
                <w:bCs/>
                <w:sz w:val="26"/>
                <w:szCs w:val="20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:rsidR="00A647C2" w:rsidRPr="003E37F7" w:rsidRDefault="002C51F4" w:rsidP="00922E7F">
            <w:pPr>
              <w:tabs>
                <w:tab w:val="left" w:pos="709"/>
              </w:tabs>
              <w:snapToGrid w:val="0"/>
            </w:pPr>
            <w:r w:rsidRPr="003E37F7">
              <w:rPr>
                <w:bCs/>
                <w:sz w:val="26"/>
                <w:szCs w:val="20"/>
                <w:lang w:eastAsia="ar-SA"/>
              </w:rPr>
              <w:t>И.М. Рафиков</w:t>
            </w:r>
          </w:p>
        </w:tc>
      </w:tr>
      <w:tr w:rsidR="00A647C2" w:rsidRPr="003E37F7" w:rsidTr="00922E7F">
        <w:tc>
          <w:tcPr>
            <w:tcW w:w="4111" w:type="dxa"/>
            <w:shd w:val="clear" w:color="auto" w:fill="auto"/>
          </w:tcPr>
          <w:p w:rsidR="00A647C2" w:rsidRPr="003E37F7" w:rsidRDefault="00A647C2" w:rsidP="00922E7F">
            <w:pPr>
              <w:tabs>
                <w:tab w:val="left" w:pos="709"/>
              </w:tabs>
              <w:snapToGrid w:val="0"/>
              <w:rPr>
                <w:b/>
                <w:bCs/>
                <w:sz w:val="26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A647C2" w:rsidRPr="003E37F7" w:rsidRDefault="00A647C2" w:rsidP="00922E7F">
            <w:pPr>
              <w:tabs>
                <w:tab w:val="left" w:pos="709"/>
              </w:tabs>
              <w:snapToGrid w:val="0"/>
              <w:rPr>
                <w:bCs/>
                <w:sz w:val="26"/>
                <w:szCs w:val="20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:rsidR="00A647C2" w:rsidRPr="003E37F7" w:rsidRDefault="00A647C2" w:rsidP="00922E7F">
            <w:pPr>
              <w:tabs>
                <w:tab w:val="left" w:pos="709"/>
              </w:tabs>
              <w:snapToGrid w:val="0"/>
              <w:rPr>
                <w:bCs/>
                <w:sz w:val="26"/>
                <w:szCs w:val="20"/>
                <w:lang w:eastAsia="ar-SA"/>
              </w:rPr>
            </w:pPr>
          </w:p>
        </w:tc>
      </w:tr>
      <w:tr w:rsidR="004C49E7" w:rsidRPr="003E37F7" w:rsidTr="00922E7F">
        <w:tc>
          <w:tcPr>
            <w:tcW w:w="4111" w:type="dxa"/>
            <w:shd w:val="clear" w:color="auto" w:fill="auto"/>
          </w:tcPr>
          <w:p w:rsidR="004C49E7" w:rsidRPr="003E37F7" w:rsidRDefault="004C49E7" w:rsidP="004C49E7">
            <w:pPr>
              <w:tabs>
                <w:tab w:val="left" w:pos="709"/>
              </w:tabs>
              <w:snapToGrid w:val="0"/>
              <w:rPr>
                <w:bCs/>
                <w:sz w:val="26"/>
                <w:szCs w:val="20"/>
                <w:lang w:eastAsia="ar-SA"/>
              </w:rPr>
            </w:pPr>
            <w:r w:rsidRPr="003E37F7">
              <w:rPr>
                <w:bCs/>
                <w:sz w:val="26"/>
                <w:szCs w:val="20"/>
                <w:lang w:eastAsia="ar-SA"/>
              </w:rPr>
              <w:t>Главный инженер проекта</w:t>
            </w:r>
          </w:p>
        </w:tc>
        <w:tc>
          <w:tcPr>
            <w:tcW w:w="1701" w:type="dxa"/>
            <w:shd w:val="clear" w:color="auto" w:fill="auto"/>
          </w:tcPr>
          <w:p w:rsidR="004C49E7" w:rsidRPr="003E37F7" w:rsidRDefault="004C49E7" w:rsidP="004C49E7">
            <w:pPr>
              <w:tabs>
                <w:tab w:val="left" w:pos="709"/>
              </w:tabs>
              <w:snapToGrid w:val="0"/>
              <w:rPr>
                <w:bCs/>
                <w:sz w:val="26"/>
                <w:szCs w:val="20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:rsidR="004C49E7" w:rsidRPr="003E37F7" w:rsidRDefault="009A584F" w:rsidP="004C49E7">
            <w:pPr>
              <w:tabs>
                <w:tab w:val="left" w:pos="709"/>
              </w:tabs>
              <w:snapToGrid w:val="0"/>
            </w:pPr>
            <w:r>
              <w:t>Е.В. Колбин</w:t>
            </w:r>
          </w:p>
        </w:tc>
      </w:tr>
      <w:tr w:rsidR="004C49E7" w:rsidRPr="003E37F7" w:rsidTr="00922E7F">
        <w:tc>
          <w:tcPr>
            <w:tcW w:w="4111" w:type="dxa"/>
            <w:shd w:val="clear" w:color="auto" w:fill="auto"/>
          </w:tcPr>
          <w:p w:rsidR="004C49E7" w:rsidRPr="003E37F7" w:rsidRDefault="004C49E7" w:rsidP="00922E7F">
            <w:pPr>
              <w:tabs>
                <w:tab w:val="left" w:pos="709"/>
              </w:tabs>
              <w:snapToGrid w:val="0"/>
              <w:rPr>
                <w:b/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4C49E7" w:rsidRPr="003E37F7" w:rsidRDefault="004C49E7" w:rsidP="00922E7F">
            <w:pPr>
              <w:tabs>
                <w:tab w:val="left" w:pos="709"/>
              </w:tabs>
              <w:snapToGrid w:val="0"/>
              <w:rPr>
                <w:sz w:val="26"/>
                <w:szCs w:val="26"/>
              </w:rPr>
            </w:pPr>
          </w:p>
        </w:tc>
        <w:tc>
          <w:tcPr>
            <w:tcW w:w="2835" w:type="dxa"/>
            <w:shd w:val="clear" w:color="auto" w:fill="auto"/>
          </w:tcPr>
          <w:p w:rsidR="004C49E7" w:rsidRPr="003E37F7" w:rsidRDefault="004C49E7" w:rsidP="00922E7F">
            <w:pPr>
              <w:tabs>
                <w:tab w:val="left" w:pos="709"/>
              </w:tabs>
              <w:snapToGrid w:val="0"/>
              <w:rPr>
                <w:sz w:val="26"/>
                <w:szCs w:val="26"/>
              </w:rPr>
            </w:pPr>
          </w:p>
        </w:tc>
      </w:tr>
    </w:tbl>
    <w:p w:rsidR="0075457E" w:rsidRPr="003E37F7" w:rsidRDefault="0075457E" w:rsidP="0075457E">
      <w:pPr>
        <w:ind w:firstLine="720"/>
        <w:rPr>
          <w:sz w:val="20"/>
          <w:szCs w:val="20"/>
          <w:lang w:eastAsia="ar-SA"/>
        </w:rPr>
      </w:pPr>
    </w:p>
    <w:p w:rsidR="00BD00A9" w:rsidRPr="003E37F7" w:rsidRDefault="00BD00A9" w:rsidP="0075457E">
      <w:pPr>
        <w:ind w:firstLine="720"/>
        <w:rPr>
          <w:sz w:val="20"/>
          <w:szCs w:val="20"/>
          <w:lang w:eastAsia="ar-SA"/>
        </w:rPr>
      </w:pPr>
    </w:p>
    <w:p w:rsidR="006F3E23" w:rsidRPr="003E37F7" w:rsidRDefault="006F3E23" w:rsidP="00457BEF"/>
    <w:p w:rsidR="003E37F7" w:rsidRPr="003E37F7" w:rsidRDefault="003E37F7" w:rsidP="0007591D">
      <w:pPr>
        <w:jc w:val="center"/>
      </w:pPr>
    </w:p>
    <w:p w:rsidR="009A584F" w:rsidRDefault="009A584F" w:rsidP="00306599"/>
    <w:p w:rsidR="00023A68" w:rsidRDefault="00023A68" w:rsidP="0007591D">
      <w:pPr>
        <w:jc w:val="center"/>
      </w:pPr>
    </w:p>
    <w:p w:rsidR="009B7878" w:rsidRDefault="009B7878" w:rsidP="0007591D">
      <w:pPr>
        <w:jc w:val="center"/>
      </w:pPr>
    </w:p>
    <w:p w:rsidR="009B7878" w:rsidRPr="003E37F7" w:rsidRDefault="009B7878" w:rsidP="0007591D">
      <w:pPr>
        <w:jc w:val="center"/>
      </w:pPr>
    </w:p>
    <w:p w:rsidR="00AD6654" w:rsidRPr="003E37F7" w:rsidRDefault="00AD6654" w:rsidP="003E37F7">
      <w:pPr>
        <w:ind w:left="284"/>
        <w:jc w:val="center"/>
      </w:pPr>
    </w:p>
    <w:p w:rsidR="000B3C9D" w:rsidRPr="003E37F7" w:rsidRDefault="00E31274" w:rsidP="00BD23FA">
      <w:pPr>
        <w:jc w:val="center"/>
        <w:rPr>
          <w:sz w:val="26"/>
          <w:szCs w:val="26"/>
        </w:rPr>
      </w:pPr>
      <w:r w:rsidRPr="003E37F7">
        <w:rPr>
          <w:rFonts w:ascii="Arial" w:hAnsi="Arial" w:cs="Arial"/>
          <w:b/>
          <w:sz w:val="28"/>
          <w:szCs w:val="28"/>
        </w:rPr>
        <w:t>20</w:t>
      </w:r>
      <w:r w:rsidR="00117B6F" w:rsidRPr="003E37F7">
        <w:rPr>
          <w:rFonts w:ascii="Arial" w:hAnsi="Arial" w:cs="Arial"/>
          <w:b/>
          <w:sz w:val="28"/>
          <w:szCs w:val="28"/>
        </w:rPr>
        <w:t>2</w:t>
      </w:r>
      <w:r w:rsidR="00BD23FA">
        <w:rPr>
          <w:rFonts w:ascii="Arial" w:hAnsi="Arial" w:cs="Arial"/>
          <w:b/>
          <w:sz w:val="28"/>
          <w:szCs w:val="28"/>
        </w:rPr>
        <w:t>3</w:t>
      </w:r>
      <w:bookmarkStart w:id="1" w:name="r1"/>
    </w:p>
    <w:bookmarkEnd w:id="1"/>
    <w:p w:rsidR="00E37105" w:rsidRPr="003E37F7" w:rsidRDefault="00E37105">
      <w:pPr>
        <w:sectPr w:rsidR="00E37105" w:rsidRPr="003E37F7" w:rsidSect="00BD62EA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567" w:bottom="726" w:left="1701" w:header="425" w:footer="760" w:gutter="0"/>
          <w:pgNumType w:start="1"/>
          <w:cols w:space="708"/>
          <w:titlePg/>
          <w:docGrid w:linePitch="360"/>
        </w:sectPr>
      </w:pPr>
    </w:p>
    <w:p w:rsidR="00315E07" w:rsidRPr="003E37F7" w:rsidRDefault="00315E07" w:rsidP="0058628D">
      <w:pPr>
        <w:ind w:left="284"/>
        <w:rPr>
          <w:sz w:val="22"/>
          <w:szCs w:val="22"/>
        </w:rPr>
      </w:pPr>
    </w:p>
    <w:tbl>
      <w:tblPr>
        <w:tblW w:w="1041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709"/>
        <w:gridCol w:w="4606"/>
        <w:gridCol w:w="781"/>
        <w:gridCol w:w="920"/>
      </w:tblGrid>
      <w:tr w:rsidR="009A584F" w:rsidRPr="003E37F7" w:rsidTr="001D51D4">
        <w:tc>
          <w:tcPr>
            <w:tcW w:w="3402" w:type="dxa"/>
            <w:shd w:val="clear" w:color="auto" w:fill="auto"/>
          </w:tcPr>
          <w:p w:rsidR="009A584F" w:rsidRPr="00A20D04" w:rsidRDefault="009A584F" w:rsidP="004F246A">
            <w:pPr>
              <w:widowControl w:val="0"/>
              <w:suppressLineNumbers/>
              <w:suppressAutoHyphens/>
              <w:snapToGrid w:val="0"/>
              <w:spacing w:before="120"/>
              <w:rPr>
                <w:rFonts w:eastAsia="SimSun"/>
                <w:kern w:val="1"/>
                <w:lang w:eastAsia="zh-CN" w:bidi="hi-IN"/>
              </w:rPr>
            </w:pPr>
            <w:bookmarkStart w:id="2" w:name="r2"/>
            <w:bookmarkEnd w:id="2"/>
            <w:r w:rsidRPr="00A20D04">
              <w:rPr>
                <w:rFonts w:eastAsia="SimSun"/>
                <w:kern w:val="1"/>
                <w:sz w:val="26"/>
                <w:lang w:eastAsia="zh-CN" w:bidi="hi-IN"/>
              </w:rPr>
              <w:t>2825-П</w:t>
            </w:r>
            <w:r w:rsidR="00023A68">
              <w:rPr>
                <w:rFonts w:eastAsia="SimSun"/>
                <w:kern w:val="1"/>
                <w:sz w:val="26"/>
                <w:lang w:eastAsia="zh-CN" w:bidi="hi-IN"/>
              </w:rPr>
              <w:t>М</w:t>
            </w:r>
            <w:r w:rsidR="004F246A">
              <w:rPr>
                <w:rFonts w:eastAsia="SimSun"/>
                <w:kern w:val="1"/>
                <w:sz w:val="26"/>
                <w:lang w:eastAsia="zh-CN" w:bidi="hi-IN"/>
              </w:rPr>
              <w:t>1</w:t>
            </w:r>
            <w:r w:rsidRPr="00A20D04">
              <w:rPr>
                <w:rFonts w:eastAsia="SimSun"/>
                <w:kern w:val="1"/>
                <w:sz w:val="26"/>
                <w:lang w:eastAsia="zh-CN" w:bidi="hi-IN"/>
              </w:rPr>
              <w:t>-С</w:t>
            </w: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A20D04" w:rsidRDefault="009A584F" w:rsidP="00EE2A3D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A20D04" w:rsidRDefault="009A584F" w:rsidP="00EE2A3D">
            <w:pPr>
              <w:snapToGrid w:val="0"/>
              <w:spacing w:before="120"/>
            </w:pPr>
            <w:r w:rsidRPr="00A20D04">
              <w:rPr>
                <w:sz w:val="26"/>
                <w:szCs w:val="26"/>
              </w:rPr>
              <w:t xml:space="preserve">Содержание тома 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3E37F7">
            <w:pPr>
              <w:snapToGrid w:val="0"/>
              <w:spacing w:before="120"/>
              <w:ind w:left="-57" w:right="-57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152"/>
        </w:trPr>
        <w:tc>
          <w:tcPr>
            <w:tcW w:w="3402" w:type="dxa"/>
            <w:shd w:val="clear" w:color="auto" w:fill="auto"/>
          </w:tcPr>
          <w:p w:rsidR="009A584F" w:rsidRPr="00A20D04" w:rsidRDefault="009A584F" w:rsidP="004F246A">
            <w:pPr>
              <w:widowControl w:val="0"/>
              <w:suppressLineNumbers/>
              <w:suppressAutoHyphens/>
              <w:snapToGrid w:val="0"/>
              <w:spacing w:before="240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A20D04">
              <w:rPr>
                <w:rFonts w:eastAsia="SimSun"/>
                <w:kern w:val="1"/>
                <w:sz w:val="26"/>
                <w:lang w:eastAsia="zh-CN" w:bidi="hi-IN"/>
              </w:rPr>
              <w:t>2825</w:t>
            </w:r>
            <w:r w:rsidRPr="00A20D04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-П</w:t>
            </w:r>
            <w:r w:rsidR="00023A68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М</w:t>
            </w:r>
            <w:r w:rsidR="004F246A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1</w:t>
            </w:r>
            <w:r w:rsidRPr="00A20D04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.ТЧ</w:t>
            </w: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A20D04" w:rsidRDefault="009A584F" w:rsidP="00EE2A3D">
            <w:pPr>
              <w:spacing w:before="240"/>
              <w:ind w:left="-57" w:right="-57"/>
              <w:rPr>
                <w:sz w:val="26"/>
                <w:szCs w:val="26"/>
                <w:lang w:eastAsia="ar-SA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A20D04" w:rsidRDefault="009A584F" w:rsidP="00EE2A3D">
            <w:pPr>
              <w:spacing w:before="240"/>
              <w:rPr>
                <w:sz w:val="26"/>
                <w:szCs w:val="26"/>
              </w:rPr>
            </w:pPr>
            <w:r w:rsidRPr="00A20D04">
              <w:rPr>
                <w:sz w:val="26"/>
                <w:szCs w:val="26"/>
              </w:rPr>
              <w:t>Текстовая часть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3E37F7">
            <w:pPr>
              <w:snapToGrid w:val="0"/>
              <w:spacing w:before="120"/>
              <w:ind w:left="-57" w:right="-57"/>
              <w:rPr>
                <w:rFonts w:eastAsia="Astra"/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283"/>
        </w:trPr>
        <w:tc>
          <w:tcPr>
            <w:tcW w:w="3402" w:type="dxa"/>
            <w:shd w:val="clear" w:color="auto" w:fill="auto"/>
          </w:tcPr>
          <w:p w:rsidR="009A584F" w:rsidRPr="00A20D04" w:rsidRDefault="009A584F" w:rsidP="004F246A">
            <w:pPr>
              <w:spacing w:before="240"/>
              <w:rPr>
                <w:rFonts w:eastAsia="MS Mincho"/>
                <w:sz w:val="26"/>
                <w:szCs w:val="26"/>
              </w:rPr>
            </w:pPr>
            <w:r w:rsidRPr="00A20D04">
              <w:rPr>
                <w:sz w:val="26"/>
              </w:rPr>
              <w:t>2825</w:t>
            </w:r>
            <w:r w:rsidRPr="00A20D04">
              <w:rPr>
                <w:sz w:val="26"/>
                <w:szCs w:val="26"/>
              </w:rPr>
              <w:t>-П</w:t>
            </w:r>
            <w:r w:rsidR="00023A68">
              <w:rPr>
                <w:sz w:val="26"/>
                <w:szCs w:val="26"/>
              </w:rPr>
              <w:t>М</w:t>
            </w:r>
            <w:r w:rsidR="004F246A">
              <w:rPr>
                <w:sz w:val="26"/>
                <w:szCs w:val="26"/>
              </w:rPr>
              <w:t>1</w:t>
            </w:r>
            <w:r w:rsidRPr="00A20D04">
              <w:rPr>
                <w:sz w:val="26"/>
                <w:szCs w:val="26"/>
              </w:rPr>
              <w:t>.ГЧ</w:t>
            </w: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A20D04" w:rsidRDefault="009A584F" w:rsidP="00EE2A3D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A20D04" w:rsidRDefault="009A584F" w:rsidP="00EE2A3D">
            <w:pPr>
              <w:spacing w:before="240"/>
              <w:rPr>
                <w:rFonts w:eastAsia="MS Mincho"/>
                <w:sz w:val="26"/>
                <w:szCs w:val="26"/>
              </w:rPr>
            </w:pPr>
            <w:r w:rsidRPr="00A20D04">
              <w:rPr>
                <w:sz w:val="26"/>
                <w:szCs w:val="26"/>
              </w:rPr>
              <w:t>Графическая часть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3E37F7">
            <w:pPr>
              <w:snapToGrid w:val="0"/>
              <w:spacing w:before="120"/>
              <w:rPr>
                <w:rFonts w:eastAsia="Astra"/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352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pStyle w:val="12"/>
              <w:snapToGrid w:val="0"/>
              <w:spacing w:before="16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60"/>
              <w:ind w:left="289" w:hanging="289"/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widowControl w:val="0"/>
              <w:snapToGrid w:val="0"/>
              <w:spacing w:before="160"/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pacing w:before="160"/>
              <w:jc w:val="center"/>
              <w:rPr>
                <w:rFonts w:eastAsia="MS Mincho"/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A6221E">
        <w:trPr>
          <w:trHeight w:val="575"/>
        </w:trPr>
        <w:tc>
          <w:tcPr>
            <w:tcW w:w="3402" w:type="dxa"/>
            <w:shd w:val="clear" w:color="auto" w:fill="auto"/>
          </w:tcPr>
          <w:p w:rsidR="009A584F" w:rsidRPr="003E37F7" w:rsidRDefault="009A584F" w:rsidP="00A6221E">
            <w:pPr>
              <w:rPr>
                <w:rFonts w:eastAsia="Astra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E55B28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A6221E">
            <w:pPr>
              <w:snapToGrid w:val="0"/>
              <w:spacing w:before="120"/>
              <w:rPr>
                <w:sz w:val="26"/>
                <w:szCs w:val="26"/>
                <w:lang w:val="en-US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E55B28">
            <w:pPr>
              <w:snapToGrid w:val="0"/>
              <w:spacing w:before="120"/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E55B28">
        <w:trPr>
          <w:trHeight w:val="427"/>
        </w:trPr>
        <w:tc>
          <w:tcPr>
            <w:tcW w:w="3402" w:type="dxa"/>
            <w:shd w:val="clear" w:color="auto" w:fill="auto"/>
          </w:tcPr>
          <w:p w:rsidR="009A584F" w:rsidRPr="003E37F7" w:rsidRDefault="009A584F" w:rsidP="00E55B28">
            <w:pPr>
              <w:snapToGrid w:val="0"/>
              <w:spacing w:before="120"/>
              <w:rPr>
                <w:rFonts w:eastAsia="Astra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E55B28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E55B28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DD6437">
            <w:pPr>
              <w:snapToGrid w:val="0"/>
              <w:spacing w:before="18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19"/>
        </w:trPr>
        <w:tc>
          <w:tcPr>
            <w:tcW w:w="3402" w:type="dxa"/>
            <w:shd w:val="clear" w:color="auto" w:fill="auto"/>
          </w:tcPr>
          <w:p w:rsidR="009A584F" w:rsidRPr="003E37F7" w:rsidRDefault="009A584F" w:rsidP="00A6221E">
            <w:pPr>
              <w:snapToGrid w:val="0"/>
              <w:spacing w:before="120"/>
              <w:rPr>
                <w:rFonts w:eastAsia="Astra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E55B28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E55B28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E55B28">
            <w:pPr>
              <w:snapToGrid w:val="0"/>
              <w:spacing w:before="120"/>
              <w:rPr>
                <w:rFonts w:eastAsia="Astra"/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19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19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19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25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pacing w:before="18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pacing w:before="18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pacing w:before="180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8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25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240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25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pacing w:before="12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25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31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pacing w:before="12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pacing w:before="120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31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pacing w:before="12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pacing w:before="120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27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289" w:hanging="289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jc w:val="both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585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289" w:hanging="289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jc w:val="both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561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jc w:val="both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53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jc w:val="both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53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jc w:val="both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1D51D4">
        <w:trPr>
          <w:trHeight w:val="453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jc w:val="both"/>
              <w:rPr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sz w:val="26"/>
                <w:szCs w:val="26"/>
              </w:rPr>
            </w:pPr>
          </w:p>
        </w:tc>
      </w:tr>
      <w:tr w:rsidR="009A584F" w:rsidRPr="003E37F7" w:rsidTr="00023A68">
        <w:trPr>
          <w:trHeight w:val="2066"/>
        </w:trPr>
        <w:tc>
          <w:tcPr>
            <w:tcW w:w="3402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right="118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b/>
                <w:sz w:val="26"/>
                <w:szCs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9A584F" w:rsidRPr="003E37F7" w:rsidRDefault="009A584F" w:rsidP="003E37F7">
            <w:pPr>
              <w:snapToGrid w:val="0"/>
              <w:spacing w:before="240" w:after="120"/>
              <w:ind w:right="119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81" w:type="dxa"/>
            <w:tcBorders>
              <w:left w:val="single" w:sz="8" w:space="0" w:color="000000"/>
            </w:tcBorders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rPr>
                <w:b/>
                <w:sz w:val="26"/>
                <w:szCs w:val="26"/>
              </w:rPr>
            </w:pPr>
          </w:p>
        </w:tc>
        <w:tc>
          <w:tcPr>
            <w:tcW w:w="920" w:type="dxa"/>
            <w:shd w:val="clear" w:color="auto" w:fill="auto"/>
          </w:tcPr>
          <w:p w:rsidR="009A584F" w:rsidRPr="003E37F7" w:rsidRDefault="009A584F" w:rsidP="001D51D4">
            <w:pPr>
              <w:snapToGrid w:val="0"/>
              <w:spacing w:before="120"/>
              <w:ind w:left="-57" w:right="-113"/>
              <w:rPr>
                <w:b/>
                <w:sz w:val="26"/>
                <w:szCs w:val="26"/>
              </w:rPr>
            </w:pPr>
          </w:p>
        </w:tc>
      </w:tr>
    </w:tbl>
    <w:p w:rsidR="001C7A72" w:rsidRPr="003E37F7" w:rsidRDefault="001C7A72" w:rsidP="001C7A72">
      <w:pPr>
        <w:rPr>
          <w:b/>
        </w:rPr>
      </w:pPr>
    </w:p>
    <w:p w:rsidR="001C7A72" w:rsidRPr="003E37F7" w:rsidRDefault="001C7A72" w:rsidP="001C7A72"/>
    <w:p w:rsidR="001C7A72" w:rsidRPr="003E37F7" w:rsidRDefault="001C7A72" w:rsidP="001C7A72"/>
    <w:p w:rsidR="00BD00A9" w:rsidRPr="003E37F7" w:rsidRDefault="001C7A72" w:rsidP="00CC0904">
      <w:pPr>
        <w:tabs>
          <w:tab w:val="left" w:pos="5710"/>
        </w:tabs>
        <w:sectPr w:rsidR="00BD00A9" w:rsidRPr="003E37F7" w:rsidSect="008940C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567" w:right="567" w:bottom="567" w:left="1134" w:header="709" w:footer="833" w:gutter="0"/>
          <w:pgNumType w:start="1" w:chapStyle="1"/>
          <w:cols w:space="708"/>
          <w:titlePg/>
          <w:docGrid w:linePitch="360"/>
        </w:sectPr>
      </w:pPr>
      <w:r w:rsidRPr="003E37F7">
        <w:tab/>
      </w:r>
    </w:p>
    <w:p w:rsidR="000746AB" w:rsidRPr="003E37F7" w:rsidRDefault="000746AB" w:rsidP="000746AB">
      <w:pPr>
        <w:jc w:val="center"/>
        <w:rPr>
          <w:sz w:val="26"/>
          <w:szCs w:val="26"/>
        </w:rPr>
      </w:pPr>
      <w:bookmarkStart w:id="3" w:name="r3"/>
      <w:bookmarkEnd w:id="3"/>
      <w:r w:rsidRPr="003E37F7">
        <w:rPr>
          <w:sz w:val="26"/>
          <w:szCs w:val="26"/>
        </w:rPr>
        <w:t>Содержание</w:t>
      </w:r>
    </w:p>
    <w:p w:rsidR="00D540C9" w:rsidRPr="003E37F7" w:rsidRDefault="00D540C9" w:rsidP="00CD151B">
      <w:bookmarkStart w:id="4" w:name="_Toc504989074"/>
    </w:p>
    <w:tbl>
      <w:tblPr>
        <w:tblW w:w="9692" w:type="dxa"/>
        <w:tblInd w:w="249" w:type="dxa"/>
        <w:tblLayout w:type="fixed"/>
        <w:tblLook w:val="0000"/>
      </w:tblPr>
      <w:tblGrid>
        <w:gridCol w:w="568"/>
        <w:gridCol w:w="8222"/>
        <w:gridCol w:w="902"/>
      </w:tblGrid>
      <w:tr w:rsidR="00777189" w:rsidRPr="003E37F7" w:rsidTr="004F246A">
        <w:tc>
          <w:tcPr>
            <w:tcW w:w="568" w:type="dxa"/>
            <w:shd w:val="clear" w:color="auto" w:fill="auto"/>
          </w:tcPr>
          <w:p w:rsidR="00777189" w:rsidRPr="003E37F7" w:rsidRDefault="00777189" w:rsidP="00777189">
            <w:pPr>
              <w:pStyle w:val="12"/>
              <w:snapToGrid w:val="0"/>
              <w:spacing w:before="120"/>
              <w:ind w:left="-73" w:right="-62"/>
            </w:pPr>
            <w:bookmarkStart w:id="5" w:name="_Toc504989066"/>
          </w:p>
        </w:tc>
        <w:tc>
          <w:tcPr>
            <w:tcW w:w="8222" w:type="dxa"/>
            <w:shd w:val="clear" w:color="auto" w:fill="auto"/>
          </w:tcPr>
          <w:p w:rsidR="00777189" w:rsidRPr="003E37F7" w:rsidRDefault="00777189" w:rsidP="00777189">
            <w:pPr>
              <w:widowControl w:val="0"/>
              <w:suppressAutoHyphens/>
              <w:snapToGrid w:val="0"/>
              <w:spacing w:before="120"/>
              <w:ind w:left="5" w:right="5"/>
            </w:pPr>
          </w:p>
        </w:tc>
        <w:tc>
          <w:tcPr>
            <w:tcW w:w="902" w:type="dxa"/>
            <w:shd w:val="clear" w:color="auto" w:fill="auto"/>
          </w:tcPr>
          <w:p w:rsidR="00777189" w:rsidRPr="003E37F7" w:rsidRDefault="00777189" w:rsidP="005C40CF">
            <w:pPr>
              <w:snapToGrid w:val="0"/>
              <w:spacing w:before="120"/>
            </w:pPr>
            <w:r w:rsidRPr="003E37F7">
              <w:rPr>
                <w:sz w:val="26"/>
                <w:szCs w:val="26"/>
              </w:rPr>
              <w:t>Стр.</w:t>
            </w:r>
          </w:p>
        </w:tc>
      </w:tr>
      <w:tr w:rsidR="004F246A" w:rsidRPr="0097695E" w:rsidTr="004F246A">
        <w:tc>
          <w:tcPr>
            <w:tcW w:w="568" w:type="dxa"/>
            <w:shd w:val="clear" w:color="auto" w:fill="auto"/>
          </w:tcPr>
          <w:p w:rsidR="004F246A" w:rsidRPr="004F246A" w:rsidRDefault="004F246A" w:rsidP="004F246A">
            <w:pPr>
              <w:pStyle w:val="12"/>
              <w:spacing w:before="120"/>
              <w:ind w:left="-73" w:right="-62"/>
              <w:rPr>
                <w:rFonts w:ascii="Times New Roman" w:hAnsi="Times New Roman" w:cs="Times New Roman"/>
                <w:sz w:val="26"/>
                <w:szCs w:val="26"/>
              </w:rPr>
            </w:pPr>
            <w:r w:rsidRPr="004F24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222" w:type="dxa"/>
            <w:shd w:val="clear" w:color="auto" w:fill="auto"/>
          </w:tcPr>
          <w:p w:rsidR="004F246A" w:rsidRPr="004F246A" w:rsidRDefault="004F246A" w:rsidP="004F246A">
            <w:pPr>
              <w:widowControl w:val="0"/>
              <w:suppressAutoHyphens/>
              <w:snapToGrid w:val="0"/>
              <w:spacing w:before="120"/>
              <w:ind w:left="5" w:right="5"/>
              <w:rPr>
                <w:sz w:val="26"/>
                <w:szCs w:val="26"/>
              </w:rPr>
            </w:pPr>
            <w:r w:rsidRPr="004F246A">
              <w:rPr>
                <w:sz w:val="26"/>
                <w:szCs w:val="26"/>
              </w:rPr>
              <w:t>Основание для проектирования</w:t>
            </w:r>
          </w:p>
        </w:tc>
        <w:tc>
          <w:tcPr>
            <w:tcW w:w="902" w:type="dxa"/>
            <w:shd w:val="clear" w:color="auto" w:fill="auto"/>
          </w:tcPr>
          <w:p w:rsidR="004F246A" w:rsidRPr="0097695E" w:rsidRDefault="004F246A" w:rsidP="004F246A">
            <w:pPr>
              <w:snapToGrid w:val="0"/>
              <w:spacing w:before="120"/>
              <w:jc w:val="center"/>
              <w:rPr>
                <w:sz w:val="26"/>
                <w:szCs w:val="26"/>
              </w:rPr>
            </w:pPr>
            <w:r w:rsidRPr="0097695E">
              <w:rPr>
                <w:sz w:val="26"/>
                <w:szCs w:val="26"/>
              </w:rPr>
              <w:t>2</w:t>
            </w:r>
          </w:p>
        </w:tc>
      </w:tr>
      <w:tr w:rsidR="004F246A" w:rsidRPr="0097695E" w:rsidTr="004F246A">
        <w:tc>
          <w:tcPr>
            <w:tcW w:w="568" w:type="dxa"/>
            <w:shd w:val="clear" w:color="auto" w:fill="auto"/>
          </w:tcPr>
          <w:p w:rsidR="004F246A" w:rsidRPr="004F246A" w:rsidRDefault="004F246A" w:rsidP="004F246A">
            <w:pPr>
              <w:pStyle w:val="12"/>
              <w:spacing w:before="120"/>
              <w:ind w:left="-73" w:right="-62"/>
              <w:rPr>
                <w:rFonts w:ascii="Times New Roman" w:hAnsi="Times New Roman" w:cs="Times New Roman"/>
                <w:sz w:val="26"/>
                <w:szCs w:val="26"/>
              </w:rPr>
            </w:pPr>
            <w:r w:rsidRPr="004F24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222" w:type="dxa"/>
            <w:shd w:val="clear" w:color="auto" w:fill="auto"/>
          </w:tcPr>
          <w:p w:rsidR="004F246A" w:rsidRPr="004F246A" w:rsidRDefault="004F246A" w:rsidP="004F246A">
            <w:pPr>
              <w:widowControl w:val="0"/>
              <w:suppressAutoHyphens/>
              <w:snapToGrid w:val="0"/>
              <w:spacing w:before="120"/>
              <w:ind w:left="5" w:right="5"/>
              <w:rPr>
                <w:sz w:val="26"/>
                <w:szCs w:val="26"/>
              </w:rPr>
            </w:pPr>
            <w:r w:rsidRPr="004F246A">
              <w:rPr>
                <w:sz w:val="26"/>
                <w:szCs w:val="26"/>
              </w:rPr>
              <w:t>Исходные данные для подготовки проектной документации</w:t>
            </w:r>
          </w:p>
        </w:tc>
        <w:tc>
          <w:tcPr>
            <w:tcW w:w="902" w:type="dxa"/>
            <w:shd w:val="clear" w:color="auto" w:fill="auto"/>
          </w:tcPr>
          <w:p w:rsidR="004F246A" w:rsidRPr="0097695E" w:rsidRDefault="004F246A" w:rsidP="004F246A">
            <w:pPr>
              <w:snapToGrid w:val="0"/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4F246A" w:rsidRPr="0097695E" w:rsidTr="004F246A">
        <w:tc>
          <w:tcPr>
            <w:tcW w:w="568" w:type="dxa"/>
            <w:shd w:val="clear" w:color="auto" w:fill="auto"/>
          </w:tcPr>
          <w:p w:rsidR="004F246A" w:rsidRPr="004F246A" w:rsidRDefault="004F246A" w:rsidP="004F246A">
            <w:pPr>
              <w:pStyle w:val="12"/>
              <w:spacing w:before="120"/>
              <w:ind w:left="-73" w:right="-62"/>
              <w:rPr>
                <w:rFonts w:ascii="Times New Roman" w:hAnsi="Times New Roman" w:cs="Times New Roman"/>
                <w:sz w:val="26"/>
                <w:szCs w:val="26"/>
              </w:rPr>
            </w:pPr>
            <w:r w:rsidRPr="004F246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222" w:type="dxa"/>
            <w:shd w:val="clear" w:color="auto" w:fill="auto"/>
          </w:tcPr>
          <w:p w:rsidR="004F246A" w:rsidRPr="004F246A" w:rsidRDefault="004F246A" w:rsidP="004F246A">
            <w:pPr>
              <w:widowControl w:val="0"/>
              <w:suppressAutoHyphens/>
              <w:snapToGrid w:val="0"/>
              <w:spacing w:before="120"/>
              <w:ind w:left="5" w:right="5"/>
              <w:rPr>
                <w:sz w:val="26"/>
                <w:szCs w:val="26"/>
              </w:rPr>
            </w:pPr>
            <w:r w:rsidRPr="004F246A">
              <w:rPr>
                <w:sz w:val="26"/>
                <w:szCs w:val="26"/>
              </w:rPr>
              <w:t>Общие данные</w:t>
            </w:r>
          </w:p>
        </w:tc>
        <w:tc>
          <w:tcPr>
            <w:tcW w:w="902" w:type="dxa"/>
            <w:shd w:val="clear" w:color="auto" w:fill="auto"/>
          </w:tcPr>
          <w:p w:rsidR="004F246A" w:rsidRPr="0097695E" w:rsidRDefault="004F246A" w:rsidP="004F246A">
            <w:pPr>
              <w:snapToGrid w:val="0"/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4F246A" w:rsidRPr="0097695E" w:rsidTr="004F246A">
        <w:tc>
          <w:tcPr>
            <w:tcW w:w="568" w:type="dxa"/>
            <w:shd w:val="clear" w:color="auto" w:fill="auto"/>
          </w:tcPr>
          <w:p w:rsidR="004F246A" w:rsidRPr="004F246A" w:rsidRDefault="004F246A" w:rsidP="004F246A">
            <w:pPr>
              <w:pStyle w:val="12"/>
              <w:spacing w:before="120"/>
              <w:ind w:left="-73" w:right="-62"/>
              <w:rPr>
                <w:rFonts w:ascii="Times New Roman" w:hAnsi="Times New Roman" w:cs="Times New Roman"/>
                <w:sz w:val="26"/>
                <w:szCs w:val="26"/>
              </w:rPr>
            </w:pPr>
            <w:r w:rsidRPr="004F246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222" w:type="dxa"/>
            <w:shd w:val="clear" w:color="auto" w:fill="auto"/>
          </w:tcPr>
          <w:p w:rsidR="004F246A" w:rsidRPr="004F246A" w:rsidRDefault="004F246A" w:rsidP="004F246A">
            <w:pPr>
              <w:widowControl w:val="0"/>
              <w:suppressAutoHyphens/>
              <w:snapToGrid w:val="0"/>
              <w:spacing w:before="120"/>
              <w:ind w:left="5" w:right="5"/>
              <w:rPr>
                <w:sz w:val="26"/>
                <w:szCs w:val="26"/>
              </w:rPr>
            </w:pPr>
            <w:r w:rsidRPr="004F246A">
              <w:rPr>
                <w:sz w:val="26"/>
                <w:szCs w:val="26"/>
              </w:rPr>
              <w:t>Перечень и сведения о площади образуемых земельных участков, в том числе возможные способы их образования</w:t>
            </w:r>
          </w:p>
        </w:tc>
        <w:tc>
          <w:tcPr>
            <w:tcW w:w="902" w:type="dxa"/>
            <w:shd w:val="clear" w:color="auto" w:fill="auto"/>
          </w:tcPr>
          <w:p w:rsidR="004F246A" w:rsidRPr="0097695E" w:rsidRDefault="004F246A" w:rsidP="004F246A">
            <w:pPr>
              <w:snapToGrid w:val="0"/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4F246A" w:rsidRPr="0097695E" w:rsidTr="004F246A">
        <w:tc>
          <w:tcPr>
            <w:tcW w:w="568" w:type="dxa"/>
            <w:shd w:val="clear" w:color="auto" w:fill="auto"/>
          </w:tcPr>
          <w:p w:rsidR="004F246A" w:rsidRPr="004F246A" w:rsidRDefault="004F246A" w:rsidP="004F246A">
            <w:pPr>
              <w:pStyle w:val="12"/>
              <w:spacing w:before="120"/>
              <w:ind w:left="-73" w:right="-62"/>
              <w:rPr>
                <w:rFonts w:ascii="Times New Roman" w:hAnsi="Times New Roman" w:cs="Times New Roman"/>
                <w:sz w:val="26"/>
                <w:szCs w:val="26"/>
              </w:rPr>
            </w:pPr>
            <w:r w:rsidRPr="004F246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222" w:type="dxa"/>
            <w:shd w:val="clear" w:color="auto" w:fill="auto"/>
          </w:tcPr>
          <w:p w:rsidR="004F246A" w:rsidRPr="004F246A" w:rsidRDefault="004F246A" w:rsidP="004F246A">
            <w:pPr>
              <w:widowControl w:val="0"/>
              <w:suppressAutoHyphens/>
              <w:snapToGrid w:val="0"/>
              <w:spacing w:before="120"/>
              <w:ind w:left="5" w:right="5"/>
              <w:rPr>
                <w:sz w:val="26"/>
                <w:szCs w:val="26"/>
              </w:rPr>
            </w:pPr>
            <w:r w:rsidRPr="004F246A">
              <w:rPr>
                <w:sz w:val="26"/>
                <w:szCs w:val="26"/>
              </w:rPr>
      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      </w:r>
          </w:p>
        </w:tc>
        <w:tc>
          <w:tcPr>
            <w:tcW w:w="902" w:type="dxa"/>
            <w:shd w:val="clear" w:color="auto" w:fill="auto"/>
          </w:tcPr>
          <w:p w:rsidR="004F246A" w:rsidRPr="0097695E" w:rsidRDefault="004F246A" w:rsidP="004F246A">
            <w:pPr>
              <w:snapToGrid w:val="0"/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4F246A" w:rsidRPr="0097695E" w:rsidTr="004F246A">
        <w:tc>
          <w:tcPr>
            <w:tcW w:w="568" w:type="dxa"/>
            <w:shd w:val="clear" w:color="auto" w:fill="auto"/>
          </w:tcPr>
          <w:p w:rsidR="004F246A" w:rsidRPr="004F246A" w:rsidRDefault="004F246A" w:rsidP="004F246A">
            <w:pPr>
              <w:pStyle w:val="12"/>
              <w:spacing w:before="120"/>
              <w:ind w:left="-73" w:right="-62"/>
              <w:rPr>
                <w:rFonts w:ascii="Times New Roman" w:hAnsi="Times New Roman" w:cs="Times New Roman"/>
                <w:sz w:val="26"/>
                <w:szCs w:val="26"/>
              </w:rPr>
            </w:pPr>
            <w:r w:rsidRPr="004F246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222" w:type="dxa"/>
            <w:shd w:val="clear" w:color="auto" w:fill="auto"/>
          </w:tcPr>
          <w:p w:rsidR="004F246A" w:rsidRPr="004F246A" w:rsidRDefault="004F246A" w:rsidP="004F246A">
            <w:pPr>
              <w:widowControl w:val="0"/>
              <w:suppressAutoHyphens/>
              <w:snapToGrid w:val="0"/>
              <w:spacing w:before="120"/>
              <w:ind w:left="5" w:right="5"/>
              <w:rPr>
                <w:sz w:val="26"/>
                <w:szCs w:val="26"/>
              </w:rPr>
            </w:pPr>
            <w:r w:rsidRPr="004F246A">
              <w:rPr>
                <w:sz w:val="26"/>
                <w:szCs w:val="26"/>
              </w:rPr>
              <w:t>Вид разрешенного использования образуемых земельных участков в соответствии с утвержденным градостроительным регламентом</w:t>
            </w:r>
          </w:p>
        </w:tc>
        <w:tc>
          <w:tcPr>
            <w:tcW w:w="902" w:type="dxa"/>
            <w:shd w:val="clear" w:color="auto" w:fill="auto"/>
          </w:tcPr>
          <w:p w:rsidR="004F246A" w:rsidRPr="0097695E" w:rsidRDefault="004F246A" w:rsidP="004F246A">
            <w:pPr>
              <w:snapToGrid w:val="0"/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4F246A" w:rsidRPr="0097695E" w:rsidTr="004F246A">
        <w:tc>
          <w:tcPr>
            <w:tcW w:w="568" w:type="dxa"/>
            <w:shd w:val="clear" w:color="auto" w:fill="auto"/>
          </w:tcPr>
          <w:p w:rsidR="004F246A" w:rsidRPr="004F246A" w:rsidRDefault="004F246A" w:rsidP="004F246A">
            <w:pPr>
              <w:pStyle w:val="12"/>
              <w:spacing w:before="120"/>
              <w:ind w:left="-73" w:right="-62"/>
              <w:rPr>
                <w:rFonts w:ascii="Times New Roman" w:hAnsi="Times New Roman" w:cs="Times New Roman"/>
                <w:sz w:val="26"/>
                <w:szCs w:val="26"/>
              </w:rPr>
            </w:pPr>
            <w:r w:rsidRPr="004F246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222" w:type="dxa"/>
            <w:shd w:val="clear" w:color="auto" w:fill="auto"/>
          </w:tcPr>
          <w:p w:rsidR="004F246A" w:rsidRPr="004F246A" w:rsidRDefault="004F246A" w:rsidP="004F246A">
            <w:pPr>
              <w:widowControl w:val="0"/>
              <w:suppressAutoHyphens/>
              <w:snapToGrid w:val="0"/>
              <w:spacing w:before="120"/>
              <w:ind w:left="5" w:right="5"/>
              <w:rPr>
                <w:sz w:val="26"/>
                <w:szCs w:val="26"/>
              </w:rPr>
            </w:pPr>
            <w:r w:rsidRPr="004F246A">
              <w:rPr>
                <w:sz w:val="26"/>
                <w:szCs w:val="26"/>
              </w:rPr>
      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      </w:r>
          </w:p>
        </w:tc>
        <w:tc>
          <w:tcPr>
            <w:tcW w:w="902" w:type="dxa"/>
            <w:shd w:val="clear" w:color="auto" w:fill="auto"/>
          </w:tcPr>
          <w:p w:rsidR="004F246A" w:rsidRPr="0097695E" w:rsidRDefault="004F246A" w:rsidP="004F246A">
            <w:pPr>
              <w:snapToGrid w:val="0"/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4F246A" w:rsidRPr="0097695E" w:rsidTr="004F246A">
        <w:tc>
          <w:tcPr>
            <w:tcW w:w="568" w:type="dxa"/>
            <w:shd w:val="clear" w:color="auto" w:fill="auto"/>
          </w:tcPr>
          <w:p w:rsidR="004F246A" w:rsidRPr="004F246A" w:rsidRDefault="004F246A" w:rsidP="004F246A">
            <w:pPr>
              <w:pStyle w:val="12"/>
              <w:spacing w:before="120"/>
              <w:ind w:left="-73" w:right="-62"/>
              <w:rPr>
                <w:rFonts w:ascii="Times New Roman" w:hAnsi="Times New Roman" w:cs="Times New Roman"/>
                <w:sz w:val="26"/>
                <w:szCs w:val="26"/>
              </w:rPr>
            </w:pPr>
            <w:r w:rsidRPr="004F246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222" w:type="dxa"/>
            <w:shd w:val="clear" w:color="auto" w:fill="auto"/>
          </w:tcPr>
          <w:p w:rsidR="004F246A" w:rsidRPr="004F246A" w:rsidRDefault="004F246A" w:rsidP="004F246A">
            <w:pPr>
              <w:widowControl w:val="0"/>
              <w:suppressAutoHyphens/>
              <w:snapToGrid w:val="0"/>
              <w:spacing w:before="120"/>
              <w:ind w:left="5" w:right="5"/>
              <w:rPr>
                <w:sz w:val="26"/>
                <w:szCs w:val="26"/>
              </w:rPr>
            </w:pPr>
            <w:r w:rsidRPr="004F246A">
              <w:rPr>
                <w:sz w:val="26"/>
                <w:szCs w:val="26"/>
              </w:rPr>
      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      </w:r>
          </w:p>
        </w:tc>
        <w:tc>
          <w:tcPr>
            <w:tcW w:w="902" w:type="dxa"/>
            <w:shd w:val="clear" w:color="auto" w:fill="auto"/>
          </w:tcPr>
          <w:p w:rsidR="004F246A" w:rsidRPr="004F246A" w:rsidRDefault="004F246A" w:rsidP="004F246A">
            <w:pPr>
              <w:snapToGrid w:val="0"/>
              <w:spacing w:before="120"/>
              <w:jc w:val="center"/>
              <w:rPr>
                <w:sz w:val="26"/>
                <w:szCs w:val="26"/>
              </w:rPr>
            </w:pPr>
            <w:r w:rsidRPr="004F246A">
              <w:rPr>
                <w:sz w:val="26"/>
                <w:szCs w:val="26"/>
              </w:rPr>
              <w:t>6</w:t>
            </w:r>
          </w:p>
        </w:tc>
      </w:tr>
      <w:tr w:rsidR="004F246A" w:rsidRPr="0097695E" w:rsidTr="004F246A">
        <w:tc>
          <w:tcPr>
            <w:tcW w:w="568" w:type="dxa"/>
            <w:shd w:val="clear" w:color="auto" w:fill="auto"/>
          </w:tcPr>
          <w:p w:rsidR="004F246A" w:rsidRPr="004F246A" w:rsidRDefault="004F246A" w:rsidP="004F246A">
            <w:pPr>
              <w:pStyle w:val="12"/>
              <w:spacing w:before="120"/>
              <w:ind w:left="-73" w:right="-62"/>
              <w:rPr>
                <w:rFonts w:ascii="Times New Roman" w:hAnsi="Times New Roman" w:cs="Times New Roman"/>
                <w:sz w:val="26"/>
                <w:szCs w:val="26"/>
              </w:rPr>
            </w:pPr>
            <w:r w:rsidRPr="004F246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222" w:type="dxa"/>
            <w:shd w:val="clear" w:color="auto" w:fill="auto"/>
          </w:tcPr>
          <w:p w:rsidR="004F246A" w:rsidRPr="004F246A" w:rsidRDefault="004F246A" w:rsidP="004F246A">
            <w:pPr>
              <w:widowControl w:val="0"/>
              <w:suppressAutoHyphens/>
              <w:snapToGrid w:val="0"/>
              <w:spacing w:before="120"/>
              <w:ind w:left="5" w:right="5"/>
              <w:rPr>
                <w:sz w:val="26"/>
                <w:szCs w:val="26"/>
              </w:rPr>
            </w:pPr>
            <w:r w:rsidRPr="004F246A">
              <w:rPr>
                <w:sz w:val="26"/>
                <w:szCs w:val="26"/>
              </w:rPr>
              <w:t>Сведения о границах образуемых земельных участков,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      </w:r>
          </w:p>
        </w:tc>
        <w:tc>
          <w:tcPr>
            <w:tcW w:w="902" w:type="dxa"/>
            <w:shd w:val="clear" w:color="auto" w:fill="auto"/>
          </w:tcPr>
          <w:p w:rsidR="004F246A" w:rsidRPr="0097695E" w:rsidRDefault="004F246A" w:rsidP="004F246A">
            <w:pPr>
              <w:snapToGrid w:val="0"/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4F246A" w:rsidRPr="00AA5155" w:rsidTr="004F246A">
        <w:tc>
          <w:tcPr>
            <w:tcW w:w="568" w:type="dxa"/>
            <w:shd w:val="clear" w:color="auto" w:fill="auto"/>
          </w:tcPr>
          <w:p w:rsidR="004F246A" w:rsidRPr="004F246A" w:rsidRDefault="004F246A" w:rsidP="004F246A">
            <w:pPr>
              <w:pStyle w:val="12"/>
              <w:spacing w:before="120"/>
              <w:ind w:left="-73" w:right="-6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22" w:type="dxa"/>
            <w:shd w:val="clear" w:color="auto" w:fill="auto"/>
          </w:tcPr>
          <w:p w:rsidR="004F246A" w:rsidRPr="00F411EC" w:rsidRDefault="004F246A" w:rsidP="004F246A">
            <w:pPr>
              <w:widowControl w:val="0"/>
              <w:suppressAutoHyphens/>
              <w:snapToGrid w:val="0"/>
              <w:spacing w:before="120"/>
              <w:ind w:left="5" w:right="5"/>
              <w:rPr>
                <w:b/>
                <w:sz w:val="26"/>
                <w:szCs w:val="26"/>
              </w:rPr>
            </w:pPr>
            <w:r w:rsidRPr="00F411EC">
              <w:rPr>
                <w:b/>
                <w:sz w:val="26"/>
                <w:szCs w:val="26"/>
              </w:rPr>
              <w:t>Приложения</w:t>
            </w:r>
          </w:p>
        </w:tc>
        <w:tc>
          <w:tcPr>
            <w:tcW w:w="902" w:type="dxa"/>
            <w:shd w:val="clear" w:color="auto" w:fill="auto"/>
          </w:tcPr>
          <w:p w:rsidR="004F246A" w:rsidRPr="00AA5155" w:rsidRDefault="004F246A" w:rsidP="004F246A">
            <w:pPr>
              <w:snapToGrid w:val="0"/>
              <w:spacing w:before="120"/>
              <w:jc w:val="center"/>
              <w:rPr>
                <w:sz w:val="26"/>
                <w:szCs w:val="26"/>
              </w:rPr>
            </w:pPr>
          </w:p>
        </w:tc>
      </w:tr>
      <w:tr w:rsidR="004F246A" w:rsidRPr="00AA5155" w:rsidTr="004F246A">
        <w:tc>
          <w:tcPr>
            <w:tcW w:w="568" w:type="dxa"/>
            <w:shd w:val="clear" w:color="auto" w:fill="auto"/>
          </w:tcPr>
          <w:p w:rsidR="004F246A" w:rsidRPr="004F246A" w:rsidRDefault="004F246A" w:rsidP="004F246A">
            <w:pPr>
              <w:pStyle w:val="12"/>
              <w:spacing w:before="120"/>
              <w:ind w:left="-73" w:right="-62"/>
              <w:rPr>
                <w:rFonts w:ascii="Times New Roman" w:hAnsi="Times New Roman" w:cs="Times New Roman"/>
                <w:sz w:val="26"/>
                <w:szCs w:val="26"/>
              </w:rPr>
            </w:pPr>
            <w:r w:rsidRPr="004F246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8222" w:type="dxa"/>
            <w:shd w:val="clear" w:color="auto" w:fill="auto"/>
          </w:tcPr>
          <w:p w:rsidR="004F246A" w:rsidRPr="004F246A" w:rsidRDefault="004F246A" w:rsidP="004F246A">
            <w:pPr>
              <w:widowControl w:val="0"/>
              <w:suppressAutoHyphens/>
              <w:snapToGrid w:val="0"/>
              <w:spacing w:before="120"/>
              <w:ind w:left="5" w:right="5"/>
              <w:rPr>
                <w:sz w:val="26"/>
                <w:szCs w:val="26"/>
              </w:rPr>
            </w:pPr>
            <w:r w:rsidRPr="004F246A">
              <w:rPr>
                <w:sz w:val="26"/>
                <w:szCs w:val="26"/>
              </w:rPr>
              <w:t>Задание на подготовку документации по планировке территории</w:t>
            </w:r>
          </w:p>
        </w:tc>
        <w:tc>
          <w:tcPr>
            <w:tcW w:w="902" w:type="dxa"/>
            <w:shd w:val="clear" w:color="auto" w:fill="auto"/>
          </w:tcPr>
          <w:p w:rsidR="004F246A" w:rsidRPr="00AA5155" w:rsidRDefault="004F246A" w:rsidP="00774ABE">
            <w:pPr>
              <w:snapToGrid w:val="0"/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774ABE">
              <w:rPr>
                <w:sz w:val="26"/>
                <w:szCs w:val="26"/>
              </w:rPr>
              <w:t>1</w:t>
            </w:r>
          </w:p>
        </w:tc>
      </w:tr>
      <w:tr w:rsidR="004F246A" w:rsidRPr="00AA5155" w:rsidTr="004F246A">
        <w:tc>
          <w:tcPr>
            <w:tcW w:w="568" w:type="dxa"/>
            <w:shd w:val="clear" w:color="auto" w:fill="auto"/>
          </w:tcPr>
          <w:p w:rsidR="004F246A" w:rsidRPr="004F246A" w:rsidRDefault="004F246A" w:rsidP="004F246A">
            <w:pPr>
              <w:pStyle w:val="12"/>
              <w:spacing w:before="120"/>
              <w:ind w:left="-73" w:right="-6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246A" w:rsidRPr="004F246A" w:rsidRDefault="004F246A" w:rsidP="004F246A">
            <w:pPr>
              <w:pStyle w:val="12"/>
              <w:spacing w:before="120"/>
              <w:ind w:left="-73" w:right="-6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246A" w:rsidRPr="004F246A" w:rsidRDefault="004F246A" w:rsidP="004F246A">
            <w:pPr>
              <w:pStyle w:val="12"/>
              <w:spacing w:before="120"/>
              <w:ind w:left="-73" w:right="-6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246A" w:rsidRPr="004F246A" w:rsidRDefault="004F246A" w:rsidP="004F246A">
            <w:pPr>
              <w:pStyle w:val="12"/>
              <w:spacing w:before="120"/>
              <w:ind w:left="-73" w:right="-6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22" w:type="dxa"/>
            <w:shd w:val="clear" w:color="auto" w:fill="auto"/>
          </w:tcPr>
          <w:p w:rsidR="004F246A" w:rsidRPr="004F246A" w:rsidRDefault="004F246A" w:rsidP="004F246A">
            <w:pPr>
              <w:widowControl w:val="0"/>
              <w:suppressAutoHyphens/>
              <w:snapToGrid w:val="0"/>
              <w:spacing w:before="120"/>
              <w:ind w:left="5" w:right="5"/>
              <w:rPr>
                <w:sz w:val="26"/>
                <w:szCs w:val="26"/>
              </w:rPr>
            </w:pPr>
            <w:r w:rsidRPr="004F246A">
              <w:rPr>
                <w:sz w:val="26"/>
                <w:szCs w:val="26"/>
              </w:rPr>
              <w:t>Таблица регистрации изменений</w:t>
            </w:r>
          </w:p>
        </w:tc>
        <w:tc>
          <w:tcPr>
            <w:tcW w:w="902" w:type="dxa"/>
            <w:shd w:val="clear" w:color="auto" w:fill="auto"/>
          </w:tcPr>
          <w:p w:rsidR="004F246A" w:rsidRPr="00AA5155" w:rsidRDefault="004F246A" w:rsidP="00774ABE">
            <w:pPr>
              <w:snapToGrid w:val="0"/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774ABE">
              <w:rPr>
                <w:sz w:val="26"/>
                <w:szCs w:val="26"/>
              </w:rPr>
              <w:t>3</w:t>
            </w:r>
          </w:p>
        </w:tc>
      </w:tr>
    </w:tbl>
    <w:p w:rsidR="00AD4CBA" w:rsidRDefault="00AD4CBA"/>
    <w:p w:rsidR="004F246A" w:rsidRDefault="004F246A"/>
    <w:p w:rsidR="004F246A" w:rsidRDefault="004F246A"/>
    <w:p w:rsidR="00AD4CBA" w:rsidRDefault="00AD4CBA"/>
    <w:p w:rsidR="004F246A" w:rsidRPr="00AA5155" w:rsidRDefault="004F246A" w:rsidP="004F246A">
      <w:pPr>
        <w:pStyle w:val="10"/>
      </w:pPr>
      <w:r w:rsidRPr="00AA5155">
        <w:t>1  Основание для проектирования</w:t>
      </w:r>
    </w:p>
    <w:p w:rsidR="004F246A" w:rsidRPr="00AA5155" w:rsidRDefault="004F246A" w:rsidP="004F246A">
      <w:pPr>
        <w:pStyle w:val="Standard"/>
        <w:spacing w:line="360" w:lineRule="auto"/>
        <w:ind w:firstLine="709"/>
        <w:jc w:val="both"/>
      </w:pPr>
      <w:r w:rsidRPr="00AA5155">
        <w:rPr>
          <w:sz w:val="26"/>
          <w:szCs w:val="26"/>
        </w:rPr>
        <w:t>Основанием для разработки проекта межевания являются:</w:t>
      </w:r>
    </w:p>
    <w:p w:rsidR="004F246A" w:rsidRPr="00AA5155" w:rsidRDefault="004F246A" w:rsidP="004F246A">
      <w:pPr>
        <w:numPr>
          <w:ilvl w:val="0"/>
          <w:numId w:val="39"/>
        </w:numPr>
        <w:tabs>
          <w:tab w:val="clear" w:pos="1077"/>
          <w:tab w:val="num" w:pos="0"/>
        </w:tabs>
        <w:ind w:left="1066" w:hanging="357"/>
        <w:jc w:val="both"/>
        <w:rPr>
          <w:sz w:val="26"/>
          <w:szCs w:val="26"/>
        </w:rPr>
      </w:pPr>
      <w:r w:rsidRPr="00AA5155">
        <w:rPr>
          <w:sz w:val="26"/>
          <w:szCs w:val="26"/>
        </w:rPr>
        <w:t>договор № 2825;</w:t>
      </w:r>
    </w:p>
    <w:p w:rsidR="004F246A" w:rsidRPr="00AA5155" w:rsidRDefault="004F246A" w:rsidP="004F246A">
      <w:pPr>
        <w:numPr>
          <w:ilvl w:val="0"/>
          <w:numId w:val="39"/>
        </w:numPr>
        <w:spacing w:before="120"/>
        <w:jc w:val="both"/>
        <w:rPr>
          <w:sz w:val="26"/>
          <w:szCs w:val="26"/>
        </w:rPr>
      </w:pPr>
      <w:r w:rsidRPr="00AA5155">
        <w:rPr>
          <w:sz w:val="26"/>
          <w:szCs w:val="26"/>
        </w:rPr>
        <w:t>проект планировки территории.</w:t>
      </w:r>
    </w:p>
    <w:p w:rsidR="004F246A" w:rsidRDefault="004F246A" w:rsidP="004F246A">
      <w:pPr>
        <w:ind w:left="709"/>
        <w:jc w:val="both"/>
        <w:rPr>
          <w:color w:val="FF0000"/>
          <w:sz w:val="26"/>
          <w:szCs w:val="26"/>
        </w:rPr>
      </w:pPr>
    </w:p>
    <w:p w:rsidR="004F246A" w:rsidRPr="00BA39E9" w:rsidRDefault="004F246A" w:rsidP="004F246A">
      <w:pPr>
        <w:ind w:left="709"/>
        <w:jc w:val="both"/>
        <w:rPr>
          <w:color w:val="FF0000"/>
          <w:sz w:val="26"/>
          <w:szCs w:val="26"/>
        </w:rPr>
      </w:pPr>
    </w:p>
    <w:p w:rsidR="004F246A" w:rsidRPr="00AA5155" w:rsidRDefault="004F246A" w:rsidP="004F246A">
      <w:pPr>
        <w:pStyle w:val="10"/>
      </w:pPr>
      <w:r w:rsidRPr="00AA5155">
        <w:t>2  Исходные данные для подготовки проектной документации</w:t>
      </w:r>
    </w:p>
    <w:p w:rsidR="004F246A" w:rsidRPr="00AA5155" w:rsidRDefault="004F246A" w:rsidP="004F246A">
      <w:pPr>
        <w:pStyle w:val="Standard"/>
        <w:spacing w:line="360" w:lineRule="auto"/>
        <w:ind w:firstLine="709"/>
        <w:jc w:val="both"/>
      </w:pPr>
      <w:r w:rsidRPr="00AA5155">
        <w:rPr>
          <w:sz w:val="26"/>
          <w:szCs w:val="26"/>
        </w:rPr>
        <w:t xml:space="preserve"> В качестве исходных данных для разработки проекта межевания были использованы:</w:t>
      </w:r>
    </w:p>
    <w:p w:rsidR="004F246A" w:rsidRPr="00AA5155" w:rsidRDefault="004F246A" w:rsidP="004F246A">
      <w:pPr>
        <w:numPr>
          <w:ilvl w:val="0"/>
          <w:numId w:val="39"/>
        </w:numPr>
        <w:jc w:val="both"/>
        <w:rPr>
          <w:sz w:val="26"/>
          <w:szCs w:val="26"/>
        </w:rPr>
      </w:pPr>
      <w:r w:rsidRPr="00AA5155">
        <w:rPr>
          <w:sz w:val="26"/>
          <w:szCs w:val="26"/>
        </w:rPr>
        <w:t>задание на подготовку документации по планировке территории;</w:t>
      </w:r>
    </w:p>
    <w:p w:rsidR="004F246A" w:rsidRDefault="004F246A" w:rsidP="004F246A">
      <w:pPr>
        <w:numPr>
          <w:ilvl w:val="0"/>
          <w:numId w:val="39"/>
        </w:numPr>
        <w:spacing w:before="120"/>
        <w:jc w:val="both"/>
        <w:rPr>
          <w:sz w:val="26"/>
          <w:szCs w:val="26"/>
        </w:rPr>
      </w:pPr>
      <w:r w:rsidRPr="00066013">
        <w:rPr>
          <w:sz w:val="26"/>
          <w:szCs w:val="26"/>
        </w:rPr>
        <w:t>топографический план, предоставленный Заказчиком;</w:t>
      </w:r>
    </w:p>
    <w:p w:rsidR="004F246A" w:rsidRPr="00066013" w:rsidRDefault="004F246A" w:rsidP="004F246A">
      <w:pPr>
        <w:numPr>
          <w:ilvl w:val="0"/>
          <w:numId w:val="39"/>
        </w:numPr>
        <w:spacing w:before="120"/>
        <w:jc w:val="both"/>
        <w:rPr>
          <w:sz w:val="26"/>
          <w:szCs w:val="26"/>
        </w:rPr>
      </w:pPr>
      <w:r w:rsidRPr="00540BFC">
        <w:rPr>
          <w:sz w:val="26"/>
          <w:szCs w:val="26"/>
        </w:rPr>
        <w:t>внесение изменений в генеральный план и правила землепользования и з</w:t>
      </w:r>
      <w:r w:rsidRPr="00540BFC">
        <w:rPr>
          <w:sz w:val="26"/>
          <w:szCs w:val="26"/>
        </w:rPr>
        <w:t>а</w:t>
      </w:r>
      <w:r w:rsidRPr="00540BFC">
        <w:rPr>
          <w:sz w:val="26"/>
          <w:szCs w:val="26"/>
        </w:rPr>
        <w:t>стройки Златоустовского городского округа, утвержденные решением С</w:t>
      </w:r>
      <w:r w:rsidRPr="00540BFC">
        <w:rPr>
          <w:sz w:val="26"/>
          <w:szCs w:val="26"/>
        </w:rPr>
        <w:t>о</w:t>
      </w:r>
      <w:r w:rsidRPr="00540BFC">
        <w:rPr>
          <w:sz w:val="26"/>
          <w:szCs w:val="26"/>
        </w:rPr>
        <w:t>вета депутатов Златоустовского городского округа № 33-ЗГО от  01.06.2022 г.;</w:t>
      </w:r>
    </w:p>
    <w:p w:rsidR="004F246A" w:rsidRPr="00540BFC" w:rsidRDefault="004F246A" w:rsidP="004F246A">
      <w:pPr>
        <w:numPr>
          <w:ilvl w:val="0"/>
          <w:numId w:val="39"/>
        </w:numPr>
        <w:tabs>
          <w:tab w:val="clear" w:pos="1077"/>
          <w:tab w:val="num" w:pos="0"/>
        </w:tabs>
        <w:spacing w:before="120"/>
        <w:ind w:left="1106"/>
        <w:jc w:val="both"/>
      </w:pPr>
      <w:r w:rsidRPr="00540BFC">
        <w:rPr>
          <w:sz w:val="26"/>
          <w:szCs w:val="26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 кадастровый квартал 74:25:0308101.</w:t>
      </w:r>
    </w:p>
    <w:p w:rsidR="004F246A" w:rsidRPr="006909FB" w:rsidRDefault="004F246A" w:rsidP="004F246A">
      <w:pPr>
        <w:pStyle w:val="Standard"/>
        <w:spacing w:line="360" w:lineRule="auto"/>
        <w:jc w:val="both"/>
        <w:rPr>
          <w:sz w:val="26"/>
          <w:szCs w:val="26"/>
        </w:rPr>
      </w:pPr>
    </w:p>
    <w:p w:rsidR="004F246A" w:rsidRPr="0097695E" w:rsidRDefault="004F246A" w:rsidP="004F246A">
      <w:pPr>
        <w:pStyle w:val="10"/>
      </w:pPr>
      <w:r w:rsidRPr="0097695E">
        <w:t>3 Общие данные</w:t>
      </w:r>
    </w:p>
    <w:p w:rsidR="004F246A" w:rsidRPr="0097695E" w:rsidRDefault="004F246A" w:rsidP="004F246A">
      <w:pPr>
        <w:pStyle w:val="Standard"/>
        <w:spacing w:line="360" w:lineRule="auto"/>
        <w:ind w:firstLine="709"/>
        <w:jc w:val="both"/>
      </w:pPr>
      <w:r w:rsidRPr="0097695E">
        <w:rPr>
          <w:sz w:val="26"/>
          <w:szCs w:val="26"/>
        </w:rPr>
        <w:t>Настоящая документация – проект межевания выполняется на основании                ст. 43 Градостроительного кодекса РФ (ГрК РФ).</w:t>
      </w:r>
    </w:p>
    <w:p w:rsidR="004F246A" w:rsidRPr="0097695E" w:rsidRDefault="004F246A" w:rsidP="004F246A">
      <w:pPr>
        <w:pStyle w:val="Standard"/>
        <w:spacing w:line="360" w:lineRule="auto"/>
        <w:ind w:firstLine="709"/>
        <w:jc w:val="both"/>
        <w:rPr>
          <w:spacing w:val="-6"/>
          <w:kern w:val="26"/>
        </w:rPr>
      </w:pPr>
      <w:r w:rsidRPr="0097695E">
        <w:rPr>
          <w:spacing w:val="-6"/>
          <w:kern w:val="26"/>
          <w:sz w:val="26"/>
          <w:szCs w:val="26"/>
        </w:rPr>
        <w:t>Подготовка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в границах, определенных правилами землепользования и застройки территориальной зоны и (или) границах, установленных схемой территориального планирования муниципального района, генеральным планом поселения, городского округа,  функциональной зоны, территории, в отношении которой предусматривается осуществление деятельности по ее комплексному и устойчивому развитию.</w:t>
      </w:r>
    </w:p>
    <w:p w:rsidR="004F246A" w:rsidRPr="0097695E" w:rsidRDefault="004F246A" w:rsidP="004F246A">
      <w:pPr>
        <w:pStyle w:val="Standard"/>
        <w:spacing w:line="360" w:lineRule="auto"/>
        <w:ind w:firstLine="709"/>
        <w:jc w:val="both"/>
      </w:pPr>
      <w:r w:rsidRPr="0097695E">
        <w:rPr>
          <w:sz w:val="26"/>
          <w:szCs w:val="26"/>
        </w:rPr>
        <w:t>Подготовка проекта межевания территории осуществляется для определения местоположения границ образуемых и изменяемых земельных участков</w:t>
      </w:r>
      <w:r w:rsidRPr="0097695E">
        <w:rPr>
          <w:sz w:val="25"/>
        </w:rPr>
        <w:t>.</w:t>
      </w:r>
    </w:p>
    <w:p w:rsidR="004F246A" w:rsidRPr="0097695E" w:rsidRDefault="004F246A" w:rsidP="004F246A">
      <w:pPr>
        <w:pStyle w:val="Standard"/>
        <w:spacing w:line="360" w:lineRule="auto"/>
        <w:ind w:firstLine="709"/>
        <w:jc w:val="both"/>
        <w:rPr>
          <w:spacing w:val="-6"/>
          <w:kern w:val="26"/>
          <w:sz w:val="26"/>
          <w:szCs w:val="26"/>
        </w:rPr>
      </w:pPr>
      <w:r w:rsidRPr="0097695E">
        <w:rPr>
          <w:spacing w:val="-6"/>
          <w:kern w:val="26"/>
          <w:sz w:val="26"/>
          <w:szCs w:val="26"/>
        </w:rPr>
        <w:t xml:space="preserve">Проектируемая территория </w:t>
      </w:r>
      <w:r w:rsidRPr="00E16D90">
        <w:rPr>
          <w:spacing w:val="-6"/>
          <w:kern w:val="26"/>
          <w:sz w:val="26"/>
          <w:szCs w:val="26"/>
        </w:rPr>
        <w:t>площадью 12,6 га</w:t>
      </w:r>
      <w:r w:rsidRPr="0097695E">
        <w:rPr>
          <w:spacing w:val="-6"/>
          <w:kern w:val="26"/>
          <w:sz w:val="26"/>
          <w:szCs w:val="26"/>
        </w:rPr>
        <w:t xml:space="preserve"> расположена в кадастровом квартале 74:</w:t>
      </w:r>
      <w:r>
        <w:rPr>
          <w:spacing w:val="-6"/>
          <w:kern w:val="26"/>
          <w:sz w:val="26"/>
          <w:szCs w:val="26"/>
        </w:rPr>
        <w:t>25</w:t>
      </w:r>
      <w:r w:rsidRPr="0097695E">
        <w:rPr>
          <w:spacing w:val="-6"/>
          <w:kern w:val="26"/>
          <w:sz w:val="26"/>
          <w:szCs w:val="26"/>
        </w:rPr>
        <w:t>:</w:t>
      </w:r>
      <w:r>
        <w:rPr>
          <w:spacing w:val="-6"/>
          <w:kern w:val="26"/>
          <w:sz w:val="26"/>
          <w:szCs w:val="26"/>
        </w:rPr>
        <w:t>0308101</w:t>
      </w:r>
      <w:r w:rsidRPr="0097695E">
        <w:rPr>
          <w:spacing w:val="-6"/>
          <w:kern w:val="26"/>
          <w:sz w:val="26"/>
          <w:szCs w:val="26"/>
        </w:rPr>
        <w:t xml:space="preserve"> по адресу: Челябинская область, г. </w:t>
      </w:r>
      <w:r>
        <w:rPr>
          <w:spacing w:val="-6"/>
          <w:kern w:val="26"/>
          <w:sz w:val="26"/>
          <w:szCs w:val="26"/>
        </w:rPr>
        <w:t>Златоуст</w:t>
      </w:r>
      <w:r w:rsidRPr="0097695E">
        <w:rPr>
          <w:spacing w:val="-6"/>
          <w:kern w:val="26"/>
          <w:sz w:val="26"/>
          <w:szCs w:val="26"/>
        </w:rPr>
        <w:t xml:space="preserve">. Граница территории, в отношении которой разрабатывается проект межевания, совпадает с границей территории, в отношении которой разработан проект планировкив границах </w:t>
      </w:r>
      <w:r w:rsidRPr="00403149">
        <w:rPr>
          <w:spacing w:val="-6"/>
          <w:kern w:val="26"/>
          <w:sz w:val="26"/>
          <w:szCs w:val="26"/>
        </w:rPr>
        <w:t>земельн</w:t>
      </w:r>
      <w:r>
        <w:rPr>
          <w:spacing w:val="-6"/>
          <w:kern w:val="26"/>
          <w:sz w:val="26"/>
          <w:szCs w:val="26"/>
        </w:rPr>
        <w:t>ых</w:t>
      </w:r>
      <w:r w:rsidRPr="00403149">
        <w:rPr>
          <w:spacing w:val="-6"/>
          <w:kern w:val="26"/>
          <w:sz w:val="26"/>
          <w:szCs w:val="26"/>
        </w:rPr>
        <w:t xml:space="preserve"> участк</w:t>
      </w:r>
      <w:r>
        <w:rPr>
          <w:spacing w:val="-6"/>
          <w:kern w:val="26"/>
          <w:sz w:val="26"/>
          <w:szCs w:val="26"/>
        </w:rPr>
        <w:t>ов</w:t>
      </w:r>
      <w:r w:rsidRPr="00403149">
        <w:rPr>
          <w:spacing w:val="-6"/>
          <w:kern w:val="26"/>
          <w:sz w:val="26"/>
          <w:szCs w:val="26"/>
        </w:rPr>
        <w:t xml:space="preserve"> с кадастровым</w:t>
      </w:r>
      <w:r>
        <w:rPr>
          <w:spacing w:val="-6"/>
          <w:kern w:val="26"/>
          <w:sz w:val="26"/>
          <w:szCs w:val="26"/>
        </w:rPr>
        <w:t>и</w:t>
      </w:r>
      <w:r w:rsidRPr="00403149">
        <w:rPr>
          <w:spacing w:val="-6"/>
          <w:kern w:val="26"/>
          <w:sz w:val="26"/>
          <w:szCs w:val="26"/>
        </w:rPr>
        <w:t xml:space="preserve"> номер</w:t>
      </w:r>
      <w:r>
        <w:rPr>
          <w:spacing w:val="-6"/>
          <w:kern w:val="26"/>
          <w:sz w:val="26"/>
          <w:szCs w:val="26"/>
        </w:rPr>
        <w:t>ами</w:t>
      </w:r>
      <w:r w:rsidRPr="00403149">
        <w:rPr>
          <w:spacing w:val="-6"/>
          <w:kern w:val="26"/>
          <w:sz w:val="26"/>
          <w:szCs w:val="26"/>
        </w:rPr>
        <w:t xml:space="preserve"> 74:25:0308101:17</w:t>
      </w:r>
      <w:r>
        <w:rPr>
          <w:spacing w:val="-6"/>
          <w:kern w:val="26"/>
          <w:sz w:val="26"/>
          <w:szCs w:val="26"/>
        </w:rPr>
        <w:t xml:space="preserve">0, </w:t>
      </w:r>
      <w:r w:rsidRPr="00294106">
        <w:rPr>
          <w:spacing w:val="-6"/>
          <w:kern w:val="26"/>
          <w:sz w:val="26"/>
          <w:szCs w:val="26"/>
        </w:rPr>
        <w:t>74:25:0308101:17</w:t>
      </w:r>
      <w:r>
        <w:rPr>
          <w:spacing w:val="-6"/>
          <w:kern w:val="26"/>
          <w:sz w:val="26"/>
          <w:szCs w:val="26"/>
        </w:rPr>
        <w:t xml:space="preserve">2, </w:t>
      </w:r>
      <w:r w:rsidRPr="00294106">
        <w:rPr>
          <w:spacing w:val="-6"/>
          <w:kern w:val="26"/>
          <w:sz w:val="26"/>
          <w:szCs w:val="26"/>
        </w:rPr>
        <w:t xml:space="preserve">74:25:0308101:152, 74:25:0308101:179, 74:25:0308101:499, 74:25:0308101:22, 74:25:0308101:30, 74:25:0308101:168, 74:25:0308101:173, 74:25:0308101:75, 74:25:0308101:9, 74:25:0308101:31, 74:25:0308101:145, 74:25:0308101:169, 74:25:0308101:498, 74:25:0308101:503, 74:25:0308101:7, 74:25:0308101:83, 74:25:0308101:177, 74:25:0308101:32, 74:25:0308101:179, 74:25:0308101:14 </w:t>
      </w:r>
      <w:r w:rsidRPr="0097695E">
        <w:rPr>
          <w:spacing w:val="-6"/>
          <w:kern w:val="26"/>
          <w:sz w:val="26"/>
          <w:szCs w:val="26"/>
        </w:rPr>
        <w:t xml:space="preserve"> и </w:t>
      </w:r>
      <w:r w:rsidR="00703099" w:rsidRPr="00703099">
        <w:rPr>
          <w:spacing w:val="-6"/>
          <w:kern w:val="26"/>
          <w:sz w:val="26"/>
          <w:szCs w:val="26"/>
        </w:rPr>
        <w:t>земель, находящихся в государственной или муниципальной собственности или государственная собственность на которые не разграничена</w:t>
      </w:r>
      <w:r>
        <w:rPr>
          <w:spacing w:val="-6"/>
          <w:kern w:val="26"/>
          <w:sz w:val="26"/>
          <w:szCs w:val="26"/>
        </w:rPr>
        <w:t>.</w:t>
      </w:r>
    </w:p>
    <w:p w:rsidR="004F246A" w:rsidRPr="00BA39E9" w:rsidRDefault="004F246A" w:rsidP="004F246A">
      <w:pPr>
        <w:pStyle w:val="Standard"/>
        <w:spacing w:line="360" w:lineRule="auto"/>
        <w:ind w:firstLine="709"/>
        <w:jc w:val="both"/>
        <w:rPr>
          <w:color w:val="FF0000"/>
          <w:sz w:val="26"/>
          <w:szCs w:val="26"/>
        </w:rPr>
      </w:pPr>
      <w:r w:rsidRPr="00ED5FAD">
        <w:rPr>
          <w:sz w:val="26"/>
          <w:szCs w:val="26"/>
        </w:rPr>
        <w:t xml:space="preserve">На момент проектирования территория представляет собой частично застроенную территорию, расположенную в центральной части города Златоуст на правом берегу реки Ай, в </w:t>
      </w:r>
      <w:r>
        <w:rPr>
          <w:sz w:val="26"/>
          <w:szCs w:val="26"/>
        </w:rPr>
        <w:t>зоне промышленной</w:t>
      </w:r>
      <w:r w:rsidRPr="00ED5FAD">
        <w:rPr>
          <w:sz w:val="26"/>
          <w:szCs w:val="26"/>
        </w:rPr>
        <w:t xml:space="preserve"> застройки.</w:t>
      </w:r>
      <w:r w:rsidRPr="001D266A">
        <w:rPr>
          <w:sz w:val="26"/>
          <w:szCs w:val="26"/>
        </w:rPr>
        <w:t xml:space="preserve"> Территория ограничена с севера и  запада – </w:t>
      </w:r>
      <w:r>
        <w:rPr>
          <w:sz w:val="26"/>
          <w:szCs w:val="26"/>
        </w:rPr>
        <w:t>западной о</w:t>
      </w:r>
      <w:r w:rsidRPr="001D266A">
        <w:rPr>
          <w:sz w:val="26"/>
          <w:szCs w:val="26"/>
        </w:rPr>
        <w:t xml:space="preserve">бъездной дорогой, с востока – </w:t>
      </w:r>
      <w:r>
        <w:rPr>
          <w:sz w:val="26"/>
          <w:szCs w:val="26"/>
        </w:rPr>
        <w:t>улицей Шоссейной</w:t>
      </w:r>
      <w:r w:rsidRPr="001D266A">
        <w:rPr>
          <w:sz w:val="26"/>
          <w:szCs w:val="26"/>
        </w:rPr>
        <w:t>, с юга – территорией гаражных боксов.</w:t>
      </w:r>
    </w:p>
    <w:p w:rsidR="004F246A" w:rsidRDefault="004F246A" w:rsidP="004F246A">
      <w:pPr>
        <w:pStyle w:val="Standard"/>
        <w:spacing w:line="360" w:lineRule="auto"/>
        <w:ind w:firstLine="709"/>
        <w:jc w:val="both"/>
        <w:rPr>
          <w:sz w:val="26"/>
          <w:szCs w:val="26"/>
        </w:rPr>
      </w:pPr>
      <w:r w:rsidRPr="0097695E">
        <w:rPr>
          <w:sz w:val="26"/>
          <w:szCs w:val="26"/>
        </w:rPr>
        <w:t>В данном проекте межевания предусмотрено перераспределение земельн</w:t>
      </w:r>
      <w:r>
        <w:rPr>
          <w:sz w:val="26"/>
          <w:szCs w:val="26"/>
        </w:rPr>
        <w:t>ого</w:t>
      </w:r>
      <w:r w:rsidRPr="0097695E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97695E">
        <w:rPr>
          <w:sz w:val="26"/>
          <w:szCs w:val="26"/>
        </w:rPr>
        <w:t xml:space="preserve"> с кадастровым номер</w:t>
      </w:r>
      <w:r>
        <w:rPr>
          <w:sz w:val="26"/>
          <w:szCs w:val="26"/>
        </w:rPr>
        <w:t>ом</w:t>
      </w:r>
      <w:r w:rsidRPr="00BA39E9">
        <w:rPr>
          <w:sz w:val="26"/>
          <w:szCs w:val="26"/>
        </w:rPr>
        <w:t>74:25:0308101</w:t>
      </w:r>
      <w:r>
        <w:rPr>
          <w:sz w:val="26"/>
          <w:szCs w:val="26"/>
        </w:rPr>
        <w:t>:170</w:t>
      </w:r>
      <w:r w:rsidRPr="0097695E">
        <w:rPr>
          <w:sz w:val="26"/>
          <w:szCs w:val="26"/>
        </w:rPr>
        <w:t xml:space="preserve">и </w:t>
      </w:r>
      <w:r w:rsidR="009229BF" w:rsidRPr="009229BF">
        <w:rPr>
          <w:sz w:val="26"/>
          <w:szCs w:val="26"/>
        </w:rPr>
        <w:t>земель, находящихся в государственной или муниципальной собственности или государственная собственность на которые не разграничена</w:t>
      </w:r>
      <w:r w:rsidRPr="0097695E">
        <w:rPr>
          <w:sz w:val="26"/>
          <w:szCs w:val="26"/>
        </w:rPr>
        <w:t xml:space="preserve">. </w:t>
      </w:r>
      <w:r>
        <w:rPr>
          <w:sz w:val="26"/>
          <w:szCs w:val="26"/>
        </w:rPr>
        <w:t>Площадиив</w:t>
      </w:r>
      <w:r w:rsidRPr="0035280A">
        <w:rPr>
          <w:sz w:val="26"/>
          <w:szCs w:val="26"/>
        </w:rPr>
        <w:t>ид</w:t>
      </w:r>
      <w:r>
        <w:rPr>
          <w:sz w:val="26"/>
          <w:szCs w:val="26"/>
        </w:rPr>
        <w:t>ы</w:t>
      </w:r>
      <w:r w:rsidRPr="0035280A">
        <w:rPr>
          <w:sz w:val="26"/>
          <w:szCs w:val="26"/>
        </w:rPr>
        <w:t xml:space="preserve"> разрешенного использования</w:t>
      </w:r>
      <w:r>
        <w:rPr>
          <w:sz w:val="26"/>
          <w:szCs w:val="26"/>
        </w:rPr>
        <w:t xml:space="preserve"> земельных участков с кадастровыми номерами </w:t>
      </w:r>
      <w:r w:rsidRPr="0035280A">
        <w:rPr>
          <w:sz w:val="26"/>
          <w:szCs w:val="26"/>
        </w:rPr>
        <w:t>74:25:0308101:17</w:t>
      </w:r>
      <w:r>
        <w:rPr>
          <w:sz w:val="26"/>
          <w:szCs w:val="26"/>
        </w:rPr>
        <w:t>2</w:t>
      </w:r>
      <w:r w:rsidRPr="0035280A">
        <w:rPr>
          <w:sz w:val="26"/>
          <w:szCs w:val="26"/>
        </w:rPr>
        <w:t xml:space="preserve">, </w:t>
      </w:r>
      <w:r w:rsidRPr="00294106">
        <w:rPr>
          <w:sz w:val="26"/>
          <w:szCs w:val="26"/>
        </w:rPr>
        <w:t>74:25:0308101:152, 74:25:0308101:179, 74:25:0308101:499, 74:25:0308101:22, 74:25:0308101:30, 74:25:0308101:168, 74:25:0308101:173, 74:25:0308101:75, 74:25:0308101:9, 74:25:0308101:31, 74:25:0308101:145, 74:25:0308101:169, 74:25:0308101:498, 74:25:0308101:503, 74:25:0308101:7, 74:25:0308101:83, 74:25:0308101:177, 74:25:0308101:32, 74:25:0308101:179, 74:25:0308101:14</w:t>
      </w:r>
      <w:r>
        <w:rPr>
          <w:sz w:val="26"/>
          <w:szCs w:val="26"/>
        </w:rPr>
        <w:t xml:space="preserve"> не изменяются.</w:t>
      </w:r>
      <w:r w:rsidRPr="0097695E">
        <w:rPr>
          <w:sz w:val="26"/>
          <w:szCs w:val="26"/>
        </w:rPr>
        <w:t xml:space="preserve">Земельные участки расположены в одном кадастровом квартале </w:t>
      </w:r>
      <w:r>
        <w:rPr>
          <w:sz w:val="26"/>
          <w:szCs w:val="26"/>
        </w:rPr>
        <w:t>Златоустовского городского округа</w:t>
      </w:r>
      <w:r w:rsidRPr="0097695E">
        <w:rPr>
          <w:sz w:val="26"/>
          <w:szCs w:val="26"/>
        </w:rPr>
        <w:t xml:space="preserve"> и имеют общие границы. </w:t>
      </w:r>
    </w:p>
    <w:p w:rsidR="004F246A" w:rsidRPr="00205E1D" w:rsidRDefault="004F246A" w:rsidP="004F246A">
      <w:pPr>
        <w:pStyle w:val="Standard"/>
        <w:spacing w:line="360" w:lineRule="auto"/>
        <w:ind w:firstLine="709"/>
        <w:jc w:val="both"/>
        <w:rPr>
          <w:sz w:val="26"/>
          <w:szCs w:val="26"/>
        </w:rPr>
      </w:pPr>
    </w:p>
    <w:p w:rsidR="004F246A" w:rsidRPr="00205E1D" w:rsidRDefault="004F246A" w:rsidP="004F246A">
      <w:pPr>
        <w:pStyle w:val="10"/>
      </w:pPr>
      <w:r w:rsidRPr="00205E1D">
        <w:t>4  Перечень и сведения о площади образуемых земельных участков, в том числе возможные способы их образования</w:t>
      </w:r>
    </w:p>
    <w:p w:rsidR="004F246A" w:rsidRPr="001D266A" w:rsidRDefault="004F246A" w:rsidP="009229BF">
      <w:pPr>
        <w:suppressAutoHyphens/>
        <w:spacing w:line="320" w:lineRule="exact"/>
        <w:ind w:firstLine="709"/>
        <w:jc w:val="both"/>
        <w:textAlignment w:val="baseline"/>
        <w:rPr>
          <w:rFonts w:eastAsia="SimSun"/>
          <w:color w:val="FF0000"/>
          <w:spacing w:val="-6"/>
          <w:kern w:val="2"/>
          <w:sz w:val="26"/>
          <w:szCs w:val="26"/>
          <w:lang w:eastAsia="zh-CN" w:bidi="hi-IN"/>
        </w:rPr>
      </w:pPr>
      <w:r w:rsidRPr="00205E1D">
        <w:rPr>
          <w:sz w:val="26"/>
          <w:szCs w:val="26"/>
        </w:rPr>
        <w:t>Площадь земельного участка с кадастровым номером 74:25:0308101:17</w:t>
      </w:r>
      <w:r>
        <w:rPr>
          <w:sz w:val="26"/>
          <w:szCs w:val="26"/>
        </w:rPr>
        <w:t>0</w:t>
      </w:r>
      <w:r w:rsidRPr="00205E1D">
        <w:rPr>
          <w:spacing w:val="-6"/>
          <w:sz w:val="26"/>
          <w:szCs w:val="26"/>
        </w:rPr>
        <w:t xml:space="preserve"> – </w:t>
      </w:r>
      <w:r>
        <w:rPr>
          <w:spacing w:val="-6"/>
          <w:sz w:val="26"/>
          <w:szCs w:val="26"/>
        </w:rPr>
        <w:t xml:space="preserve"> 2162 </w:t>
      </w:r>
      <w:r w:rsidRPr="00205E1D">
        <w:rPr>
          <w:spacing w:val="-6"/>
          <w:sz w:val="26"/>
          <w:szCs w:val="26"/>
        </w:rPr>
        <w:t>м</w:t>
      </w:r>
      <w:r w:rsidRPr="00205E1D">
        <w:rPr>
          <w:spacing w:val="-6"/>
          <w:sz w:val="26"/>
          <w:szCs w:val="26"/>
          <w:vertAlign w:val="superscript"/>
        </w:rPr>
        <w:t>2</w:t>
      </w:r>
      <w:r w:rsidRPr="00205E1D">
        <w:rPr>
          <w:rFonts w:eastAsia="SimSun"/>
          <w:spacing w:val="-6"/>
          <w:kern w:val="2"/>
          <w:sz w:val="26"/>
          <w:szCs w:val="26"/>
          <w:lang w:eastAsia="zh-CN" w:bidi="hi-IN"/>
        </w:rPr>
        <w:t xml:space="preserve">, </w:t>
      </w:r>
      <w:r w:rsidRPr="00205E1D">
        <w:rPr>
          <w:kern w:val="1"/>
          <w:sz w:val="26"/>
          <w:szCs w:val="26"/>
          <w:lang w:eastAsia="zh-CN"/>
        </w:rPr>
        <w:t xml:space="preserve">площадь </w:t>
      </w:r>
      <w:r w:rsidR="009229BF" w:rsidRPr="009229BF">
        <w:rPr>
          <w:kern w:val="1"/>
          <w:sz w:val="26"/>
          <w:szCs w:val="26"/>
          <w:lang w:eastAsia="zh-CN"/>
        </w:rPr>
        <w:t>земель, находящихся в государственной или муниципальной собственности или государственная собственность на которые не разграничена</w:t>
      </w:r>
      <w:r w:rsidRPr="005552F8">
        <w:rPr>
          <w:spacing w:val="-6"/>
          <w:sz w:val="26"/>
          <w:szCs w:val="26"/>
        </w:rPr>
        <w:t>–</w:t>
      </w:r>
      <w:r>
        <w:rPr>
          <w:spacing w:val="-6"/>
          <w:sz w:val="26"/>
          <w:szCs w:val="26"/>
        </w:rPr>
        <w:t>4929,34</w:t>
      </w:r>
      <w:r w:rsidRPr="005552F8">
        <w:rPr>
          <w:spacing w:val="-6"/>
          <w:sz w:val="26"/>
          <w:szCs w:val="26"/>
        </w:rPr>
        <w:t xml:space="preserve"> м</w:t>
      </w:r>
      <w:r w:rsidRPr="005552F8">
        <w:rPr>
          <w:spacing w:val="-6"/>
          <w:sz w:val="26"/>
          <w:szCs w:val="26"/>
          <w:vertAlign w:val="superscript"/>
        </w:rPr>
        <w:t>2</w:t>
      </w:r>
      <w:r w:rsidRPr="005552F8">
        <w:rPr>
          <w:spacing w:val="-6"/>
          <w:sz w:val="26"/>
          <w:szCs w:val="26"/>
        </w:rPr>
        <w:t>. Образуемый земельный участок (ЗУ1) формируется путем перераспределения земельного участка с кадастровым номером 74:25:0308101:17</w:t>
      </w:r>
      <w:r>
        <w:rPr>
          <w:spacing w:val="-6"/>
          <w:sz w:val="26"/>
          <w:szCs w:val="26"/>
        </w:rPr>
        <w:t>0</w:t>
      </w:r>
      <w:r w:rsidRPr="005552F8">
        <w:rPr>
          <w:rFonts w:eastAsia="SimSun"/>
          <w:spacing w:val="-6"/>
          <w:kern w:val="2"/>
          <w:sz w:val="26"/>
          <w:szCs w:val="26"/>
          <w:lang w:eastAsia="zh-CN" w:bidi="hi-IN"/>
        </w:rPr>
        <w:t xml:space="preserve">и </w:t>
      </w:r>
      <w:r w:rsidR="009229BF" w:rsidRPr="009229BF">
        <w:rPr>
          <w:rFonts w:eastAsia="SimSun"/>
          <w:spacing w:val="-6"/>
          <w:kern w:val="2"/>
          <w:sz w:val="26"/>
          <w:szCs w:val="26"/>
          <w:lang w:eastAsia="zh-CN" w:bidi="hi-IN"/>
        </w:rPr>
        <w:t>земель, находящихся в государственной или муниципальной собственности или государственная собственность на которые не разграничена</w:t>
      </w:r>
      <w:r w:rsidRPr="005552F8">
        <w:rPr>
          <w:rFonts w:eastAsia="SimSun"/>
          <w:spacing w:val="-6"/>
          <w:kern w:val="2"/>
          <w:sz w:val="26"/>
          <w:szCs w:val="26"/>
          <w:lang w:eastAsia="zh-CN" w:bidi="hi-IN"/>
        </w:rPr>
        <w:t>. Площадь образуемого земельного участка (ЗУ1) –</w:t>
      </w:r>
      <w:r>
        <w:rPr>
          <w:rFonts w:eastAsia="SimSun"/>
          <w:spacing w:val="-6"/>
          <w:kern w:val="2"/>
          <w:sz w:val="26"/>
          <w:szCs w:val="26"/>
          <w:lang w:eastAsia="zh-CN" w:bidi="hi-IN"/>
        </w:rPr>
        <w:t>7091,</w:t>
      </w:r>
      <w:r w:rsidRPr="009408AA">
        <w:rPr>
          <w:rFonts w:eastAsia="SimSun"/>
          <w:spacing w:val="-6"/>
          <w:kern w:val="2"/>
          <w:sz w:val="26"/>
          <w:szCs w:val="26"/>
          <w:lang w:eastAsia="zh-CN" w:bidi="hi-IN"/>
        </w:rPr>
        <w:t>34</w:t>
      </w:r>
      <w:r w:rsidRPr="005552F8">
        <w:rPr>
          <w:rFonts w:eastAsia="SimSun"/>
          <w:spacing w:val="-6"/>
          <w:kern w:val="2"/>
          <w:sz w:val="26"/>
          <w:szCs w:val="26"/>
          <w:lang w:eastAsia="zh-CN" w:bidi="hi-IN"/>
        </w:rPr>
        <w:t>м</w:t>
      </w:r>
      <w:r w:rsidRPr="005552F8">
        <w:rPr>
          <w:rFonts w:eastAsia="SimSun"/>
          <w:spacing w:val="-6"/>
          <w:kern w:val="2"/>
          <w:sz w:val="26"/>
          <w:szCs w:val="26"/>
          <w:vertAlign w:val="superscript"/>
          <w:lang w:eastAsia="zh-CN" w:bidi="hi-IN"/>
        </w:rPr>
        <w:t>2</w:t>
      </w:r>
      <w:r w:rsidRPr="005552F8">
        <w:rPr>
          <w:rFonts w:eastAsia="SimSun"/>
          <w:spacing w:val="-6"/>
          <w:kern w:val="2"/>
          <w:sz w:val="26"/>
          <w:szCs w:val="26"/>
          <w:lang w:eastAsia="zh-CN" w:bidi="hi-IN"/>
        </w:rPr>
        <w:t>.</w:t>
      </w:r>
    </w:p>
    <w:p w:rsidR="004F246A" w:rsidRPr="006A0D5C" w:rsidRDefault="004F246A" w:rsidP="009229BF">
      <w:pPr>
        <w:suppressAutoHyphens/>
        <w:autoSpaceDE w:val="0"/>
        <w:spacing w:line="320" w:lineRule="exact"/>
        <w:ind w:firstLine="709"/>
        <w:jc w:val="both"/>
        <w:rPr>
          <w:rFonts w:eastAsia="SimSun"/>
          <w:kern w:val="2"/>
          <w:lang w:eastAsia="zh-CN" w:bidi="hi-IN"/>
        </w:rPr>
      </w:pPr>
      <w:r w:rsidRPr="006A0D5C">
        <w:rPr>
          <w:rFonts w:eastAsia="SimSun"/>
          <w:kern w:val="2"/>
          <w:sz w:val="26"/>
          <w:szCs w:val="26"/>
          <w:lang w:eastAsia="zh-CN" w:bidi="hi-IN"/>
        </w:rPr>
        <w:t xml:space="preserve">В настоящем разделе текстовой части проекта межевания территории отображена информация об образуемых земельных участках, в том числе, о площади и способе образования, а также о видах их разрешенного использования. Указанная информация приведена в таблице 1. </w:t>
      </w:r>
    </w:p>
    <w:p w:rsidR="004F246A" w:rsidRPr="001D266A" w:rsidRDefault="004F246A" w:rsidP="004F246A">
      <w:pPr>
        <w:suppressAutoHyphens/>
        <w:spacing w:line="400" w:lineRule="exact"/>
        <w:ind w:firstLine="567"/>
        <w:jc w:val="both"/>
        <w:rPr>
          <w:rFonts w:eastAsia="SimSun"/>
          <w:color w:val="FF0000"/>
          <w:kern w:val="2"/>
          <w:lang w:eastAsia="zh-CN" w:bidi="hi-IN"/>
        </w:rPr>
      </w:pPr>
      <w:r w:rsidRPr="00683B21">
        <w:rPr>
          <w:rFonts w:eastAsia="SimSun"/>
          <w:kern w:val="2"/>
          <w:sz w:val="26"/>
          <w:szCs w:val="26"/>
          <w:lang w:eastAsia="zh-CN" w:bidi="hi-IN"/>
        </w:rPr>
        <w:t>Вид разрешенного использования образуемого земельного участка определен в соответствии</w:t>
      </w:r>
      <w:r w:rsidRPr="00E44D3F">
        <w:rPr>
          <w:rFonts w:eastAsia="SimSun"/>
          <w:kern w:val="2"/>
          <w:sz w:val="26"/>
          <w:szCs w:val="26"/>
          <w:lang w:eastAsia="zh-CN" w:bidi="hi-IN"/>
        </w:rPr>
        <w:t xml:space="preserve">с </w:t>
      </w:r>
      <w:r>
        <w:rPr>
          <w:rFonts w:eastAsia="SimSun"/>
          <w:kern w:val="2"/>
          <w:sz w:val="26"/>
          <w:szCs w:val="26"/>
          <w:lang w:eastAsia="zh-CN" w:bidi="hi-IN"/>
        </w:rPr>
        <w:t xml:space="preserve">внесением </w:t>
      </w:r>
      <w:r w:rsidRPr="00E44D3F">
        <w:rPr>
          <w:rFonts w:eastAsia="SimSun"/>
          <w:kern w:val="2"/>
          <w:sz w:val="26"/>
          <w:szCs w:val="26"/>
          <w:lang w:eastAsia="zh-CN" w:bidi="hi-IN"/>
        </w:rPr>
        <w:t>изменени</w:t>
      </w:r>
      <w:r>
        <w:rPr>
          <w:rFonts w:eastAsia="SimSun"/>
          <w:kern w:val="2"/>
          <w:sz w:val="26"/>
          <w:szCs w:val="26"/>
          <w:lang w:eastAsia="zh-CN" w:bidi="hi-IN"/>
        </w:rPr>
        <w:t>й</w:t>
      </w:r>
      <w:r w:rsidRPr="00E44D3F">
        <w:rPr>
          <w:rFonts w:eastAsia="SimSun"/>
          <w:kern w:val="2"/>
          <w:sz w:val="26"/>
          <w:szCs w:val="26"/>
          <w:lang w:eastAsia="zh-CN" w:bidi="hi-IN"/>
        </w:rPr>
        <w:t xml:space="preserve"> в генеральный план и правила землепользования и застройки Златоустовского городского округа</w:t>
      </w:r>
      <w:r w:rsidRPr="00E44D3F">
        <w:rPr>
          <w:rFonts w:eastAsia="SimSun"/>
          <w:kern w:val="2"/>
          <w:lang w:eastAsia="zh-CN" w:bidi="hi-IN"/>
        </w:rPr>
        <w:t>.</w:t>
      </w:r>
    </w:p>
    <w:p w:rsidR="004F246A" w:rsidRPr="00205E1D" w:rsidRDefault="004F246A" w:rsidP="004F246A">
      <w:pPr>
        <w:suppressAutoHyphens/>
        <w:spacing w:line="400" w:lineRule="exact"/>
        <w:ind w:firstLine="567"/>
        <w:jc w:val="both"/>
        <w:rPr>
          <w:rFonts w:eastAsia="SimSun"/>
          <w:color w:val="FF0000"/>
          <w:kern w:val="2"/>
          <w:sz w:val="26"/>
          <w:szCs w:val="26"/>
          <w:lang w:eastAsia="zh-CN" w:bidi="hi-IN"/>
        </w:rPr>
      </w:pPr>
      <w:r w:rsidRPr="00205E1D">
        <w:rPr>
          <w:rFonts w:eastAsia="SimSun"/>
          <w:kern w:val="2"/>
          <w:sz w:val="26"/>
          <w:szCs w:val="26"/>
          <w:lang w:eastAsia="zh-CN" w:bidi="hi-IN"/>
        </w:rPr>
        <w:t xml:space="preserve">В </w:t>
      </w:r>
      <w:r w:rsidRPr="00205E1D">
        <w:rPr>
          <w:rFonts w:eastAsia="SimSun"/>
          <w:kern w:val="2"/>
          <w:sz w:val="26"/>
          <w:szCs w:val="26"/>
          <w:lang w:eastAsia="zh-CN"/>
        </w:rPr>
        <w:t xml:space="preserve">пункте 9 </w:t>
      </w:r>
      <w:r w:rsidRPr="00205E1D">
        <w:rPr>
          <w:rFonts w:eastAsia="SimSun"/>
          <w:kern w:val="2"/>
          <w:sz w:val="26"/>
          <w:szCs w:val="26"/>
          <w:lang w:eastAsia="zh-CN" w:bidi="hi-IN"/>
        </w:rPr>
        <w:t>тестовой части проекта межевания территории приведена ведомость координат поворотных точек образуемого земельного участка ЗУ1</w:t>
      </w:r>
      <w:r>
        <w:rPr>
          <w:rFonts w:eastAsia="SimSun"/>
          <w:color w:val="FF0000"/>
          <w:kern w:val="2"/>
          <w:sz w:val="26"/>
          <w:szCs w:val="26"/>
          <w:lang w:eastAsia="zh-CN" w:bidi="hi-IN"/>
        </w:rPr>
        <w:t>.</w:t>
      </w:r>
    </w:p>
    <w:p w:rsidR="004F246A" w:rsidRPr="00683B21" w:rsidRDefault="004F246A" w:rsidP="004F246A">
      <w:pPr>
        <w:pStyle w:val="Textbody"/>
        <w:spacing w:line="360" w:lineRule="auto"/>
        <w:jc w:val="both"/>
        <w:rPr>
          <w:rFonts w:ascii="Times New Roman" w:eastAsia="SimSun" w:hAnsi="Times New Roman" w:cs="Times New Roman"/>
          <w:sz w:val="26"/>
          <w:szCs w:val="26"/>
        </w:rPr>
      </w:pPr>
      <w:r w:rsidRPr="00683B21">
        <w:rPr>
          <w:rFonts w:ascii="Times New Roman" w:eastAsia="SimSun" w:hAnsi="Times New Roman" w:cs="Times New Roman"/>
          <w:sz w:val="26"/>
          <w:szCs w:val="26"/>
        </w:rPr>
        <w:t>Таблица 1 -Экспликация образуемых земельных участков</w:t>
      </w:r>
    </w:p>
    <w:tbl>
      <w:tblPr>
        <w:tblW w:w="9760" w:type="dxa"/>
        <w:tblInd w:w="129" w:type="dxa"/>
        <w:tblLayout w:type="fixed"/>
        <w:tblLook w:val="04A0"/>
      </w:tblPr>
      <w:tblGrid>
        <w:gridCol w:w="1397"/>
        <w:gridCol w:w="2126"/>
        <w:gridCol w:w="3686"/>
        <w:gridCol w:w="1417"/>
        <w:gridCol w:w="1134"/>
      </w:tblGrid>
      <w:tr w:rsidR="004F246A" w:rsidRPr="001D266A" w:rsidTr="004F246A">
        <w:trPr>
          <w:trHeight w:val="288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4F246A" w:rsidRPr="00205E1D" w:rsidRDefault="004F246A" w:rsidP="004C0356">
            <w:pPr>
              <w:suppressAutoHyphens/>
              <w:ind w:left="-129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205E1D">
              <w:rPr>
                <w:kern w:val="2"/>
                <w:sz w:val="22"/>
                <w:szCs w:val="22"/>
                <w:lang w:val="en-US" w:bidi="hi-IN"/>
              </w:rPr>
              <w:t>Условныйномер ЗУ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4F246A" w:rsidRPr="00205E1D" w:rsidRDefault="004F246A" w:rsidP="004C0356">
            <w:pPr>
              <w:suppressAutoHyphens/>
              <w:jc w:val="center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 w:rsidRPr="00205E1D">
              <w:rPr>
                <w:kern w:val="2"/>
                <w:sz w:val="22"/>
                <w:szCs w:val="22"/>
                <w:lang w:bidi="hi-IN"/>
              </w:rPr>
              <w:t>Вид разрешенного использования земельного участка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4F246A" w:rsidRPr="00205E1D" w:rsidRDefault="004F246A" w:rsidP="004C0356">
            <w:pPr>
              <w:suppressAutoHyphens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205E1D">
              <w:rPr>
                <w:kern w:val="2"/>
                <w:sz w:val="22"/>
                <w:szCs w:val="22"/>
                <w:lang w:val="en-US" w:bidi="hi-IN"/>
              </w:rPr>
              <w:t>Способобразованияземельныхучастков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4F246A" w:rsidRPr="00205E1D" w:rsidRDefault="004F246A" w:rsidP="004C0356">
            <w:pPr>
              <w:suppressAutoHyphens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205E1D">
              <w:rPr>
                <w:kern w:val="2"/>
                <w:sz w:val="22"/>
                <w:szCs w:val="22"/>
                <w:lang w:val="en-US" w:bidi="hi-IN"/>
              </w:rPr>
              <w:t>Категорияземель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4F246A" w:rsidRPr="00205E1D" w:rsidRDefault="004F246A" w:rsidP="004C0356">
            <w:pPr>
              <w:suppressAutoHyphens/>
              <w:ind w:hanging="108"/>
              <w:jc w:val="center"/>
              <w:rPr>
                <w:rFonts w:eastAsia="SimSun"/>
                <w:kern w:val="2"/>
                <w:sz w:val="22"/>
                <w:szCs w:val="22"/>
                <w:vertAlign w:val="superscript"/>
                <w:lang w:val="en-US" w:eastAsia="zh-CN" w:bidi="hi-IN"/>
              </w:rPr>
            </w:pPr>
            <w:r w:rsidRPr="00205E1D">
              <w:rPr>
                <w:kern w:val="2"/>
                <w:sz w:val="22"/>
                <w:szCs w:val="22"/>
                <w:lang w:val="en-US" w:bidi="hi-IN"/>
              </w:rPr>
              <w:t>Площадь, м</w:t>
            </w:r>
            <w:r w:rsidRPr="00205E1D">
              <w:rPr>
                <w:kern w:val="2"/>
                <w:sz w:val="22"/>
                <w:szCs w:val="22"/>
                <w:vertAlign w:val="superscript"/>
                <w:lang w:val="en-US" w:bidi="hi-IN"/>
              </w:rPr>
              <w:t>2</w:t>
            </w:r>
          </w:p>
        </w:tc>
      </w:tr>
      <w:tr w:rsidR="004F246A" w:rsidRPr="001D266A" w:rsidTr="004F246A">
        <w:trPr>
          <w:trHeight w:val="1135"/>
        </w:trPr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246A" w:rsidRPr="00205E1D" w:rsidRDefault="004F246A" w:rsidP="004C0356">
            <w:pPr>
              <w:suppressAutoHyphens/>
              <w:jc w:val="center"/>
              <w:rPr>
                <w:rFonts w:eastAsia="SimSun"/>
                <w:kern w:val="2"/>
                <w:lang w:eastAsia="zh-CN" w:bidi="hi-IN"/>
              </w:rPr>
            </w:pPr>
            <w:r w:rsidRPr="00205E1D">
              <w:rPr>
                <w:rFonts w:eastAsia="SimSun"/>
                <w:kern w:val="2"/>
                <w:lang w:eastAsia="zh-CN" w:bidi="hi-IN"/>
              </w:rPr>
              <w:t>ЗУ1</w:t>
            </w:r>
          </w:p>
          <w:p w:rsidR="004F246A" w:rsidRPr="00205E1D" w:rsidRDefault="004F246A" w:rsidP="004C0356">
            <w:pPr>
              <w:suppressAutoHyphens/>
              <w:jc w:val="center"/>
              <w:rPr>
                <w:rFonts w:eastAsia="SimSun"/>
                <w:kern w:val="2"/>
                <w:lang w:eastAsia="zh-CN" w:bidi="hi-I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246A" w:rsidRPr="00205E1D" w:rsidRDefault="004F246A" w:rsidP="004C0356">
            <w:pPr>
              <w:suppressAutoHyphens/>
              <w:autoSpaceDE w:val="0"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rFonts w:eastAsia="SimSun"/>
                <w:kern w:val="2"/>
                <w:lang w:eastAsia="zh-CN" w:bidi="hi-IN"/>
              </w:rPr>
              <w:t>Склады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246A" w:rsidRPr="00205E1D" w:rsidRDefault="004F246A" w:rsidP="004C0356">
            <w:pPr>
              <w:suppressAutoHyphens/>
              <w:spacing w:line="220" w:lineRule="exact"/>
              <w:ind w:left="-113" w:right="-113"/>
              <w:jc w:val="center"/>
              <w:rPr>
                <w:rFonts w:eastAsia="SimSun"/>
                <w:kern w:val="2"/>
                <w:lang w:eastAsia="zh-CN" w:bidi="hi-IN"/>
              </w:rPr>
            </w:pPr>
            <w:r w:rsidRPr="00205E1D">
              <w:rPr>
                <w:rFonts w:eastAsia="SimSun"/>
                <w:kern w:val="2"/>
                <w:lang w:eastAsia="zh-CN" w:bidi="hi-IN"/>
              </w:rPr>
              <w:t>Путем перераспределения земельного участка с кадастровым номером земельного участка с кадастровым номером 74:25:0308101:17</w:t>
            </w:r>
            <w:r>
              <w:rPr>
                <w:rFonts w:eastAsia="SimSun"/>
                <w:kern w:val="2"/>
                <w:lang w:eastAsia="zh-CN" w:bidi="hi-IN"/>
              </w:rPr>
              <w:t>0</w:t>
            </w:r>
            <w:r w:rsidRPr="00205E1D">
              <w:rPr>
                <w:rFonts w:eastAsia="SimSun"/>
                <w:kern w:val="2"/>
                <w:lang w:eastAsia="zh-CN" w:bidi="hi-IN"/>
              </w:rPr>
              <w:t xml:space="preserve">, </w:t>
            </w:r>
            <w:r w:rsidR="009229BF" w:rsidRPr="009229BF">
              <w:rPr>
                <w:rFonts w:eastAsia="SimSun"/>
                <w:kern w:val="2"/>
                <w:lang w:eastAsia="zh-CN" w:bidi="hi-IN"/>
              </w:rPr>
              <w:t>земель, находящихся в государственной или муниципальной собственности или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246A" w:rsidRPr="00205E1D" w:rsidRDefault="004F246A" w:rsidP="004C0356">
            <w:pPr>
              <w:suppressAutoHyphens/>
              <w:ind w:left="-57" w:right="-113"/>
              <w:jc w:val="center"/>
              <w:rPr>
                <w:rFonts w:eastAsia="SimSun"/>
                <w:kern w:val="2"/>
                <w:lang w:eastAsia="zh-CN" w:bidi="hi-IN"/>
              </w:rPr>
            </w:pPr>
            <w:r w:rsidRPr="00205E1D">
              <w:rPr>
                <w:rFonts w:eastAsia="SimSun"/>
                <w:kern w:val="2"/>
                <w:lang w:eastAsia="zh-CN" w:bidi="hi-IN"/>
              </w:rPr>
              <w:t>Земли населенных пунктов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246A" w:rsidRDefault="004F246A" w:rsidP="004F246A">
            <w:pPr>
              <w:keepNext/>
              <w:suppressAutoHyphens/>
              <w:outlineLvl w:val="0"/>
              <w:rPr>
                <w:rFonts w:eastAsia="NSimSun"/>
                <w:bCs/>
                <w:kern w:val="2"/>
                <w:lang w:eastAsia="zh-CN" w:bidi="hi-IN"/>
              </w:rPr>
            </w:pPr>
            <w:r>
              <w:rPr>
                <w:rFonts w:eastAsia="NSimSun"/>
                <w:bCs/>
                <w:kern w:val="2"/>
                <w:lang w:eastAsia="zh-CN" w:bidi="hi-IN"/>
              </w:rPr>
              <w:t>7091,</w:t>
            </w:r>
            <w:r w:rsidRPr="009408AA">
              <w:rPr>
                <w:rFonts w:eastAsia="NSimSun"/>
                <w:bCs/>
                <w:kern w:val="2"/>
                <w:lang w:eastAsia="zh-CN" w:bidi="hi-IN"/>
              </w:rPr>
              <w:t>34</w:t>
            </w:r>
          </w:p>
          <w:p w:rsidR="004F246A" w:rsidRPr="001D266A" w:rsidRDefault="004F246A" w:rsidP="004F246A">
            <w:pPr>
              <w:keepNext/>
              <w:suppressAutoHyphens/>
              <w:outlineLvl w:val="0"/>
              <w:rPr>
                <w:rFonts w:eastAsia="NSimSun"/>
                <w:b/>
                <w:bCs/>
                <w:color w:val="FF0000"/>
                <w:kern w:val="2"/>
                <w:lang w:eastAsia="zh-CN" w:bidi="hi-IN"/>
              </w:rPr>
            </w:pPr>
          </w:p>
        </w:tc>
      </w:tr>
    </w:tbl>
    <w:p w:rsidR="004F246A" w:rsidRDefault="004F246A" w:rsidP="002C7F93"/>
    <w:p w:rsidR="004F246A" w:rsidRPr="00205E1D" w:rsidRDefault="004F246A" w:rsidP="004F246A">
      <w:pPr>
        <w:pStyle w:val="10"/>
      </w:pPr>
      <w:r w:rsidRPr="00205E1D">
        <w:t>5 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:rsidR="004F246A" w:rsidRPr="009229BF" w:rsidRDefault="004F246A" w:rsidP="009229BF">
      <w:pPr>
        <w:pStyle w:val="Textbody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5E1D">
        <w:rPr>
          <w:rFonts w:ascii="Times New Roman" w:hAnsi="Times New Roman" w:cs="Times New Roman"/>
          <w:sz w:val="26"/>
          <w:szCs w:val="26"/>
        </w:rPr>
        <w:t>Проектом межевания территории не предусмотрено выделение земельных участков, относящихся к территориям общего пользования, в том числе в отношении которых предполагаются резервирование и (или) изъятие для государственных или муниципальных нужд.</w:t>
      </w:r>
    </w:p>
    <w:p w:rsidR="004F246A" w:rsidRPr="00E44D3F" w:rsidRDefault="004F246A" w:rsidP="004F246A">
      <w:pPr>
        <w:pStyle w:val="10"/>
      </w:pPr>
      <w:r w:rsidRPr="00E44D3F">
        <w:t>6  Вид разрешенного использования образуемых земельных участков в соответствии с утвержденным градостроительным регламентом</w:t>
      </w:r>
    </w:p>
    <w:p w:rsidR="004F246A" w:rsidRPr="00E44D3F" w:rsidRDefault="004F246A" w:rsidP="004F246A">
      <w:pPr>
        <w:suppressAutoHyphens/>
        <w:autoSpaceDE w:val="0"/>
        <w:spacing w:line="360" w:lineRule="auto"/>
        <w:ind w:firstLine="709"/>
        <w:jc w:val="both"/>
        <w:rPr>
          <w:rFonts w:eastAsia="SimSun"/>
          <w:kern w:val="2"/>
          <w:sz w:val="26"/>
          <w:szCs w:val="26"/>
          <w:lang w:eastAsia="zh-CN" w:bidi="hi-IN"/>
        </w:rPr>
      </w:pPr>
      <w:r w:rsidRPr="00E44D3F">
        <w:rPr>
          <w:rFonts w:eastAsia="SimSun"/>
          <w:kern w:val="2"/>
          <w:sz w:val="26"/>
          <w:szCs w:val="26"/>
          <w:lang w:eastAsia="zh-CN" w:bidi="hi-IN"/>
        </w:rPr>
        <w:t xml:space="preserve">В соответствии с </w:t>
      </w:r>
      <w:r>
        <w:rPr>
          <w:rFonts w:eastAsia="SimSun"/>
          <w:kern w:val="2"/>
          <w:sz w:val="26"/>
          <w:szCs w:val="26"/>
          <w:lang w:eastAsia="zh-CN" w:bidi="hi-IN"/>
        </w:rPr>
        <w:t xml:space="preserve">внесением </w:t>
      </w:r>
      <w:r w:rsidRPr="00E44D3F">
        <w:rPr>
          <w:rFonts w:eastAsia="SimSun"/>
          <w:kern w:val="2"/>
          <w:sz w:val="26"/>
          <w:szCs w:val="26"/>
          <w:lang w:eastAsia="zh-CN" w:bidi="hi-IN"/>
        </w:rPr>
        <w:t>изменени</w:t>
      </w:r>
      <w:r>
        <w:rPr>
          <w:rFonts w:eastAsia="SimSun"/>
          <w:kern w:val="2"/>
          <w:sz w:val="26"/>
          <w:szCs w:val="26"/>
          <w:lang w:eastAsia="zh-CN" w:bidi="hi-IN"/>
        </w:rPr>
        <w:t>й</w:t>
      </w:r>
      <w:r w:rsidRPr="00E44D3F">
        <w:rPr>
          <w:rFonts w:eastAsia="SimSun"/>
          <w:kern w:val="2"/>
          <w:sz w:val="26"/>
          <w:szCs w:val="26"/>
          <w:lang w:eastAsia="zh-CN" w:bidi="hi-IN"/>
        </w:rPr>
        <w:t xml:space="preserve"> в генеральный план и правила землепользования и застройки Златоустовского городского округа, </w:t>
      </w:r>
      <w:r>
        <w:rPr>
          <w:rFonts w:eastAsia="SimSun"/>
          <w:kern w:val="2"/>
          <w:sz w:val="26"/>
          <w:szCs w:val="26"/>
          <w:lang w:eastAsia="zh-CN" w:bidi="hi-IN"/>
        </w:rPr>
        <w:t>о</w:t>
      </w:r>
      <w:r w:rsidRPr="006B50E0">
        <w:rPr>
          <w:rFonts w:eastAsia="SimSun"/>
          <w:kern w:val="2"/>
          <w:sz w:val="26"/>
          <w:szCs w:val="26"/>
          <w:lang w:eastAsia="zh-CN" w:bidi="hi-IN"/>
        </w:rPr>
        <w:t xml:space="preserve">бразуемый земельный участок ЗУ1 </w:t>
      </w:r>
      <w:r w:rsidRPr="00E44D3F">
        <w:rPr>
          <w:rFonts w:eastAsia="SimSun"/>
          <w:kern w:val="2"/>
          <w:sz w:val="26"/>
          <w:szCs w:val="26"/>
          <w:lang w:eastAsia="zh-CN" w:bidi="hi-IN"/>
        </w:rPr>
        <w:t>расположен в территориальной зоне:</w:t>
      </w:r>
    </w:p>
    <w:p w:rsidR="004F246A" w:rsidRPr="00683B21" w:rsidRDefault="004F246A" w:rsidP="004F246A">
      <w:pPr>
        <w:pStyle w:val="Standard"/>
        <w:spacing w:line="360" w:lineRule="auto"/>
        <w:ind w:firstLine="709"/>
        <w:rPr>
          <w:bCs/>
          <w:sz w:val="26"/>
          <w:szCs w:val="26"/>
        </w:rPr>
      </w:pPr>
      <w:r w:rsidRPr="00683B21">
        <w:rPr>
          <w:b/>
          <w:bCs/>
          <w:sz w:val="26"/>
          <w:szCs w:val="26"/>
        </w:rPr>
        <w:t>П2</w:t>
      </w:r>
      <w:r w:rsidRPr="00683B21">
        <w:rPr>
          <w:bCs/>
          <w:sz w:val="26"/>
          <w:szCs w:val="26"/>
        </w:rPr>
        <w:t xml:space="preserve"> – коммунально-складская зона.</w:t>
      </w:r>
    </w:p>
    <w:p w:rsidR="004F246A" w:rsidRPr="00683B21" w:rsidRDefault="004F246A" w:rsidP="004F246A">
      <w:pPr>
        <w:pStyle w:val="afff8"/>
        <w:widowControl/>
        <w:autoSpaceDE/>
        <w:spacing w:line="360" w:lineRule="auto"/>
        <w:ind w:firstLine="709"/>
        <w:rPr>
          <w:rFonts w:ascii="Times New Roman" w:hAnsi="Times New Roman" w:cs="Times New Roman"/>
          <w:lang w:val="ru-RU"/>
        </w:rPr>
      </w:pPr>
      <w:r w:rsidRPr="00683B21">
        <w:rPr>
          <w:rFonts w:ascii="Times New Roman" w:hAnsi="Times New Roman" w:cs="Times New Roman"/>
          <w:b/>
          <w:i/>
          <w:iCs/>
          <w:sz w:val="26"/>
          <w:szCs w:val="26"/>
          <w:lang w:val="ru-RU"/>
        </w:rPr>
        <w:t xml:space="preserve">Вид разрешенного использования – </w:t>
      </w:r>
      <w:r w:rsidRPr="00683B21">
        <w:rPr>
          <w:rFonts w:ascii="Times New Roman" w:hAnsi="Times New Roman" w:cs="Times New Roman"/>
          <w:iCs/>
          <w:sz w:val="26"/>
          <w:szCs w:val="26"/>
          <w:lang w:val="ru-RU"/>
        </w:rPr>
        <w:t>склады (размещение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складов)</w:t>
      </w:r>
      <w:r w:rsidRPr="00683B21">
        <w:rPr>
          <w:rFonts w:ascii="Times New Roman" w:hAnsi="Times New Roman" w:cs="Times New Roman"/>
          <w:i/>
          <w:iCs/>
          <w:sz w:val="26"/>
          <w:szCs w:val="26"/>
          <w:lang w:val="ru-RU"/>
        </w:rPr>
        <w:t>.</w:t>
      </w:r>
    </w:p>
    <w:p w:rsidR="004F246A" w:rsidRPr="001D266A" w:rsidRDefault="004F246A" w:rsidP="004F246A">
      <w:pPr>
        <w:pStyle w:val="Textbody"/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205E1D">
        <w:rPr>
          <w:rFonts w:ascii="Times New Roman" w:hAnsi="Times New Roman" w:cs="Times New Roman"/>
          <w:sz w:val="26"/>
          <w:szCs w:val="26"/>
        </w:rPr>
        <w:t>Образуемый земельный участок ЗУ1будет использоваться в соответствии с данным видом разрешенного использования.</w:t>
      </w:r>
    </w:p>
    <w:p w:rsidR="004F246A" w:rsidRPr="001D266A" w:rsidRDefault="004F246A" w:rsidP="004F246A">
      <w:pPr>
        <w:pStyle w:val="Textbody"/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</w:p>
    <w:p w:rsidR="004F246A" w:rsidRDefault="004F246A" w:rsidP="004F246A">
      <w:pPr>
        <w:pStyle w:val="Textbody"/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</w:p>
    <w:p w:rsidR="004F246A" w:rsidRDefault="004F246A" w:rsidP="004F246A">
      <w:pPr>
        <w:pStyle w:val="Textbody"/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</w:p>
    <w:p w:rsidR="004F246A" w:rsidRDefault="004F246A" w:rsidP="004F246A">
      <w:pPr>
        <w:pStyle w:val="Textbody"/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</w:p>
    <w:p w:rsidR="004F246A" w:rsidRDefault="004F246A" w:rsidP="004F246A">
      <w:pPr>
        <w:pStyle w:val="Textbody"/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</w:p>
    <w:p w:rsidR="004F246A" w:rsidRDefault="004F246A" w:rsidP="004F246A">
      <w:pPr>
        <w:pStyle w:val="Textbody"/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</w:p>
    <w:p w:rsidR="004F246A" w:rsidRDefault="004F246A" w:rsidP="004F246A">
      <w:pPr>
        <w:pStyle w:val="Textbody"/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</w:p>
    <w:p w:rsidR="004F246A" w:rsidRPr="001D266A" w:rsidRDefault="004F246A" w:rsidP="004F246A">
      <w:pPr>
        <w:pStyle w:val="Textbody"/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</w:p>
    <w:p w:rsidR="004F246A" w:rsidRPr="00E44D3F" w:rsidRDefault="004F246A" w:rsidP="004F246A">
      <w:pPr>
        <w:pStyle w:val="10"/>
      </w:pPr>
      <w:r w:rsidRPr="00E44D3F">
        <w:rPr>
          <w:szCs w:val="24"/>
        </w:rPr>
        <w:t>7 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</w:p>
    <w:p w:rsidR="004F246A" w:rsidRPr="00E44D3F" w:rsidRDefault="004F246A" w:rsidP="004F246A">
      <w:pPr>
        <w:pStyle w:val="Textbody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D3F">
        <w:rPr>
          <w:rFonts w:ascii="Times New Roman" w:hAnsi="Times New Roman" w:cs="Times New Roman"/>
          <w:sz w:val="26"/>
          <w:szCs w:val="26"/>
        </w:rPr>
        <w:t>Рассматриваемые земельные участки не относятся к лесным участкам и расположены в границах Златоустовского городского округа.</w:t>
      </w:r>
    </w:p>
    <w:p w:rsidR="004F246A" w:rsidRPr="001D266A" w:rsidRDefault="004F246A" w:rsidP="004F246A">
      <w:pPr>
        <w:pStyle w:val="Textbody"/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</w:p>
    <w:p w:rsidR="004F246A" w:rsidRPr="00E44D3F" w:rsidRDefault="004F246A" w:rsidP="004F246A">
      <w:pPr>
        <w:pStyle w:val="10"/>
        <w:rPr>
          <w:kern w:val="2"/>
        </w:rPr>
      </w:pPr>
      <w:r w:rsidRPr="00E44D3F">
        <w:t>8  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</w:p>
    <w:p w:rsidR="004F246A" w:rsidRPr="00E44D3F" w:rsidRDefault="004F246A" w:rsidP="004F246A">
      <w:pPr>
        <w:suppressAutoHyphens/>
        <w:spacing w:after="140" w:line="360" w:lineRule="auto"/>
        <w:ind w:firstLine="709"/>
        <w:jc w:val="both"/>
        <w:rPr>
          <w:rFonts w:eastAsia="SimSun"/>
          <w:spacing w:val="-6"/>
          <w:kern w:val="2"/>
          <w:sz w:val="26"/>
          <w:szCs w:val="26"/>
          <w:lang w:eastAsia="zh-CN" w:bidi="hi-IN"/>
        </w:rPr>
      </w:pPr>
      <w:r w:rsidRPr="00E44D3F">
        <w:rPr>
          <w:rFonts w:eastAsia="SimSun"/>
          <w:spacing w:val="-6"/>
          <w:kern w:val="2"/>
          <w:sz w:val="26"/>
          <w:szCs w:val="26"/>
          <w:lang w:eastAsia="zh-CN" w:bidi="hi-IN"/>
        </w:rPr>
        <w:t>Перечень координат характерных точек границ земельного участка 74:25:0308101:17</w:t>
      </w:r>
      <w:r>
        <w:rPr>
          <w:rFonts w:eastAsia="SimSun"/>
          <w:spacing w:val="-6"/>
          <w:kern w:val="2"/>
          <w:sz w:val="26"/>
          <w:szCs w:val="26"/>
          <w:lang w:eastAsia="zh-CN" w:bidi="hi-IN"/>
        </w:rPr>
        <w:t>0</w:t>
      </w:r>
      <w:r w:rsidRPr="00E44D3F">
        <w:rPr>
          <w:rFonts w:eastAsia="SimSun"/>
          <w:spacing w:val="-6"/>
          <w:kern w:val="2"/>
          <w:sz w:val="26"/>
          <w:szCs w:val="26"/>
          <w:lang w:eastAsia="zh-CN" w:bidi="hi-IN"/>
        </w:rPr>
        <w:t>, в отношении которого утвержден проект межевания в системе координат, используемых для ведения Единого государственного реестра недвижимости,</w:t>
      </w:r>
      <w:r w:rsidRPr="00E44D3F">
        <w:rPr>
          <w:spacing w:val="-6"/>
          <w:kern w:val="1"/>
          <w:sz w:val="26"/>
          <w:szCs w:val="26"/>
          <w:lang w:eastAsia="zh-CN"/>
        </w:rPr>
        <w:t xml:space="preserve"> и </w:t>
      </w:r>
      <w:r w:rsidR="009229BF" w:rsidRPr="009229BF">
        <w:rPr>
          <w:rFonts w:eastAsia="SimSun"/>
          <w:spacing w:val="-6"/>
          <w:kern w:val="2"/>
          <w:sz w:val="26"/>
          <w:szCs w:val="26"/>
          <w:lang w:eastAsia="zh-CN" w:bidi="hi-IN"/>
        </w:rPr>
        <w:t>земель, находящихся в государственной или муниципальной собственности или государственная собственность на которые не разграничена</w:t>
      </w:r>
      <w:r w:rsidRPr="00E44D3F">
        <w:rPr>
          <w:rFonts w:eastAsia="SimSun"/>
          <w:spacing w:val="-6"/>
          <w:kern w:val="2"/>
          <w:sz w:val="26"/>
          <w:szCs w:val="26"/>
          <w:lang w:eastAsia="zh-CN" w:bidi="hi-IN"/>
        </w:rPr>
        <w:t>, представлен в таблице 2.</w:t>
      </w:r>
    </w:p>
    <w:p w:rsidR="004F246A" w:rsidRPr="00E44D3F" w:rsidRDefault="004F246A" w:rsidP="004F246A">
      <w:pPr>
        <w:suppressAutoHyphens/>
        <w:spacing w:line="360" w:lineRule="auto"/>
        <w:ind w:firstLine="709"/>
        <w:rPr>
          <w:rFonts w:eastAsia="SimSun"/>
          <w:kern w:val="2"/>
          <w:sz w:val="26"/>
          <w:szCs w:val="26"/>
          <w:lang w:val="en-US" w:eastAsia="zh-CN" w:bidi="hi-IN"/>
        </w:rPr>
      </w:pPr>
      <w:r w:rsidRPr="00E44D3F">
        <w:rPr>
          <w:rFonts w:eastAsia="SimSun"/>
          <w:kern w:val="2"/>
          <w:sz w:val="26"/>
          <w:szCs w:val="26"/>
          <w:lang w:eastAsia="zh-CN" w:bidi="hi-IN"/>
        </w:rPr>
        <w:t>Таблица 2</w:t>
      </w:r>
    </w:p>
    <w:tbl>
      <w:tblPr>
        <w:tblW w:w="0" w:type="auto"/>
        <w:tblInd w:w="70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6" w:space="0" w:color="000001"/>
          <w:insideV w:val="single" w:sz="6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155"/>
        <w:gridCol w:w="2577"/>
        <w:gridCol w:w="2665"/>
      </w:tblGrid>
      <w:tr w:rsidR="004F246A" w:rsidRPr="00A16E59" w:rsidTr="004C0356">
        <w:tc>
          <w:tcPr>
            <w:tcW w:w="2155" w:type="dxa"/>
            <w:vMerge w:val="restart"/>
            <w:hideMark/>
          </w:tcPr>
          <w:p w:rsidR="004F246A" w:rsidRPr="00A16E59" w:rsidRDefault="004F246A" w:rsidP="004C0356">
            <w:pPr>
              <w:widowControl w:val="0"/>
              <w:suppressLineNumbers/>
              <w:suppressAutoHyphens/>
              <w:ind w:left="103" w:right="98" w:firstLine="50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A16E59">
              <w:rPr>
                <w:rFonts w:eastAsia="SimSun"/>
                <w:kern w:val="2"/>
                <w:sz w:val="22"/>
                <w:szCs w:val="22"/>
                <w:lang w:val="en-US" w:eastAsia="en-US"/>
              </w:rPr>
              <w:t>Наименованиеточки</w:t>
            </w:r>
          </w:p>
        </w:tc>
        <w:tc>
          <w:tcPr>
            <w:tcW w:w="5242" w:type="dxa"/>
            <w:gridSpan w:val="2"/>
            <w:hideMark/>
          </w:tcPr>
          <w:p w:rsidR="004F246A" w:rsidRPr="00A16E59" w:rsidRDefault="004F246A" w:rsidP="004C0356">
            <w:pPr>
              <w:widowControl w:val="0"/>
              <w:suppressLineNumbers/>
              <w:suppressAutoHyphens/>
              <w:ind w:left="4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A16E59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Координаты, м</w:t>
            </w:r>
          </w:p>
        </w:tc>
      </w:tr>
      <w:tr w:rsidR="004F246A" w:rsidRPr="00A16E59" w:rsidTr="004C0356">
        <w:tc>
          <w:tcPr>
            <w:tcW w:w="2155" w:type="dxa"/>
            <w:vMerge/>
            <w:vAlign w:val="center"/>
            <w:hideMark/>
          </w:tcPr>
          <w:p w:rsidR="004F246A" w:rsidRPr="00A16E59" w:rsidRDefault="004F246A" w:rsidP="004C0356">
            <w:pPr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2577" w:type="dxa"/>
            <w:hideMark/>
          </w:tcPr>
          <w:p w:rsidR="004F246A" w:rsidRPr="00A16E59" w:rsidRDefault="004F246A" w:rsidP="004C0356">
            <w:pPr>
              <w:widowControl w:val="0"/>
              <w:suppressLineNumbers/>
              <w:suppressAutoHyphens/>
              <w:ind w:left="4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A16E59">
              <w:rPr>
                <w:rFonts w:eastAsia="SimSun"/>
                <w:kern w:val="2"/>
                <w:sz w:val="22"/>
                <w:szCs w:val="22"/>
                <w:lang w:val="en-US" w:eastAsia="en-US"/>
              </w:rPr>
              <w:t>Х</w:t>
            </w:r>
          </w:p>
        </w:tc>
        <w:tc>
          <w:tcPr>
            <w:tcW w:w="2665" w:type="dxa"/>
            <w:hideMark/>
          </w:tcPr>
          <w:p w:rsidR="004F246A" w:rsidRPr="00A16E59" w:rsidRDefault="004F246A" w:rsidP="004C0356">
            <w:pPr>
              <w:widowControl w:val="0"/>
              <w:suppressLineNumbers/>
              <w:suppressAutoHyphens/>
              <w:ind w:left="1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A16E59">
              <w:rPr>
                <w:rFonts w:eastAsia="SimSun"/>
                <w:kern w:val="2"/>
                <w:sz w:val="22"/>
                <w:szCs w:val="22"/>
                <w:lang w:val="en-US" w:eastAsia="en-US"/>
              </w:rPr>
              <w:t>Y</w:t>
            </w:r>
          </w:p>
        </w:tc>
      </w:tr>
      <w:tr w:rsidR="004F246A" w:rsidRPr="00A16E59" w:rsidTr="004C0356">
        <w:tc>
          <w:tcPr>
            <w:tcW w:w="7397" w:type="dxa"/>
            <w:gridSpan w:val="3"/>
          </w:tcPr>
          <w:p w:rsidR="004F246A" w:rsidRPr="00A16E59" w:rsidRDefault="004F246A" w:rsidP="004C0356">
            <w:pPr>
              <w:widowControl w:val="0"/>
              <w:suppressAutoHyphens/>
              <w:spacing w:before="100"/>
              <w:ind w:left="6"/>
              <w:jc w:val="center"/>
              <w:rPr>
                <w:rFonts w:eastAsia="SimSun"/>
                <w:b/>
                <w:kern w:val="2"/>
                <w:lang w:val="en-US" w:eastAsia="zh-CN"/>
              </w:rPr>
            </w:pPr>
            <w:r w:rsidRPr="00A16E59">
              <w:rPr>
                <w:rFonts w:eastAsia="SimSun"/>
                <w:b/>
                <w:kern w:val="2"/>
                <w:lang w:eastAsia="zh-CN" w:bidi="hi-IN"/>
              </w:rPr>
              <w:t>74:25:0308101:17</w:t>
            </w:r>
            <w:r>
              <w:rPr>
                <w:rFonts w:eastAsia="SimSun"/>
                <w:b/>
                <w:kern w:val="2"/>
                <w:lang w:eastAsia="zh-CN" w:bidi="hi-IN"/>
              </w:rPr>
              <w:t>0</w:t>
            </w:r>
          </w:p>
        </w:tc>
      </w:tr>
      <w:tr w:rsidR="004F246A" w:rsidRPr="00A16E59" w:rsidTr="004C0356">
        <w:tc>
          <w:tcPr>
            <w:tcW w:w="2155" w:type="dxa"/>
            <w:hideMark/>
          </w:tcPr>
          <w:p w:rsidR="004F246A" w:rsidRPr="00A16E59" w:rsidRDefault="004F246A" w:rsidP="004C0356">
            <w:pPr>
              <w:widowControl w:val="0"/>
              <w:suppressAutoHyphens/>
              <w:spacing w:before="100"/>
              <w:ind w:left="6"/>
              <w:jc w:val="center"/>
              <w:rPr>
                <w:rFonts w:eastAsia="SimSun"/>
                <w:kern w:val="2"/>
                <w:sz w:val="22"/>
                <w:szCs w:val="22"/>
                <w:lang w:val="en-US" w:eastAsia="zh-CN"/>
              </w:rPr>
            </w:pPr>
            <w:r w:rsidRPr="00A16E59">
              <w:rPr>
                <w:rFonts w:eastAsia="SimSun"/>
                <w:kern w:val="2"/>
                <w:lang w:val="en-US" w:eastAsia="zh-CN"/>
              </w:rPr>
              <w:t>1</w:t>
            </w:r>
          </w:p>
        </w:tc>
        <w:tc>
          <w:tcPr>
            <w:tcW w:w="2577" w:type="dxa"/>
            <w:hideMark/>
          </w:tcPr>
          <w:p w:rsidR="004F246A" w:rsidRPr="00A16E59" w:rsidRDefault="004F246A" w:rsidP="004C0356">
            <w:pPr>
              <w:widowControl w:val="0"/>
              <w:suppressAutoHyphens/>
              <w:spacing w:before="100"/>
              <w:ind w:left="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A16E59">
              <w:rPr>
                <w:rFonts w:eastAsia="SimSun"/>
                <w:kern w:val="2"/>
                <w:lang w:val="en-US" w:eastAsia="zh-CN"/>
              </w:rPr>
              <w:t>601401.22</w:t>
            </w:r>
          </w:p>
        </w:tc>
        <w:tc>
          <w:tcPr>
            <w:tcW w:w="2665" w:type="dxa"/>
            <w:hideMark/>
          </w:tcPr>
          <w:p w:rsidR="004F246A" w:rsidRPr="00A16E59" w:rsidRDefault="004F246A" w:rsidP="004C0356">
            <w:pPr>
              <w:widowControl w:val="0"/>
              <w:suppressAutoHyphens/>
              <w:spacing w:before="100"/>
              <w:ind w:left="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A16E59">
              <w:rPr>
                <w:rFonts w:eastAsia="SimSun"/>
                <w:kern w:val="2"/>
                <w:lang w:val="en-US" w:eastAsia="zh-CN"/>
              </w:rPr>
              <w:t>2214915.42</w:t>
            </w:r>
          </w:p>
        </w:tc>
      </w:tr>
      <w:tr w:rsidR="004F246A" w:rsidRPr="00A16E59" w:rsidTr="004C0356">
        <w:tc>
          <w:tcPr>
            <w:tcW w:w="2155" w:type="dxa"/>
          </w:tcPr>
          <w:p w:rsidR="004F246A" w:rsidRPr="00A16E59" w:rsidRDefault="004F246A" w:rsidP="004C0356">
            <w:pPr>
              <w:widowControl w:val="0"/>
              <w:suppressAutoHyphens/>
              <w:spacing w:before="100"/>
              <w:ind w:left="6"/>
              <w:jc w:val="center"/>
              <w:rPr>
                <w:rFonts w:eastAsia="SimSun"/>
                <w:kern w:val="2"/>
                <w:lang w:eastAsia="zh-CN"/>
              </w:rPr>
            </w:pPr>
            <w:r w:rsidRPr="00A16E59">
              <w:rPr>
                <w:rFonts w:eastAsia="SimSun"/>
                <w:kern w:val="2"/>
                <w:lang w:eastAsia="zh-CN"/>
              </w:rPr>
              <w:t>2</w:t>
            </w:r>
          </w:p>
        </w:tc>
        <w:tc>
          <w:tcPr>
            <w:tcW w:w="2577" w:type="dxa"/>
          </w:tcPr>
          <w:p w:rsidR="004F246A" w:rsidRPr="00A16E59" w:rsidRDefault="004F246A" w:rsidP="004C0356">
            <w:pPr>
              <w:widowControl w:val="0"/>
              <w:suppressAutoHyphens/>
              <w:spacing w:before="100"/>
              <w:ind w:left="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A16E59">
              <w:rPr>
                <w:rFonts w:eastAsia="SimSun"/>
                <w:kern w:val="2"/>
                <w:lang w:val="en-US" w:eastAsia="zh-CN"/>
              </w:rPr>
              <w:t>601436.82</w:t>
            </w:r>
          </w:p>
        </w:tc>
        <w:tc>
          <w:tcPr>
            <w:tcW w:w="2665" w:type="dxa"/>
          </w:tcPr>
          <w:p w:rsidR="004F246A" w:rsidRPr="00A16E59" w:rsidRDefault="004F246A" w:rsidP="004C0356">
            <w:pPr>
              <w:widowControl w:val="0"/>
              <w:suppressAutoHyphens/>
              <w:spacing w:before="100"/>
              <w:ind w:left="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A16E59">
              <w:rPr>
                <w:rFonts w:eastAsia="SimSun"/>
                <w:kern w:val="2"/>
                <w:lang w:val="en-US" w:eastAsia="zh-CN"/>
              </w:rPr>
              <w:t>2214954.45</w:t>
            </w:r>
          </w:p>
        </w:tc>
      </w:tr>
      <w:tr w:rsidR="004F246A" w:rsidRPr="00A16E59" w:rsidTr="004C0356">
        <w:tc>
          <w:tcPr>
            <w:tcW w:w="2155" w:type="dxa"/>
          </w:tcPr>
          <w:p w:rsidR="004F246A" w:rsidRPr="00A16E59" w:rsidRDefault="004F246A" w:rsidP="004C0356">
            <w:pPr>
              <w:widowControl w:val="0"/>
              <w:suppressAutoHyphens/>
              <w:spacing w:before="100"/>
              <w:ind w:left="6"/>
              <w:jc w:val="center"/>
              <w:rPr>
                <w:rFonts w:eastAsia="SimSun"/>
                <w:kern w:val="2"/>
                <w:lang w:eastAsia="zh-CN"/>
              </w:rPr>
            </w:pPr>
            <w:r w:rsidRPr="00A16E59">
              <w:rPr>
                <w:rFonts w:eastAsia="SimSun"/>
                <w:kern w:val="2"/>
                <w:lang w:eastAsia="zh-CN"/>
              </w:rPr>
              <w:t>3</w:t>
            </w:r>
          </w:p>
        </w:tc>
        <w:tc>
          <w:tcPr>
            <w:tcW w:w="2577" w:type="dxa"/>
          </w:tcPr>
          <w:p w:rsidR="004F246A" w:rsidRPr="00A16E59" w:rsidRDefault="004F246A" w:rsidP="004C0356">
            <w:pPr>
              <w:widowControl w:val="0"/>
              <w:suppressAutoHyphens/>
              <w:spacing w:before="100"/>
              <w:ind w:left="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A16E59">
              <w:rPr>
                <w:rFonts w:eastAsia="SimSun"/>
                <w:kern w:val="2"/>
                <w:lang w:val="en-US" w:eastAsia="zh-CN"/>
              </w:rPr>
              <w:t>601461.37</w:t>
            </w:r>
          </w:p>
        </w:tc>
        <w:tc>
          <w:tcPr>
            <w:tcW w:w="2665" w:type="dxa"/>
          </w:tcPr>
          <w:p w:rsidR="004F246A" w:rsidRPr="00A16E59" w:rsidRDefault="004F246A" w:rsidP="004C0356">
            <w:pPr>
              <w:widowControl w:val="0"/>
              <w:suppressAutoHyphens/>
              <w:spacing w:before="100"/>
              <w:ind w:left="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A16E59">
              <w:rPr>
                <w:rFonts w:eastAsia="SimSun"/>
                <w:kern w:val="2"/>
                <w:lang w:val="en-US" w:eastAsia="zh-CN"/>
              </w:rPr>
              <w:t>2214986.09</w:t>
            </w:r>
          </w:p>
        </w:tc>
      </w:tr>
      <w:tr w:rsidR="004F246A" w:rsidRPr="00A16E59" w:rsidTr="004C0356">
        <w:tc>
          <w:tcPr>
            <w:tcW w:w="2155" w:type="dxa"/>
          </w:tcPr>
          <w:p w:rsidR="004F246A" w:rsidRPr="00A16E59" w:rsidRDefault="004F246A" w:rsidP="004C0356">
            <w:pPr>
              <w:widowControl w:val="0"/>
              <w:suppressAutoHyphens/>
              <w:spacing w:before="100"/>
              <w:ind w:left="6"/>
              <w:jc w:val="center"/>
              <w:rPr>
                <w:rFonts w:eastAsia="SimSun"/>
                <w:kern w:val="2"/>
                <w:lang w:eastAsia="zh-CN"/>
              </w:rPr>
            </w:pPr>
            <w:r w:rsidRPr="00A16E59">
              <w:rPr>
                <w:rFonts w:eastAsia="SimSun"/>
                <w:kern w:val="2"/>
                <w:lang w:eastAsia="zh-CN"/>
              </w:rPr>
              <w:t>4</w:t>
            </w:r>
          </w:p>
        </w:tc>
        <w:tc>
          <w:tcPr>
            <w:tcW w:w="2577" w:type="dxa"/>
          </w:tcPr>
          <w:p w:rsidR="004F246A" w:rsidRPr="00A16E59" w:rsidRDefault="004F246A" w:rsidP="004C0356">
            <w:pPr>
              <w:widowControl w:val="0"/>
              <w:suppressAutoHyphens/>
              <w:spacing w:before="100"/>
              <w:ind w:left="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A16E59">
              <w:rPr>
                <w:rFonts w:eastAsia="SimSun"/>
                <w:kern w:val="2"/>
                <w:lang w:val="en-US" w:eastAsia="zh-CN"/>
              </w:rPr>
              <w:t>601435.66</w:t>
            </w:r>
          </w:p>
        </w:tc>
        <w:tc>
          <w:tcPr>
            <w:tcW w:w="2665" w:type="dxa"/>
          </w:tcPr>
          <w:p w:rsidR="004F246A" w:rsidRPr="00A16E59" w:rsidRDefault="004F246A" w:rsidP="004C0356">
            <w:pPr>
              <w:widowControl w:val="0"/>
              <w:suppressAutoHyphens/>
              <w:spacing w:before="100"/>
              <w:ind w:left="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A16E59">
              <w:rPr>
                <w:rFonts w:eastAsia="SimSun"/>
                <w:kern w:val="2"/>
                <w:lang w:val="en-US" w:eastAsia="zh-CN"/>
              </w:rPr>
              <w:t>2214996.38</w:t>
            </w:r>
          </w:p>
        </w:tc>
      </w:tr>
      <w:tr w:rsidR="004F246A" w:rsidRPr="00A16E59" w:rsidTr="004C0356">
        <w:tc>
          <w:tcPr>
            <w:tcW w:w="2155" w:type="dxa"/>
          </w:tcPr>
          <w:p w:rsidR="004F246A" w:rsidRPr="00A16E59" w:rsidRDefault="004F246A" w:rsidP="004C0356">
            <w:pPr>
              <w:widowControl w:val="0"/>
              <w:suppressAutoHyphens/>
              <w:spacing w:before="100"/>
              <w:ind w:left="6"/>
              <w:jc w:val="center"/>
              <w:rPr>
                <w:rFonts w:eastAsia="SimSun"/>
                <w:kern w:val="2"/>
                <w:lang w:eastAsia="zh-CN"/>
              </w:rPr>
            </w:pPr>
            <w:r w:rsidRPr="00A16E59">
              <w:rPr>
                <w:rFonts w:eastAsia="SimSun"/>
                <w:kern w:val="2"/>
                <w:lang w:eastAsia="zh-CN"/>
              </w:rPr>
              <w:t>5</w:t>
            </w:r>
          </w:p>
        </w:tc>
        <w:tc>
          <w:tcPr>
            <w:tcW w:w="2577" w:type="dxa"/>
          </w:tcPr>
          <w:p w:rsidR="004F246A" w:rsidRPr="00A16E59" w:rsidRDefault="004F246A" w:rsidP="004C0356">
            <w:pPr>
              <w:widowControl w:val="0"/>
              <w:suppressAutoHyphens/>
              <w:spacing w:before="100"/>
              <w:ind w:left="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A16E59">
              <w:rPr>
                <w:rFonts w:eastAsia="SimSun"/>
                <w:kern w:val="2"/>
                <w:lang w:val="en-US" w:eastAsia="zh-CN"/>
              </w:rPr>
              <w:t>601385.20</w:t>
            </w:r>
          </w:p>
        </w:tc>
        <w:tc>
          <w:tcPr>
            <w:tcW w:w="2665" w:type="dxa"/>
          </w:tcPr>
          <w:p w:rsidR="004F246A" w:rsidRPr="00A16E59" w:rsidRDefault="004F246A" w:rsidP="004C0356">
            <w:pPr>
              <w:widowControl w:val="0"/>
              <w:suppressAutoHyphens/>
              <w:spacing w:before="100"/>
              <w:ind w:left="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A16E59">
              <w:rPr>
                <w:rFonts w:eastAsia="SimSun"/>
                <w:kern w:val="2"/>
                <w:lang w:val="en-US" w:eastAsia="zh-CN"/>
              </w:rPr>
              <w:t>2214927.72</w:t>
            </w:r>
          </w:p>
        </w:tc>
      </w:tr>
    </w:tbl>
    <w:p w:rsidR="004F246A" w:rsidRPr="004F246A" w:rsidRDefault="004F246A" w:rsidP="004F246A"/>
    <w:p w:rsidR="004F246A" w:rsidRDefault="004F246A" w:rsidP="004F246A"/>
    <w:p w:rsidR="004F246A" w:rsidRDefault="004F246A" w:rsidP="004F246A"/>
    <w:p w:rsidR="004F246A" w:rsidRPr="00A16E59" w:rsidRDefault="004F246A" w:rsidP="004F246A"/>
    <w:p w:rsidR="004F246A" w:rsidRPr="00A16E59" w:rsidRDefault="004F246A" w:rsidP="004F246A">
      <w:pPr>
        <w:pStyle w:val="10"/>
        <w:rPr>
          <w:kern w:val="2"/>
        </w:rPr>
      </w:pPr>
      <w:r w:rsidRPr="00A16E59">
        <w:t>9  Сведения о границах образуемых земельных участков,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</w:p>
    <w:p w:rsidR="004F246A" w:rsidRPr="00A16E59" w:rsidRDefault="004F246A" w:rsidP="004F246A">
      <w:pPr>
        <w:suppressAutoHyphens/>
        <w:rPr>
          <w:rFonts w:eastAsia="SimSun"/>
          <w:kern w:val="2"/>
          <w:lang w:eastAsia="zh-CN" w:bidi="hi-IN"/>
        </w:rPr>
      </w:pPr>
    </w:p>
    <w:p w:rsidR="004F246A" w:rsidRPr="00381223" w:rsidRDefault="004F246A" w:rsidP="004F246A">
      <w:pPr>
        <w:suppressAutoHyphens/>
        <w:spacing w:after="140" w:line="360" w:lineRule="auto"/>
        <w:ind w:firstLine="709"/>
        <w:jc w:val="both"/>
        <w:rPr>
          <w:rFonts w:eastAsia="SimSun"/>
          <w:kern w:val="2"/>
          <w:sz w:val="26"/>
          <w:szCs w:val="26"/>
          <w:lang w:eastAsia="zh-CN" w:bidi="hi-IN"/>
        </w:rPr>
      </w:pPr>
      <w:r w:rsidRPr="00A16E59">
        <w:rPr>
          <w:rFonts w:eastAsia="SimSun"/>
          <w:kern w:val="2"/>
          <w:sz w:val="26"/>
          <w:szCs w:val="26"/>
          <w:lang w:eastAsia="zh-CN" w:bidi="hi-IN"/>
        </w:rPr>
        <w:t xml:space="preserve">Перечень координат характерных точек границы образуемого земельного участка ЗУ1 в системе координат, используемой для ведения Единого </w:t>
      </w:r>
      <w:r w:rsidRPr="00381223">
        <w:rPr>
          <w:rFonts w:eastAsia="SimSun"/>
          <w:kern w:val="2"/>
          <w:sz w:val="26"/>
          <w:szCs w:val="26"/>
          <w:lang w:eastAsia="zh-CN" w:bidi="hi-IN"/>
        </w:rPr>
        <w:t>государственного реестра недвижимости, представлен в таблице 3.</w:t>
      </w:r>
    </w:p>
    <w:p w:rsidR="004F246A" w:rsidRPr="00381223" w:rsidRDefault="004F246A" w:rsidP="004F246A">
      <w:pPr>
        <w:suppressAutoHyphens/>
        <w:spacing w:after="140" w:line="288" w:lineRule="auto"/>
        <w:ind w:firstLine="709"/>
        <w:rPr>
          <w:rFonts w:eastAsia="SimSun"/>
          <w:kern w:val="2"/>
          <w:lang w:val="en-US" w:eastAsia="zh-CN" w:bidi="hi-IN"/>
        </w:rPr>
      </w:pPr>
      <w:r w:rsidRPr="00381223">
        <w:rPr>
          <w:rFonts w:eastAsia="SimSun"/>
          <w:kern w:val="2"/>
          <w:sz w:val="26"/>
          <w:szCs w:val="26"/>
          <w:lang w:eastAsia="zh-CN" w:bidi="hi-IN"/>
        </w:rPr>
        <w:t>Таблица 3</w:t>
      </w:r>
    </w:p>
    <w:tbl>
      <w:tblPr>
        <w:tblW w:w="0" w:type="auto"/>
        <w:tblInd w:w="70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155"/>
        <w:gridCol w:w="2577"/>
        <w:gridCol w:w="2665"/>
      </w:tblGrid>
      <w:tr w:rsidR="004F246A" w:rsidRPr="00381223" w:rsidTr="004C0356">
        <w:tc>
          <w:tcPr>
            <w:tcW w:w="215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LineNumbers/>
              <w:suppressAutoHyphens/>
              <w:ind w:left="103" w:right="98" w:firstLine="50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381223">
              <w:rPr>
                <w:rFonts w:eastAsia="SimSun"/>
                <w:kern w:val="2"/>
                <w:sz w:val="22"/>
                <w:szCs w:val="22"/>
                <w:lang w:val="en-US" w:eastAsia="en-US"/>
              </w:rPr>
              <w:t>Наименованиеточки</w:t>
            </w:r>
          </w:p>
        </w:tc>
        <w:tc>
          <w:tcPr>
            <w:tcW w:w="52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LineNumbers/>
              <w:suppressAutoHyphens/>
              <w:ind w:left="4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381223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Координаты, м</w:t>
            </w:r>
          </w:p>
        </w:tc>
      </w:tr>
      <w:tr w:rsidR="004F246A" w:rsidRPr="00381223" w:rsidTr="004C0356">
        <w:tc>
          <w:tcPr>
            <w:tcW w:w="2155" w:type="dxa"/>
            <w:vMerge/>
            <w:tcBorders>
              <w:top w:val="single" w:sz="4" w:space="0" w:color="000001"/>
              <w:left w:val="single" w:sz="4" w:space="0" w:color="000001"/>
              <w:bottom w:val="double" w:sz="6" w:space="0" w:color="auto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2577" w:type="dxa"/>
            <w:tcBorders>
              <w:top w:val="nil"/>
              <w:left w:val="single" w:sz="4" w:space="0" w:color="000001"/>
              <w:bottom w:val="double" w:sz="6" w:space="0" w:color="auto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LineNumbers/>
              <w:suppressAutoHyphens/>
              <w:ind w:left="4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381223">
              <w:rPr>
                <w:rFonts w:eastAsia="SimSun"/>
                <w:kern w:val="2"/>
                <w:sz w:val="22"/>
                <w:szCs w:val="22"/>
                <w:lang w:val="en-US" w:eastAsia="en-US"/>
              </w:rPr>
              <w:t>Х</w:t>
            </w:r>
          </w:p>
        </w:tc>
        <w:tc>
          <w:tcPr>
            <w:tcW w:w="2665" w:type="dxa"/>
            <w:tcBorders>
              <w:top w:val="nil"/>
              <w:left w:val="single" w:sz="4" w:space="0" w:color="000001"/>
              <w:bottom w:val="double" w:sz="6" w:space="0" w:color="auto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LineNumbers/>
              <w:suppressAutoHyphens/>
              <w:ind w:left="1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381223">
              <w:rPr>
                <w:rFonts w:eastAsia="SimSun"/>
                <w:kern w:val="2"/>
                <w:sz w:val="22"/>
                <w:szCs w:val="22"/>
                <w:lang w:val="en-US" w:eastAsia="en-US"/>
              </w:rPr>
              <w:t>Y</w:t>
            </w:r>
          </w:p>
        </w:tc>
      </w:tr>
      <w:tr w:rsidR="004F246A" w:rsidRPr="00381223" w:rsidTr="004C0356">
        <w:tc>
          <w:tcPr>
            <w:tcW w:w="7397" w:type="dxa"/>
            <w:gridSpan w:val="3"/>
            <w:tcBorders>
              <w:top w:val="double" w:sz="6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4F246A" w:rsidRPr="00381223" w:rsidRDefault="004F246A" w:rsidP="004C0356">
            <w:pPr>
              <w:widowControl w:val="0"/>
              <w:suppressLineNumbers/>
              <w:suppressAutoHyphens/>
              <w:spacing w:before="120"/>
              <w:ind w:left="1"/>
              <w:jc w:val="center"/>
              <w:rPr>
                <w:rFonts w:eastAsia="SimSun"/>
                <w:kern w:val="2"/>
                <w:lang w:val="en-US" w:eastAsia="en-US"/>
              </w:rPr>
            </w:pPr>
            <w:r w:rsidRPr="00381223">
              <w:rPr>
                <w:rFonts w:eastAsia="SimSun"/>
                <w:b/>
                <w:kern w:val="2"/>
                <w:lang w:eastAsia="zh-CN"/>
              </w:rPr>
              <w:t>ЗУ</w:t>
            </w:r>
            <w:r w:rsidRPr="00381223">
              <w:rPr>
                <w:rFonts w:eastAsia="SimSun"/>
                <w:b/>
                <w:kern w:val="2"/>
                <w:lang w:val="en-US" w:eastAsia="zh-CN"/>
              </w:rPr>
              <w:t>1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1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1F363A">
              <w:rPr>
                <w:rFonts w:eastAsia="SimSun"/>
                <w:spacing w:val="1"/>
                <w:kern w:val="2"/>
                <w:lang w:val="en-US" w:eastAsia="zh-CN"/>
              </w:rPr>
              <w:t>601378.10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2214873.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47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2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62.44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22149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72.90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3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62.56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22149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72.77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4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69.92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22149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82.67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5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61.37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22149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86.09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6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35.66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1F363A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22149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96.38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7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20.63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221500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7.43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8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61.21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22150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30.88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9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6013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55.16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22149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22.60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8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10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601337.4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3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2214898.4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5</w:t>
            </w:r>
          </w:p>
        </w:tc>
      </w:tr>
    </w:tbl>
    <w:p w:rsidR="004F246A" w:rsidRDefault="004F246A" w:rsidP="004F246A">
      <w:pPr>
        <w:suppressAutoHyphens/>
        <w:spacing w:after="140" w:line="360" w:lineRule="auto"/>
        <w:ind w:firstLine="709"/>
        <w:rPr>
          <w:rFonts w:eastAsia="SimSun"/>
          <w:kern w:val="2"/>
          <w:sz w:val="26"/>
          <w:szCs w:val="26"/>
          <w:lang w:eastAsia="zh-CN" w:bidi="hi-IN"/>
        </w:rPr>
      </w:pPr>
    </w:p>
    <w:p w:rsidR="004F246A" w:rsidRDefault="004F246A" w:rsidP="004F246A">
      <w:pPr>
        <w:suppressAutoHyphens/>
        <w:spacing w:after="140" w:line="360" w:lineRule="auto"/>
        <w:ind w:firstLine="709"/>
        <w:rPr>
          <w:rFonts w:eastAsia="SimSun"/>
          <w:kern w:val="2"/>
          <w:sz w:val="26"/>
          <w:szCs w:val="26"/>
          <w:lang w:eastAsia="zh-CN" w:bidi="hi-IN"/>
        </w:rPr>
      </w:pPr>
      <w:r w:rsidRPr="00A16E59">
        <w:rPr>
          <w:rFonts w:eastAsia="SimSun"/>
          <w:kern w:val="2"/>
          <w:sz w:val="26"/>
          <w:szCs w:val="26"/>
          <w:lang w:eastAsia="zh-CN" w:bidi="hi-IN"/>
        </w:rPr>
        <w:t xml:space="preserve">Перечень координат характерных точек границ зон с особыми условиями использования, </w:t>
      </w:r>
      <w:r w:rsidR="00EE0B96">
        <w:rPr>
          <w:rFonts w:eastAsia="SimSun"/>
          <w:kern w:val="2"/>
          <w:sz w:val="26"/>
          <w:szCs w:val="26"/>
          <w:lang w:eastAsia="zh-CN" w:bidi="hi-IN"/>
        </w:rPr>
        <w:t xml:space="preserve">в которых </w:t>
      </w:r>
      <w:r w:rsidRPr="00A16E59">
        <w:rPr>
          <w:rFonts w:eastAsia="SimSun"/>
          <w:kern w:val="2"/>
          <w:sz w:val="26"/>
          <w:szCs w:val="26"/>
          <w:lang w:eastAsia="zh-CN" w:bidi="hi-IN"/>
        </w:rPr>
        <w:t>расположен проектируем</w:t>
      </w:r>
      <w:r w:rsidR="00EE0B96">
        <w:rPr>
          <w:rFonts w:eastAsia="SimSun"/>
          <w:kern w:val="2"/>
          <w:sz w:val="26"/>
          <w:szCs w:val="26"/>
          <w:lang w:eastAsia="zh-CN" w:bidi="hi-IN"/>
        </w:rPr>
        <w:t>ый</w:t>
      </w:r>
      <w:r w:rsidRPr="00A16E59">
        <w:rPr>
          <w:rFonts w:eastAsia="SimSun"/>
          <w:kern w:val="2"/>
          <w:sz w:val="26"/>
          <w:szCs w:val="26"/>
          <w:lang w:eastAsia="zh-CN" w:bidi="hi-IN"/>
        </w:rPr>
        <w:t xml:space="preserve"> земельном участке ЗУ1, приведены в таблице 4.</w:t>
      </w:r>
    </w:p>
    <w:p w:rsidR="004F246A" w:rsidRDefault="004F246A" w:rsidP="004F246A">
      <w:pPr>
        <w:suppressAutoHyphens/>
        <w:spacing w:after="140" w:line="360" w:lineRule="auto"/>
        <w:ind w:firstLine="709"/>
        <w:rPr>
          <w:rFonts w:eastAsia="SimSun"/>
          <w:kern w:val="2"/>
          <w:sz w:val="26"/>
          <w:szCs w:val="26"/>
          <w:lang w:eastAsia="zh-CN" w:bidi="hi-IN"/>
        </w:rPr>
      </w:pPr>
    </w:p>
    <w:p w:rsidR="004F246A" w:rsidRDefault="004F246A" w:rsidP="004F246A">
      <w:pPr>
        <w:suppressAutoHyphens/>
        <w:spacing w:after="140" w:line="360" w:lineRule="auto"/>
        <w:ind w:firstLine="709"/>
        <w:rPr>
          <w:rFonts w:eastAsia="SimSun"/>
          <w:kern w:val="2"/>
          <w:sz w:val="26"/>
          <w:szCs w:val="26"/>
          <w:lang w:eastAsia="zh-CN" w:bidi="hi-IN"/>
        </w:rPr>
      </w:pPr>
    </w:p>
    <w:p w:rsidR="004F246A" w:rsidRDefault="004F246A" w:rsidP="004F246A">
      <w:pPr>
        <w:suppressAutoHyphens/>
        <w:spacing w:after="140" w:line="360" w:lineRule="auto"/>
        <w:ind w:firstLine="709"/>
        <w:rPr>
          <w:rFonts w:eastAsia="SimSun"/>
          <w:kern w:val="2"/>
          <w:sz w:val="26"/>
          <w:szCs w:val="26"/>
          <w:lang w:eastAsia="zh-CN" w:bidi="hi-IN"/>
        </w:rPr>
      </w:pPr>
    </w:p>
    <w:p w:rsidR="004F246A" w:rsidRDefault="004F246A" w:rsidP="004F246A">
      <w:pPr>
        <w:suppressAutoHyphens/>
        <w:spacing w:after="140" w:line="360" w:lineRule="auto"/>
        <w:ind w:firstLine="709"/>
        <w:rPr>
          <w:rFonts w:eastAsia="SimSun"/>
          <w:kern w:val="2"/>
          <w:sz w:val="26"/>
          <w:szCs w:val="26"/>
          <w:lang w:eastAsia="zh-CN" w:bidi="hi-IN"/>
        </w:rPr>
      </w:pPr>
    </w:p>
    <w:p w:rsidR="004F246A" w:rsidRPr="00157B9F" w:rsidRDefault="004F246A" w:rsidP="004F246A">
      <w:pPr>
        <w:suppressAutoHyphens/>
        <w:spacing w:after="140" w:line="360" w:lineRule="auto"/>
        <w:ind w:firstLine="709"/>
        <w:rPr>
          <w:rFonts w:eastAsia="SimSun"/>
          <w:kern w:val="2"/>
          <w:sz w:val="26"/>
          <w:szCs w:val="26"/>
          <w:lang w:eastAsia="zh-CN" w:bidi="hi-IN"/>
        </w:rPr>
      </w:pPr>
    </w:p>
    <w:p w:rsidR="004F246A" w:rsidRPr="00877BE9" w:rsidRDefault="004F246A" w:rsidP="004F246A">
      <w:pPr>
        <w:suppressAutoHyphens/>
        <w:spacing w:after="140" w:line="288" w:lineRule="auto"/>
        <w:ind w:firstLine="709"/>
        <w:rPr>
          <w:rFonts w:eastAsia="SimSun"/>
          <w:kern w:val="2"/>
          <w:lang w:val="en-US" w:eastAsia="zh-CN" w:bidi="hi-IN"/>
        </w:rPr>
      </w:pPr>
      <w:r w:rsidRPr="00877BE9">
        <w:rPr>
          <w:rFonts w:eastAsia="SimSun"/>
          <w:kern w:val="2"/>
          <w:sz w:val="26"/>
          <w:szCs w:val="26"/>
          <w:lang w:eastAsia="zh-CN" w:bidi="hi-IN"/>
        </w:rPr>
        <w:t>Таблица 4</w:t>
      </w:r>
    </w:p>
    <w:tbl>
      <w:tblPr>
        <w:tblW w:w="0" w:type="auto"/>
        <w:tblInd w:w="70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155"/>
        <w:gridCol w:w="2577"/>
        <w:gridCol w:w="2665"/>
      </w:tblGrid>
      <w:tr w:rsidR="004F246A" w:rsidRPr="00877BE9" w:rsidTr="004C0356">
        <w:tc>
          <w:tcPr>
            <w:tcW w:w="215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877BE9" w:rsidRDefault="004F246A" w:rsidP="004C0356">
            <w:pPr>
              <w:widowControl w:val="0"/>
              <w:suppressLineNumbers/>
              <w:suppressAutoHyphens/>
              <w:ind w:left="103" w:right="98" w:firstLine="50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877BE9">
              <w:rPr>
                <w:rFonts w:eastAsia="SimSun"/>
                <w:kern w:val="2"/>
                <w:sz w:val="22"/>
                <w:szCs w:val="22"/>
                <w:lang w:val="en-US" w:eastAsia="en-US"/>
              </w:rPr>
              <w:t>Наименованиеточки</w:t>
            </w:r>
          </w:p>
        </w:tc>
        <w:tc>
          <w:tcPr>
            <w:tcW w:w="52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877BE9" w:rsidRDefault="004F246A" w:rsidP="004C0356">
            <w:pPr>
              <w:widowControl w:val="0"/>
              <w:suppressLineNumbers/>
              <w:suppressAutoHyphens/>
              <w:ind w:left="4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877BE9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Координаты, м</w:t>
            </w:r>
          </w:p>
        </w:tc>
      </w:tr>
      <w:tr w:rsidR="004F246A" w:rsidRPr="00877BE9" w:rsidTr="004C0356">
        <w:tc>
          <w:tcPr>
            <w:tcW w:w="2155" w:type="dxa"/>
            <w:vMerge/>
            <w:tcBorders>
              <w:top w:val="single" w:sz="4" w:space="0" w:color="000001"/>
              <w:left w:val="single" w:sz="4" w:space="0" w:color="000001"/>
              <w:bottom w:val="double" w:sz="6" w:space="0" w:color="auto"/>
              <w:right w:val="nil"/>
            </w:tcBorders>
            <w:vAlign w:val="center"/>
            <w:hideMark/>
          </w:tcPr>
          <w:p w:rsidR="004F246A" w:rsidRPr="00877BE9" w:rsidRDefault="004F246A" w:rsidP="004C0356">
            <w:pPr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2577" w:type="dxa"/>
            <w:tcBorders>
              <w:top w:val="nil"/>
              <w:left w:val="single" w:sz="4" w:space="0" w:color="000001"/>
              <w:bottom w:val="double" w:sz="6" w:space="0" w:color="auto"/>
              <w:right w:val="nil"/>
            </w:tcBorders>
            <w:vAlign w:val="center"/>
            <w:hideMark/>
          </w:tcPr>
          <w:p w:rsidR="004F246A" w:rsidRPr="00877BE9" w:rsidRDefault="004F246A" w:rsidP="004C0356">
            <w:pPr>
              <w:widowControl w:val="0"/>
              <w:suppressLineNumbers/>
              <w:suppressAutoHyphens/>
              <w:ind w:left="4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877BE9">
              <w:rPr>
                <w:rFonts w:eastAsia="SimSun"/>
                <w:kern w:val="2"/>
                <w:sz w:val="22"/>
                <w:szCs w:val="22"/>
                <w:lang w:val="en-US" w:eastAsia="en-US"/>
              </w:rPr>
              <w:t>Х</w:t>
            </w:r>
          </w:p>
        </w:tc>
        <w:tc>
          <w:tcPr>
            <w:tcW w:w="2665" w:type="dxa"/>
            <w:tcBorders>
              <w:top w:val="nil"/>
              <w:left w:val="single" w:sz="4" w:space="0" w:color="000001"/>
              <w:bottom w:val="double" w:sz="6" w:space="0" w:color="auto"/>
              <w:right w:val="single" w:sz="4" w:space="0" w:color="000001"/>
            </w:tcBorders>
            <w:vAlign w:val="center"/>
            <w:hideMark/>
          </w:tcPr>
          <w:p w:rsidR="004F246A" w:rsidRPr="00877BE9" w:rsidRDefault="004F246A" w:rsidP="004C0356">
            <w:pPr>
              <w:widowControl w:val="0"/>
              <w:suppressLineNumbers/>
              <w:suppressAutoHyphens/>
              <w:ind w:left="1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877BE9">
              <w:rPr>
                <w:rFonts w:eastAsia="SimSun"/>
                <w:kern w:val="2"/>
                <w:sz w:val="22"/>
                <w:szCs w:val="22"/>
                <w:lang w:val="en-US" w:eastAsia="en-US"/>
              </w:rPr>
              <w:t>Y</w:t>
            </w:r>
          </w:p>
        </w:tc>
      </w:tr>
      <w:tr w:rsidR="004F246A" w:rsidRPr="00877BE9" w:rsidTr="004C0356">
        <w:tc>
          <w:tcPr>
            <w:tcW w:w="7397" w:type="dxa"/>
            <w:gridSpan w:val="3"/>
            <w:tcBorders>
              <w:top w:val="double" w:sz="6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4F246A" w:rsidRPr="00877BE9" w:rsidRDefault="004F246A" w:rsidP="004C0356">
            <w:pPr>
              <w:widowControl w:val="0"/>
              <w:suppressLineNumbers/>
              <w:suppressAutoHyphens/>
              <w:spacing w:before="60"/>
              <w:ind w:left="1"/>
              <w:jc w:val="center"/>
              <w:rPr>
                <w:rFonts w:eastAsia="SimSun"/>
                <w:kern w:val="2"/>
                <w:lang w:eastAsia="en-US"/>
              </w:rPr>
            </w:pPr>
            <w:r w:rsidRPr="00877BE9">
              <w:rPr>
                <w:rFonts w:eastAsia="SimSun"/>
                <w:b/>
                <w:kern w:val="2"/>
                <w:lang w:eastAsia="zh-CN"/>
              </w:rPr>
              <w:t xml:space="preserve">Зона затопления территории Златоустовского </w:t>
            </w:r>
            <w:r w:rsidRPr="00877BE9">
              <w:rPr>
                <w:rFonts w:eastAsia="SimSun"/>
                <w:b/>
                <w:kern w:val="2"/>
                <w:lang w:eastAsia="en-US"/>
              </w:rPr>
              <w:t>городского округа Челябинской области, прилегающей к р. Ай в нижнем бьефе гидроузлаЗлатоустовского пруда, затапливаемая при пропуске гидроузлами паводков 0,5 % обеспеченности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1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1F363A">
              <w:rPr>
                <w:rFonts w:eastAsia="SimSun"/>
                <w:spacing w:val="1"/>
                <w:kern w:val="2"/>
                <w:lang w:val="en-US" w:eastAsia="zh-CN"/>
              </w:rPr>
              <w:t>601378.10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2214873.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47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2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62.44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22149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72.90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3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62.56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22149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72.77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4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69.92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22149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82.67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5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61.37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22149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86.09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6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35.66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1F363A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22149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96.38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7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20.63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221500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7.43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8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61.21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22150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30.88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9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6013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55.16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22149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22.60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8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10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601337.4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3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2214898.4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5</w:t>
            </w:r>
          </w:p>
        </w:tc>
      </w:tr>
      <w:tr w:rsidR="004F246A" w:rsidRPr="001D266A" w:rsidTr="004C0356">
        <w:trPr>
          <w:trHeight w:val="456"/>
        </w:trPr>
        <w:tc>
          <w:tcPr>
            <w:tcW w:w="739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4F246A" w:rsidRPr="00AB52BD" w:rsidRDefault="004F246A" w:rsidP="004C0356">
            <w:pPr>
              <w:widowControl w:val="0"/>
              <w:suppressLineNumbers/>
              <w:suppressAutoHyphens/>
              <w:spacing w:before="60"/>
              <w:ind w:left="1"/>
              <w:jc w:val="center"/>
              <w:rPr>
                <w:rFonts w:eastAsia="SimSun"/>
                <w:b/>
                <w:kern w:val="2"/>
                <w:lang w:eastAsia="zh-CN"/>
              </w:rPr>
            </w:pPr>
            <w:r w:rsidRPr="00AB52BD">
              <w:rPr>
                <w:rFonts w:eastAsia="SimSun"/>
                <w:b/>
                <w:kern w:val="2"/>
                <w:lang w:eastAsia="zh-CN"/>
              </w:rPr>
              <w:t>Санитарно-защитная зона для промышленной площадки             АО «Златмаш»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1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1F363A">
              <w:rPr>
                <w:rFonts w:eastAsia="SimSun"/>
                <w:spacing w:val="1"/>
                <w:kern w:val="2"/>
                <w:lang w:val="en-US" w:eastAsia="zh-CN"/>
              </w:rPr>
              <w:t>601378.10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2214873.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47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2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62.44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22149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72.90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3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62.56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22149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72.77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4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69.92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22149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82.67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5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61.37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22149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86.09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6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35.66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1F363A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22149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96.38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7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20.63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221500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7.43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8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61.21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22150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30.88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9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6013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55.16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22149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22.60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8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10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601337.4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3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2214898.4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5</w:t>
            </w:r>
          </w:p>
        </w:tc>
      </w:tr>
      <w:tr w:rsidR="004F246A" w:rsidRPr="001D266A" w:rsidTr="004C0356">
        <w:trPr>
          <w:trHeight w:val="456"/>
        </w:trPr>
        <w:tc>
          <w:tcPr>
            <w:tcW w:w="739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4F246A" w:rsidRPr="00AB52BD" w:rsidRDefault="004F246A" w:rsidP="004C0356">
            <w:pPr>
              <w:widowControl w:val="0"/>
              <w:suppressAutoHyphens/>
              <w:spacing w:before="60"/>
              <w:ind w:left="206"/>
              <w:jc w:val="center"/>
              <w:rPr>
                <w:rFonts w:eastAsia="SimSun"/>
                <w:spacing w:val="1"/>
                <w:kern w:val="2"/>
                <w:lang w:eastAsia="zh-CN"/>
              </w:rPr>
            </w:pPr>
            <w:r w:rsidRPr="00AB52BD">
              <w:rPr>
                <w:rFonts w:eastAsia="SimSun"/>
                <w:b/>
                <w:kern w:val="2"/>
                <w:lang w:eastAsia="zh-CN"/>
              </w:rPr>
              <w:t>Санитарно-защитная зона для действующего предприятия «Комплекс по производству продуктов питания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1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1F363A">
              <w:rPr>
                <w:rFonts w:eastAsia="SimSun"/>
                <w:spacing w:val="1"/>
                <w:kern w:val="2"/>
                <w:lang w:val="en-US" w:eastAsia="zh-CN"/>
              </w:rPr>
              <w:t>601378.10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2214873.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47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2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62.44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22149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72.90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3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62.56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22149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72.77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4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69.92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22149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82.67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5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61.37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22149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86.09</w:t>
            </w:r>
          </w:p>
        </w:tc>
      </w:tr>
    </w:tbl>
    <w:p w:rsidR="004F246A" w:rsidRPr="004F246A" w:rsidRDefault="004F246A">
      <w:pPr>
        <w:rPr>
          <w:i/>
        </w:rPr>
      </w:pPr>
      <w:r w:rsidRPr="004F246A">
        <w:rPr>
          <w:i/>
        </w:rPr>
        <w:t xml:space="preserve">Окончание таблицы </w:t>
      </w:r>
      <w:r w:rsidR="00EE0B96">
        <w:rPr>
          <w:i/>
        </w:rPr>
        <w:t>4</w:t>
      </w:r>
    </w:p>
    <w:p w:rsidR="004F246A" w:rsidRDefault="004F246A"/>
    <w:tbl>
      <w:tblPr>
        <w:tblW w:w="0" w:type="auto"/>
        <w:tblInd w:w="70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155"/>
        <w:gridCol w:w="2577"/>
        <w:gridCol w:w="2665"/>
      </w:tblGrid>
      <w:tr w:rsidR="004F246A" w:rsidRPr="00877BE9" w:rsidTr="004C0356">
        <w:tc>
          <w:tcPr>
            <w:tcW w:w="215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877BE9" w:rsidRDefault="004F246A" w:rsidP="004C0356">
            <w:pPr>
              <w:widowControl w:val="0"/>
              <w:suppressLineNumbers/>
              <w:suppressAutoHyphens/>
              <w:ind w:left="103" w:right="98" w:firstLine="50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877BE9">
              <w:rPr>
                <w:rFonts w:eastAsia="SimSun"/>
                <w:kern w:val="2"/>
                <w:sz w:val="22"/>
                <w:szCs w:val="22"/>
                <w:lang w:val="en-US" w:eastAsia="en-US"/>
              </w:rPr>
              <w:t>Наименованиеточки</w:t>
            </w:r>
          </w:p>
        </w:tc>
        <w:tc>
          <w:tcPr>
            <w:tcW w:w="52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877BE9" w:rsidRDefault="004F246A" w:rsidP="004C0356">
            <w:pPr>
              <w:widowControl w:val="0"/>
              <w:suppressLineNumbers/>
              <w:suppressAutoHyphens/>
              <w:ind w:left="4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877BE9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Координаты, м</w:t>
            </w:r>
          </w:p>
        </w:tc>
      </w:tr>
      <w:tr w:rsidR="004F246A" w:rsidRPr="00877BE9" w:rsidTr="004C0356">
        <w:tc>
          <w:tcPr>
            <w:tcW w:w="2155" w:type="dxa"/>
            <w:vMerge/>
            <w:tcBorders>
              <w:top w:val="single" w:sz="4" w:space="0" w:color="000001"/>
              <w:left w:val="single" w:sz="4" w:space="0" w:color="000001"/>
              <w:bottom w:val="double" w:sz="6" w:space="0" w:color="auto"/>
              <w:right w:val="nil"/>
            </w:tcBorders>
            <w:vAlign w:val="center"/>
            <w:hideMark/>
          </w:tcPr>
          <w:p w:rsidR="004F246A" w:rsidRPr="00877BE9" w:rsidRDefault="004F246A" w:rsidP="004C0356">
            <w:pPr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2577" w:type="dxa"/>
            <w:tcBorders>
              <w:top w:val="nil"/>
              <w:left w:val="single" w:sz="4" w:space="0" w:color="000001"/>
              <w:bottom w:val="double" w:sz="6" w:space="0" w:color="auto"/>
              <w:right w:val="nil"/>
            </w:tcBorders>
            <w:vAlign w:val="center"/>
            <w:hideMark/>
          </w:tcPr>
          <w:p w:rsidR="004F246A" w:rsidRPr="00877BE9" w:rsidRDefault="004F246A" w:rsidP="004C0356">
            <w:pPr>
              <w:widowControl w:val="0"/>
              <w:suppressLineNumbers/>
              <w:suppressAutoHyphens/>
              <w:ind w:left="4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877BE9">
              <w:rPr>
                <w:rFonts w:eastAsia="SimSun"/>
                <w:kern w:val="2"/>
                <w:sz w:val="22"/>
                <w:szCs w:val="22"/>
                <w:lang w:val="en-US" w:eastAsia="en-US"/>
              </w:rPr>
              <w:t>Х</w:t>
            </w:r>
          </w:p>
        </w:tc>
        <w:tc>
          <w:tcPr>
            <w:tcW w:w="2665" w:type="dxa"/>
            <w:tcBorders>
              <w:top w:val="nil"/>
              <w:left w:val="single" w:sz="4" w:space="0" w:color="000001"/>
              <w:bottom w:val="double" w:sz="6" w:space="0" w:color="auto"/>
              <w:right w:val="single" w:sz="4" w:space="0" w:color="000001"/>
            </w:tcBorders>
            <w:vAlign w:val="center"/>
            <w:hideMark/>
          </w:tcPr>
          <w:p w:rsidR="004F246A" w:rsidRPr="00877BE9" w:rsidRDefault="004F246A" w:rsidP="004C0356">
            <w:pPr>
              <w:widowControl w:val="0"/>
              <w:suppressLineNumbers/>
              <w:suppressAutoHyphens/>
              <w:ind w:left="1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877BE9">
              <w:rPr>
                <w:rFonts w:eastAsia="SimSun"/>
                <w:kern w:val="2"/>
                <w:sz w:val="22"/>
                <w:szCs w:val="22"/>
                <w:lang w:val="en-US" w:eastAsia="en-US"/>
              </w:rPr>
              <w:t>Y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6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35.66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1F363A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22149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96.38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7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20.63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221500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7.43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8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61.21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22150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30.88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9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6013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55.16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22149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22.60</w:t>
            </w:r>
          </w:p>
        </w:tc>
      </w:tr>
      <w:tr w:rsidR="004F246A" w:rsidRPr="00381223" w:rsidTr="004C0356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8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kern w:val="2"/>
                <w:lang w:eastAsia="zh-CN"/>
              </w:rPr>
              <w:t>т</w:t>
            </w:r>
            <w:r w:rsidRPr="00381223">
              <w:rPr>
                <w:rFonts w:eastAsia="SimSun"/>
                <w:kern w:val="2"/>
                <w:lang w:val="en-US" w:eastAsia="zh-CN"/>
              </w:rPr>
              <w:t>10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601337.4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3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46A" w:rsidRPr="00381223" w:rsidRDefault="004F246A" w:rsidP="004C0356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381223">
              <w:rPr>
                <w:rFonts w:eastAsia="SimSun"/>
                <w:spacing w:val="1"/>
                <w:kern w:val="2"/>
                <w:lang w:val="en-US" w:eastAsia="zh-CN"/>
              </w:rPr>
              <w:t>2214898.4</w:t>
            </w:r>
            <w:r>
              <w:rPr>
                <w:rFonts w:eastAsia="SimSun"/>
                <w:spacing w:val="1"/>
                <w:kern w:val="2"/>
                <w:lang w:val="en-US" w:eastAsia="zh-CN"/>
              </w:rPr>
              <w:t>5</w:t>
            </w:r>
          </w:p>
        </w:tc>
      </w:tr>
      <w:tr w:rsidR="004F246A" w:rsidRPr="001D266A" w:rsidTr="004C0356">
        <w:trPr>
          <w:trHeight w:val="456"/>
        </w:trPr>
        <w:tc>
          <w:tcPr>
            <w:tcW w:w="739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4F246A" w:rsidRPr="00AB52BD" w:rsidRDefault="004F246A" w:rsidP="004C0356">
            <w:pPr>
              <w:widowControl w:val="0"/>
              <w:suppressLineNumbers/>
              <w:suppressAutoHyphens/>
              <w:spacing w:before="60"/>
              <w:ind w:left="1"/>
              <w:jc w:val="center"/>
              <w:rPr>
                <w:rFonts w:eastAsia="SimSun"/>
                <w:b/>
                <w:kern w:val="2"/>
                <w:lang w:eastAsia="zh-CN"/>
              </w:rPr>
            </w:pPr>
            <w:r w:rsidRPr="00AB52BD">
              <w:rPr>
                <w:rFonts w:eastAsia="SimSun"/>
                <w:b/>
                <w:kern w:val="2"/>
                <w:lang w:eastAsia="zh-CN"/>
              </w:rPr>
              <w:t xml:space="preserve">Охранная зона сети канализации </w:t>
            </w:r>
          </w:p>
        </w:tc>
      </w:tr>
      <w:tr w:rsidR="004F246A" w:rsidRPr="00157B9F" w:rsidTr="004C0356">
        <w:trPr>
          <w:trHeight w:val="306"/>
        </w:trPr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4F246A" w:rsidRPr="00157B9F" w:rsidRDefault="004F246A" w:rsidP="004C0356">
            <w:pPr>
              <w:widowControl w:val="0"/>
              <w:suppressAutoHyphens/>
              <w:spacing w:before="60"/>
              <w:ind w:left="180"/>
              <w:jc w:val="center"/>
              <w:rPr>
                <w:rFonts w:eastAsia="SimSun"/>
                <w:kern w:val="2"/>
                <w:lang w:eastAsia="zh-CN"/>
              </w:rPr>
            </w:pPr>
            <w:r w:rsidRPr="00157B9F">
              <w:rPr>
                <w:rFonts w:eastAsia="SimSun"/>
                <w:kern w:val="2"/>
                <w:lang w:eastAsia="zh-CN"/>
              </w:rPr>
              <w:t>а1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4F246A" w:rsidRPr="00157B9F" w:rsidRDefault="004F246A" w:rsidP="004C0356">
            <w:pPr>
              <w:widowControl w:val="0"/>
              <w:suppressAutoHyphens/>
              <w:spacing w:before="60"/>
              <w:ind w:left="110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35BC6">
              <w:rPr>
                <w:rFonts w:eastAsia="SimSun"/>
                <w:spacing w:val="1"/>
                <w:kern w:val="2"/>
                <w:lang w:val="en-US" w:eastAsia="zh-CN"/>
              </w:rPr>
              <w:t>601377.27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4F246A" w:rsidRPr="00157B9F" w:rsidRDefault="004F246A" w:rsidP="004C0356">
            <w:pPr>
              <w:widowControl w:val="0"/>
              <w:suppressAutoHyphens/>
              <w:spacing w:before="60"/>
              <w:ind w:left="206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35BC6">
              <w:rPr>
                <w:rFonts w:eastAsia="SimSun"/>
                <w:spacing w:val="1"/>
                <w:kern w:val="2"/>
                <w:lang w:val="en-US" w:eastAsia="zh-CN"/>
              </w:rPr>
              <w:t>2214873.86</w:t>
            </w:r>
          </w:p>
        </w:tc>
      </w:tr>
      <w:tr w:rsidR="004F246A" w:rsidRPr="00157B9F" w:rsidTr="004C0356">
        <w:trPr>
          <w:trHeight w:val="139"/>
        </w:trPr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4F246A" w:rsidRPr="00157B9F" w:rsidRDefault="004F246A" w:rsidP="004C0356">
            <w:pPr>
              <w:widowControl w:val="0"/>
              <w:suppressAutoHyphens/>
              <w:spacing w:before="60"/>
              <w:ind w:left="180"/>
              <w:jc w:val="center"/>
              <w:rPr>
                <w:rFonts w:eastAsia="SimSun"/>
                <w:kern w:val="2"/>
                <w:lang w:eastAsia="zh-CN"/>
              </w:rPr>
            </w:pPr>
            <w:r w:rsidRPr="00157B9F">
              <w:rPr>
                <w:rFonts w:eastAsia="SimSun"/>
                <w:kern w:val="2"/>
                <w:lang w:eastAsia="zh-CN"/>
              </w:rPr>
              <w:t>а2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4F246A" w:rsidRPr="00157B9F" w:rsidRDefault="004F246A" w:rsidP="004C0356">
            <w:pPr>
              <w:widowControl w:val="0"/>
              <w:suppressAutoHyphens/>
              <w:spacing w:before="60"/>
              <w:ind w:left="110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35BC6">
              <w:rPr>
                <w:rFonts w:eastAsia="SimSun"/>
                <w:spacing w:val="1"/>
                <w:kern w:val="2"/>
                <w:lang w:val="en-US" w:eastAsia="zh-CN"/>
              </w:rPr>
              <w:t>601389.07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4F246A" w:rsidRPr="00157B9F" w:rsidRDefault="004F246A" w:rsidP="004C0356">
            <w:pPr>
              <w:widowControl w:val="0"/>
              <w:suppressAutoHyphens/>
              <w:spacing w:before="60"/>
              <w:ind w:left="206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35BC6">
              <w:rPr>
                <w:rFonts w:eastAsia="SimSun"/>
                <w:spacing w:val="1"/>
                <w:kern w:val="2"/>
                <w:lang w:val="en-US" w:eastAsia="zh-CN"/>
              </w:rPr>
              <w:t>2214888.00</w:t>
            </w:r>
          </w:p>
        </w:tc>
      </w:tr>
      <w:tr w:rsidR="004F246A" w:rsidRPr="00157B9F" w:rsidTr="004C0356">
        <w:trPr>
          <w:trHeight w:val="385"/>
        </w:trPr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4F246A" w:rsidRPr="00157B9F" w:rsidRDefault="004F246A" w:rsidP="004C0356">
            <w:pPr>
              <w:widowControl w:val="0"/>
              <w:suppressAutoHyphens/>
              <w:spacing w:before="60"/>
              <w:ind w:left="180"/>
              <w:jc w:val="center"/>
              <w:rPr>
                <w:rFonts w:eastAsia="SimSun"/>
                <w:kern w:val="2"/>
                <w:lang w:eastAsia="zh-CN"/>
              </w:rPr>
            </w:pPr>
            <w:r w:rsidRPr="00157B9F">
              <w:rPr>
                <w:rFonts w:eastAsia="SimSun"/>
                <w:kern w:val="2"/>
                <w:lang w:eastAsia="zh-CN"/>
              </w:rPr>
              <w:t>а3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4F246A" w:rsidRPr="00157B9F" w:rsidRDefault="004F246A" w:rsidP="004C0356">
            <w:pPr>
              <w:widowControl w:val="0"/>
              <w:suppressAutoHyphens/>
              <w:spacing w:before="60"/>
              <w:ind w:left="110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35BC6">
              <w:rPr>
                <w:rFonts w:eastAsia="SimSun"/>
                <w:spacing w:val="1"/>
                <w:kern w:val="2"/>
                <w:lang w:val="en-US" w:eastAsia="zh-CN"/>
              </w:rPr>
              <w:t>601393.15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4F246A" w:rsidRPr="00157B9F" w:rsidRDefault="004F246A" w:rsidP="004C0356">
            <w:pPr>
              <w:widowControl w:val="0"/>
              <w:suppressAutoHyphens/>
              <w:spacing w:before="60"/>
              <w:ind w:left="206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35BC6">
              <w:rPr>
                <w:rFonts w:eastAsia="SimSun"/>
                <w:spacing w:val="1"/>
                <w:kern w:val="2"/>
                <w:lang w:val="en-US" w:eastAsia="zh-CN"/>
              </w:rPr>
              <w:t>2214892.34</w:t>
            </w:r>
          </w:p>
        </w:tc>
      </w:tr>
      <w:tr w:rsidR="004F246A" w:rsidRPr="00157B9F" w:rsidTr="004C0356">
        <w:trPr>
          <w:trHeight w:val="277"/>
        </w:trPr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4F246A" w:rsidRPr="00157B9F" w:rsidRDefault="004F246A" w:rsidP="004C0356">
            <w:pPr>
              <w:widowControl w:val="0"/>
              <w:suppressAutoHyphens/>
              <w:spacing w:before="60"/>
              <w:ind w:left="180"/>
              <w:jc w:val="center"/>
              <w:rPr>
                <w:rFonts w:eastAsia="SimSun"/>
                <w:kern w:val="2"/>
                <w:lang w:eastAsia="zh-CN"/>
              </w:rPr>
            </w:pPr>
            <w:r w:rsidRPr="00157B9F">
              <w:rPr>
                <w:rFonts w:eastAsia="SimSun"/>
                <w:kern w:val="2"/>
                <w:lang w:eastAsia="zh-CN"/>
              </w:rPr>
              <w:t>а4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4F246A" w:rsidRPr="00157B9F" w:rsidRDefault="004F246A" w:rsidP="004C0356">
            <w:pPr>
              <w:widowControl w:val="0"/>
              <w:suppressAutoHyphens/>
              <w:spacing w:before="60"/>
              <w:ind w:left="110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35BC6">
              <w:rPr>
                <w:rFonts w:eastAsia="SimSun"/>
                <w:spacing w:val="1"/>
                <w:kern w:val="2"/>
                <w:lang w:val="en-US" w:eastAsia="zh-CN"/>
              </w:rPr>
              <w:t>601403.23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4F246A" w:rsidRPr="00157B9F" w:rsidRDefault="004F246A" w:rsidP="004C0356">
            <w:pPr>
              <w:widowControl w:val="0"/>
              <w:suppressAutoHyphens/>
              <w:spacing w:before="60"/>
              <w:ind w:left="206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35BC6">
              <w:rPr>
                <w:rFonts w:eastAsia="SimSun"/>
                <w:spacing w:val="1"/>
                <w:kern w:val="2"/>
                <w:lang w:val="en-US" w:eastAsia="zh-CN"/>
              </w:rPr>
              <w:t>2214903.86</w:t>
            </w:r>
          </w:p>
        </w:tc>
      </w:tr>
      <w:tr w:rsidR="004F246A" w:rsidRPr="00157B9F" w:rsidTr="004C0356">
        <w:trPr>
          <w:trHeight w:val="267"/>
        </w:trPr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4F246A" w:rsidRPr="00157B9F" w:rsidRDefault="004F246A" w:rsidP="004C0356">
            <w:pPr>
              <w:widowControl w:val="0"/>
              <w:suppressAutoHyphens/>
              <w:spacing w:before="60"/>
              <w:ind w:left="180"/>
              <w:jc w:val="center"/>
              <w:rPr>
                <w:rFonts w:eastAsia="SimSun"/>
                <w:kern w:val="2"/>
                <w:lang w:eastAsia="zh-CN"/>
              </w:rPr>
            </w:pPr>
            <w:r w:rsidRPr="00157B9F">
              <w:rPr>
                <w:rFonts w:eastAsia="SimSun"/>
                <w:kern w:val="2"/>
                <w:lang w:eastAsia="zh-CN"/>
              </w:rPr>
              <w:t>а5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4F246A" w:rsidRPr="00157B9F" w:rsidRDefault="004F246A" w:rsidP="004C0356">
            <w:pPr>
              <w:widowControl w:val="0"/>
              <w:suppressAutoHyphens/>
              <w:spacing w:before="60"/>
              <w:ind w:left="110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35BC6">
              <w:rPr>
                <w:rFonts w:eastAsia="SimSun"/>
                <w:spacing w:val="1"/>
                <w:kern w:val="2"/>
                <w:lang w:val="en-US" w:eastAsia="zh-CN"/>
              </w:rPr>
              <w:t>601437.53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4F246A" w:rsidRPr="00157B9F" w:rsidRDefault="004F246A" w:rsidP="004C0356">
            <w:pPr>
              <w:widowControl w:val="0"/>
              <w:suppressAutoHyphens/>
              <w:spacing w:before="60"/>
              <w:ind w:left="206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35BC6">
              <w:rPr>
                <w:rFonts w:eastAsia="SimSun"/>
                <w:spacing w:val="1"/>
                <w:kern w:val="2"/>
                <w:lang w:val="en-US" w:eastAsia="zh-CN"/>
              </w:rPr>
              <w:t>2214944.78</w:t>
            </w:r>
          </w:p>
        </w:tc>
      </w:tr>
      <w:tr w:rsidR="004F246A" w:rsidRPr="00E02252" w:rsidTr="004C0356">
        <w:trPr>
          <w:trHeight w:val="88"/>
        </w:trPr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4F246A" w:rsidRPr="00E02252" w:rsidRDefault="004F246A" w:rsidP="004C0356">
            <w:pPr>
              <w:widowControl w:val="0"/>
              <w:suppressAutoHyphens/>
              <w:spacing w:before="60"/>
              <w:ind w:left="180"/>
              <w:jc w:val="center"/>
              <w:rPr>
                <w:rFonts w:eastAsia="SimSun"/>
                <w:kern w:val="2"/>
                <w:lang w:eastAsia="zh-CN"/>
              </w:rPr>
            </w:pPr>
            <w:r w:rsidRPr="00E02252">
              <w:rPr>
                <w:rFonts w:eastAsia="SimSun"/>
                <w:kern w:val="2"/>
                <w:lang w:eastAsia="zh-CN"/>
              </w:rPr>
              <w:t>а6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4F246A" w:rsidRPr="00E02252" w:rsidRDefault="004F246A" w:rsidP="004C0356">
            <w:pPr>
              <w:widowControl w:val="0"/>
              <w:suppressAutoHyphens/>
              <w:spacing w:before="60"/>
              <w:ind w:left="110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35BC6">
              <w:rPr>
                <w:rFonts w:eastAsia="SimSun"/>
                <w:spacing w:val="1"/>
                <w:kern w:val="2"/>
                <w:lang w:val="en-US" w:eastAsia="zh-CN"/>
              </w:rPr>
              <w:t>601468.73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4F246A" w:rsidRPr="00E02252" w:rsidRDefault="004F246A" w:rsidP="004C0356">
            <w:pPr>
              <w:widowControl w:val="0"/>
              <w:suppressAutoHyphens/>
              <w:spacing w:before="60"/>
              <w:ind w:left="206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35BC6">
              <w:rPr>
                <w:rFonts w:eastAsia="SimSun"/>
                <w:spacing w:val="1"/>
                <w:kern w:val="2"/>
                <w:lang w:val="en-US" w:eastAsia="zh-CN"/>
              </w:rPr>
              <w:t>2214983.11</w:t>
            </w:r>
          </w:p>
        </w:tc>
      </w:tr>
      <w:tr w:rsidR="004F246A" w:rsidRPr="00E02252" w:rsidTr="004C0356">
        <w:trPr>
          <w:trHeight w:val="88"/>
        </w:trPr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4F246A" w:rsidRPr="00E02252" w:rsidRDefault="004F246A" w:rsidP="004C0356">
            <w:pPr>
              <w:widowControl w:val="0"/>
              <w:suppressAutoHyphens/>
              <w:spacing w:before="60"/>
              <w:ind w:left="180"/>
              <w:jc w:val="center"/>
              <w:rPr>
                <w:rFonts w:eastAsia="SimSun"/>
                <w:kern w:val="2"/>
                <w:lang w:eastAsia="zh-CN"/>
              </w:rPr>
            </w:pPr>
            <w:r w:rsidRPr="00E02252">
              <w:rPr>
                <w:rFonts w:eastAsia="SimSun"/>
                <w:kern w:val="2"/>
                <w:lang w:eastAsia="zh-CN"/>
              </w:rPr>
              <w:t>а7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4F246A" w:rsidRPr="00E02252" w:rsidRDefault="004F246A" w:rsidP="004C0356">
            <w:pPr>
              <w:widowControl w:val="0"/>
              <w:suppressAutoHyphens/>
              <w:spacing w:before="60"/>
              <w:ind w:left="110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35BC6">
              <w:rPr>
                <w:rFonts w:eastAsia="SimSun"/>
                <w:spacing w:val="1"/>
                <w:kern w:val="2"/>
                <w:lang w:val="en-US" w:eastAsia="zh-CN"/>
              </w:rPr>
              <w:t>601461.99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4F246A" w:rsidRPr="00E02252" w:rsidRDefault="004F246A" w:rsidP="004C0356">
            <w:pPr>
              <w:widowControl w:val="0"/>
              <w:suppressAutoHyphens/>
              <w:spacing w:before="60"/>
              <w:ind w:left="206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35BC6">
              <w:rPr>
                <w:rFonts w:eastAsia="SimSun"/>
                <w:spacing w:val="1"/>
                <w:kern w:val="2"/>
                <w:lang w:val="en-US" w:eastAsia="zh-CN"/>
              </w:rPr>
              <w:t>2214985.92</w:t>
            </w:r>
          </w:p>
        </w:tc>
      </w:tr>
      <w:tr w:rsidR="004F246A" w:rsidRPr="00E02252" w:rsidTr="004C0356">
        <w:trPr>
          <w:trHeight w:val="88"/>
        </w:trPr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4F246A" w:rsidRPr="00E02252" w:rsidRDefault="004F246A" w:rsidP="004C0356">
            <w:pPr>
              <w:widowControl w:val="0"/>
              <w:suppressAutoHyphens/>
              <w:spacing w:before="60"/>
              <w:ind w:left="180"/>
              <w:jc w:val="center"/>
              <w:rPr>
                <w:rFonts w:eastAsia="SimSun"/>
                <w:kern w:val="2"/>
                <w:lang w:eastAsia="zh-CN"/>
              </w:rPr>
            </w:pPr>
            <w:r w:rsidRPr="00E02252">
              <w:rPr>
                <w:rFonts w:eastAsia="SimSun"/>
                <w:kern w:val="2"/>
                <w:lang w:eastAsia="zh-CN"/>
              </w:rPr>
              <w:t>а8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4F246A" w:rsidRPr="00E02252" w:rsidRDefault="004F246A" w:rsidP="004C0356">
            <w:pPr>
              <w:widowControl w:val="0"/>
              <w:suppressAutoHyphens/>
              <w:spacing w:before="60"/>
              <w:ind w:left="110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35BC6">
              <w:rPr>
                <w:rFonts w:eastAsia="SimSun"/>
                <w:spacing w:val="1"/>
                <w:kern w:val="2"/>
                <w:lang w:val="en-US" w:eastAsia="zh-CN"/>
              </w:rPr>
              <w:t>601432.13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4F246A" w:rsidRPr="00E02252" w:rsidRDefault="004F246A" w:rsidP="004C0356">
            <w:pPr>
              <w:widowControl w:val="0"/>
              <w:suppressAutoHyphens/>
              <w:spacing w:before="60"/>
              <w:ind w:left="206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35BC6">
              <w:rPr>
                <w:rFonts w:eastAsia="SimSun"/>
                <w:spacing w:val="1"/>
                <w:kern w:val="2"/>
                <w:lang w:val="en-US" w:eastAsia="zh-CN"/>
              </w:rPr>
              <w:t>2214949.24</w:t>
            </w:r>
          </w:p>
        </w:tc>
      </w:tr>
      <w:tr w:rsidR="004F246A" w:rsidRPr="00E02252" w:rsidTr="004C0356">
        <w:trPr>
          <w:trHeight w:val="88"/>
        </w:trPr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4F246A" w:rsidRPr="00E02252" w:rsidRDefault="004F246A" w:rsidP="004C0356">
            <w:pPr>
              <w:widowControl w:val="0"/>
              <w:suppressAutoHyphens/>
              <w:spacing w:before="60"/>
              <w:ind w:left="180"/>
              <w:jc w:val="center"/>
              <w:rPr>
                <w:rFonts w:eastAsia="SimSun"/>
                <w:kern w:val="2"/>
                <w:lang w:eastAsia="zh-CN"/>
              </w:rPr>
            </w:pPr>
            <w:r w:rsidRPr="00E02252">
              <w:rPr>
                <w:rFonts w:eastAsia="SimSun"/>
                <w:kern w:val="2"/>
                <w:lang w:eastAsia="zh-CN"/>
              </w:rPr>
              <w:t>а9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4F246A" w:rsidRPr="00E02252" w:rsidRDefault="004F246A" w:rsidP="004C0356">
            <w:pPr>
              <w:widowControl w:val="0"/>
              <w:suppressAutoHyphens/>
              <w:spacing w:before="60"/>
              <w:ind w:left="110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35BC6">
              <w:rPr>
                <w:rFonts w:eastAsia="SimSun"/>
                <w:spacing w:val="1"/>
                <w:kern w:val="2"/>
                <w:lang w:val="en-US" w:eastAsia="zh-CN"/>
              </w:rPr>
              <w:t>601397.93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4F246A" w:rsidRPr="00E02252" w:rsidRDefault="004F246A" w:rsidP="004C0356">
            <w:pPr>
              <w:widowControl w:val="0"/>
              <w:suppressAutoHyphens/>
              <w:spacing w:before="60"/>
              <w:ind w:left="206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35BC6">
              <w:rPr>
                <w:rFonts w:eastAsia="SimSun"/>
                <w:spacing w:val="1"/>
                <w:kern w:val="2"/>
                <w:lang w:val="en-US" w:eastAsia="zh-CN"/>
              </w:rPr>
              <w:t>2214908.43</w:t>
            </w:r>
          </w:p>
        </w:tc>
      </w:tr>
      <w:tr w:rsidR="004F246A" w:rsidRPr="00E02252" w:rsidTr="004C0356">
        <w:trPr>
          <w:trHeight w:val="88"/>
        </w:trPr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4F246A" w:rsidRPr="00E02252" w:rsidRDefault="004F246A" w:rsidP="004C0356">
            <w:pPr>
              <w:widowControl w:val="0"/>
              <w:suppressAutoHyphens/>
              <w:spacing w:before="60"/>
              <w:ind w:left="180"/>
              <w:jc w:val="center"/>
              <w:rPr>
                <w:rFonts w:eastAsia="SimSun"/>
                <w:kern w:val="2"/>
                <w:lang w:eastAsia="zh-CN"/>
              </w:rPr>
            </w:pPr>
            <w:r w:rsidRPr="00E02252">
              <w:rPr>
                <w:rFonts w:eastAsia="SimSun"/>
                <w:kern w:val="2"/>
                <w:lang w:eastAsia="zh-CN"/>
              </w:rPr>
              <w:t>а10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4F246A" w:rsidRPr="00E02252" w:rsidRDefault="004F246A" w:rsidP="004C0356">
            <w:pPr>
              <w:widowControl w:val="0"/>
              <w:suppressAutoHyphens/>
              <w:spacing w:before="60"/>
              <w:ind w:left="110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35BC6">
              <w:rPr>
                <w:rFonts w:eastAsia="SimSun"/>
                <w:spacing w:val="1"/>
                <w:kern w:val="2"/>
                <w:lang w:val="en-US" w:eastAsia="zh-CN"/>
              </w:rPr>
              <w:t>601387.97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4F246A" w:rsidRPr="00E02252" w:rsidRDefault="004F246A" w:rsidP="004C0356">
            <w:pPr>
              <w:widowControl w:val="0"/>
              <w:suppressAutoHyphens/>
              <w:spacing w:before="60"/>
              <w:ind w:left="206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35BC6">
              <w:rPr>
                <w:rFonts w:eastAsia="SimSun"/>
                <w:spacing w:val="1"/>
                <w:kern w:val="2"/>
                <w:lang w:val="en-US" w:eastAsia="zh-CN"/>
              </w:rPr>
              <w:t>2214897.04</w:t>
            </w:r>
          </w:p>
        </w:tc>
      </w:tr>
      <w:tr w:rsidR="004F246A" w:rsidRPr="00E02252" w:rsidTr="004C0356">
        <w:trPr>
          <w:trHeight w:val="88"/>
        </w:trPr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4F246A" w:rsidRPr="00E02252" w:rsidRDefault="004F246A" w:rsidP="004C0356">
            <w:pPr>
              <w:widowControl w:val="0"/>
              <w:suppressAutoHyphens/>
              <w:spacing w:before="60"/>
              <w:ind w:left="180"/>
              <w:jc w:val="center"/>
              <w:rPr>
                <w:rFonts w:eastAsia="SimSun"/>
                <w:kern w:val="2"/>
                <w:lang w:eastAsia="zh-CN"/>
              </w:rPr>
            </w:pPr>
            <w:r>
              <w:rPr>
                <w:rFonts w:eastAsia="SimSun"/>
                <w:kern w:val="2"/>
                <w:lang w:eastAsia="zh-CN"/>
              </w:rPr>
              <w:t>а11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4F246A" w:rsidRPr="00635BC6" w:rsidRDefault="004F246A" w:rsidP="004C0356">
            <w:pPr>
              <w:widowControl w:val="0"/>
              <w:suppressAutoHyphens/>
              <w:spacing w:before="60"/>
              <w:ind w:left="110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35BC6">
              <w:rPr>
                <w:rFonts w:eastAsia="SimSun"/>
                <w:spacing w:val="1"/>
                <w:kern w:val="2"/>
                <w:lang w:val="en-US" w:eastAsia="zh-CN"/>
              </w:rPr>
              <w:t>601383.83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4F246A" w:rsidRPr="00635BC6" w:rsidRDefault="004F246A" w:rsidP="004C0356">
            <w:pPr>
              <w:widowControl w:val="0"/>
              <w:suppressAutoHyphens/>
              <w:spacing w:before="60"/>
              <w:ind w:left="206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35BC6">
              <w:rPr>
                <w:rFonts w:eastAsia="SimSun"/>
                <w:spacing w:val="1"/>
                <w:kern w:val="2"/>
                <w:lang w:val="en-US" w:eastAsia="zh-CN"/>
              </w:rPr>
              <w:t>2214892.64</w:t>
            </w:r>
          </w:p>
        </w:tc>
      </w:tr>
      <w:tr w:rsidR="004F246A" w:rsidRPr="00E02252" w:rsidTr="004C0356">
        <w:trPr>
          <w:trHeight w:val="88"/>
        </w:trPr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4F246A" w:rsidRPr="00E02252" w:rsidRDefault="004F246A" w:rsidP="004C0356">
            <w:pPr>
              <w:widowControl w:val="0"/>
              <w:suppressAutoHyphens/>
              <w:spacing w:before="60"/>
              <w:ind w:left="180"/>
              <w:jc w:val="center"/>
              <w:rPr>
                <w:rFonts w:eastAsia="SimSun"/>
                <w:kern w:val="2"/>
                <w:lang w:eastAsia="zh-CN"/>
              </w:rPr>
            </w:pPr>
            <w:r>
              <w:rPr>
                <w:rFonts w:eastAsia="SimSun"/>
                <w:kern w:val="2"/>
                <w:lang w:eastAsia="zh-CN"/>
              </w:rPr>
              <w:t>а12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4F246A" w:rsidRPr="00635BC6" w:rsidRDefault="004F246A" w:rsidP="004C0356">
            <w:pPr>
              <w:widowControl w:val="0"/>
              <w:suppressAutoHyphens/>
              <w:spacing w:before="60"/>
              <w:ind w:left="110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35BC6">
              <w:rPr>
                <w:rFonts w:eastAsia="SimSun"/>
                <w:spacing w:val="1"/>
                <w:kern w:val="2"/>
                <w:lang w:val="en-US" w:eastAsia="zh-CN"/>
              </w:rPr>
              <w:t>601371.27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4F246A" w:rsidRPr="00635BC6" w:rsidRDefault="004F246A" w:rsidP="004C0356">
            <w:pPr>
              <w:widowControl w:val="0"/>
              <w:suppressAutoHyphens/>
              <w:spacing w:before="60"/>
              <w:ind w:left="206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35BC6">
              <w:rPr>
                <w:rFonts w:eastAsia="SimSun"/>
                <w:spacing w:val="1"/>
                <w:kern w:val="2"/>
                <w:lang w:val="en-US" w:eastAsia="zh-CN"/>
              </w:rPr>
              <w:t>2214877.59</w:t>
            </w:r>
          </w:p>
        </w:tc>
      </w:tr>
    </w:tbl>
    <w:p w:rsidR="00EE0B96" w:rsidRDefault="00EE0B96" w:rsidP="00EE0B96">
      <w:pPr>
        <w:suppressAutoHyphens/>
        <w:spacing w:after="140" w:line="360" w:lineRule="auto"/>
        <w:ind w:firstLine="709"/>
        <w:rPr>
          <w:rFonts w:eastAsia="SimSun"/>
          <w:kern w:val="2"/>
          <w:sz w:val="26"/>
          <w:szCs w:val="26"/>
          <w:lang w:eastAsia="zh-CN" w:bidi="hi-IN"/>
        </w:rPr>
      </w:pPr>
    </w:p>
    <w:p w:rsidR="00EE0B96" w:rsidRPr="00157B9F" w:rsidRDefault="00EE0B96" w:rsidP="00EE0B96">
      <w:pPr>
        <w:suppressAutoHyphens/>
        <w:spacing w:after="140" w:line="360" w:lineRule="auto"/>
        <w:ind w:firstLine="709"/>
        <w:rPr>
          <w:rFonts w:eastAsia="SimSun"/>
          <w:kern w:val="2"/>
          <w:sz w:val="26"/>
          <w:szCs w:val="26"/>
          <w:lang w:eastAsia="zh-CN" w:bidi="hi-IN"/>
        </w:rPr>
      </w:pPr>
      <w:r w:rsidRPr="00A16E59">
        <w:rPr>
          <w:rFonts w:eastAsia="SimSun"/>
          <w:kern w:val="2"/>
          <w:sz w:val="26"/>
          <w:szCs w:val="26"/>
          <w:lang w:eastAsia="zh-CN" w:bidi="hi-IN"/>
        </w:rPr>
        <w:t xml:space="preserve">Перечень координат характерных точек границ </w:t>
      </w:r>
      <w:r>
        <w:rPr>
          <w:rFonts w:eastAsia="SimSun"/>
          <w:kern w:val="2"/>
          <w:sz w:val="26"/>
          <w:szCs w:val="26"/>
          <w:lang w:eastAsia="zh-CN" w:bidi="hi-IN"/>
        </w:rPr>
        <w:t>проектируемых сервитутов приведен в таблице 5</w:t>
      </w:r>
    </w:p>
    <w:p w:rsidR="00EE0B96" w:rsidRPr="00877BE9" w:rsidRDefault="00EE0B96" w:rsidP="00EE0B96">
      <w:pPr>
        <w:suppressAutoHyphens/>
        <w:spacing w:after="140" w:line="288" w:lineRule="auto"/>
        <w:ind w:firstLine="709"/>
        <w:rPr>
          <w:rFonts w:eastAsia="SimSun"/>
          <w:kern w:val="2"/>
          <w:lang w:val="en-US" w:eastAsia="zh-CN" w:bidi="hi-IN"/>
        </w:rPr>
      </w:pPr>
      <w:r w:rsidRPr="00877BE9">
        <w:rPr>
          <w:rFonts w:eastAsia="SimSun"/>
          <w:kern w:val="2"/>
          <w:sz w:val="26"/>
          <w:szCs w:val="26"/>
          <w:lang w:eastAsia="zh-CN" w:bidi="hi-IN"/>
        </w:rPr>
        <w:t>Таблица</w:t>
      </w:r>
      <w:r>
        <w:rPr>
          <w:rFonts w:eastAsia="SimSun"/>
          <w:kern w:val="2"/>
          <w:sz w:val="26"/>
          <w:szCs w:val="26"/>
          <w:lang w:eastAsia="zh-CN" w:bidi="hi-IN"/>
        </w:rPr>
        <w:t xml:space="preserve"> 5</w:t>
      </w:r>
    </w:p>
    <w:tbl>
      <w:tblPr>
        <w:tblW w:w="0" w:type="auto"/>
        <w:tblInd w:w="70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155"/>
        <w:gridCol w:w="2577"/>
        <w:gridCol w:w="2665"/>
      </w:tblGrid>
      <w:tr w:rsidR="00EE0B96" w:rsidRPr="00877BE9" w:rsidTr="00D84969">
        <w:tc>
          <w:tcPr>
            <w:tcW w:w="215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E0B96" w:rsidRPr="00877BE9" w:rsidRDefault="00EE0B96" w:rsidP="00D84969">
            <w:pPr>
              <w:widowControl w:val="0"/>
              <w:suppressLineNumbers/>
              <w:suppressAutoHyphens/>
              <w:ind w:left="103" w:right="98" w:firstLine="50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877BE9">
              <w:rPr>
                <w:rFonts w:eastAsia="SimSun"/>
                <w:kern w:val="2"/>
                <w:sz w:val="22"/>
                <w:szCs w:val="22"/>
                <w:lang w:val="en-US" w:eastAsia="en-US"/>
              </w:rPr>
              <w:t>Наименованиеточки</w:t>
            </w:r>
          </w:p>
        </w:tc>
        <w:tc>
          <w:tcPr>
            <w:tcW w:w="52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E0B96" w:rsidRPr="00877BE9" w:rsidRDefault="00EE0B96" w:rsidP="00D84969">
            <w:pPr>
              <w:widowControl w:val="0"/>
              <w:suppressLineNumbers/>
              <w:suppressAutoHyphens/>
              <w:ind w:left="4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877BE9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Координаты, м</w:t>
            </w:r>
          </w:p>
        </w:tc>
      </w:tr>
      <w:tr w:rsidR="00EE0B96" w:rsidRPr="00877BE9" w:rsidTr="00D84969">
        <w:tc>
          <w:tcPr>
            <w:tcW w:w="2155" w:type="dxa"/>
            <w:vMerge/>
            <w:tcBorders>
              <w:top w:val="single" w:sz="4" w:space="0" w:color="000001"/>
              <w:left w:val="single" w:sz="4" w:space="0" w:color="000001"/>
              <w:bottom w:val="double" w:sz="6" w:space="0" w:color="auto"/>
              <w:right w:val="nil"/>
            </w:tcBorders>
            <w:vAlign w:val="center"/>
            <w:hideMark/>
          </w:tcPr>
          <w:p w:rsidR="00EE0B96" w:rsidRPr="00877BE9" w:rsidRDefault="00EE0B96" w:rsidP="00D84969">
            <w:pPr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2577" w:type="dxa"/>
            <w:tcBorders>
              <w:top w:val="nil"/>
              <w:left w:val="single" w:sz="4" w:space="0" w:color="000001"/>
              <w:bottom w:val="double" w:sz="6" w:space="0" w:color="auto"/>
              <w:right w:val="nil"/>
            </w:tcBorders>
            <w:vAlign w:val="center"/>
            <w:hideMark/>
          </w:tcPr>
          <w:p w:rsidR="00EE0B96" w:rsidRPr="00877BE9" w:rsidRDefault="00EE0B96" w:rsidP="00D84969">
            <w:pPr>
              <w:widowControl w:val="0"/>
              <w:suppressLineNumbers/>
              <w:suppressAutoHyphens/>
              <w:ind w:left="4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877BE9">
              <w:rPr>
                <w:rFonts w:eastAsia="SimSun"/>
                <w:kern w:val="2"/>
                <w:sz w:val="22"/>
                <w:szCs w:val="22"/>
                <w:lang w:val="en-US" w:eastAsia="en-US"/>
              </w:rPr>
              <w:t>Х</w:t>
            </w:r>
          </w:p>
        </w:tc>
        <w:tc>
          <w:tcPr>
            <w:tcW w:w="2665" w:type="dxa"/>
            <w:tcBorders>
              <w:top w:val="nil"/>
              <w:left w:val="single" w:sz="4" w:space="0" w:color="000001"/>
              <w:bottom w:val="double" w:sz="6" w:space="0" w:color="auto"/>
              <w:right w:val="single" w:sz="4" w:space="0" w:color="000001"/>
            </w:tcBorders>
            <w:vAlign w:val="center"/>
            <w:hideMark/>
          </w:tcPr>
          <w:p w:rsidR="00EE0B96" w:rsidRPr="00877BE9" w:rsidRDefault="00EE0B96" w:rsidP="00D84969">
            <w:pPr>
              <w:widowControl w:val="0"/>
              <w:suppressLineNumbers/>
              <w:suppressAutoHyphens/>
              <w:ind w:left="1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877BE9">
              <w:rPr>
                <w:rFonts w:eastAsia="SimSun"/>
                <w:kern w:val="2"/>
                <w:sz w:val="22"/>
                <w:szCs w:val="22"/>
                <w:lang w:val="en-US" w:eastAsia="en-US"/>
              </w:rPr>
              <w:t>Y</w:t>
            </w:r>
          </w:p>
        </w:tc>
      </w:tr>
      <w:tr w:rsidR="00EE0B96" w:rsidRPr="00877BE9" w:rsidTr="00D84969">
        <w:tc>
          <w:tcPr>
            <w:tcW w:w="7397" w:type="dxa"/>
            <w:gridSpan w:val="3"/>
            <w:tcBorders>
              <w:top w:val="double" w:sz="6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E0B96" w:rsidRPr="00EE0B96" w:rsidRDefault="00EE0B96" w:rsidP="00EE0B96">
            <w:pPr>
              <w:widowControl w:val="0"/>
              <w:suppressLineNumbers/>
              <w:suppressAutoHyphens/>
              <w:spacing w:before="60"/>
              <w:ind w:left="1"/>
              <w:jc w:val="center"/>
              <w:rPr>
                <w:rFonts w:eastAsia="SimSun"/>
                <w:b/>
                <w:kern w:val="2"/>
                <w:lang w:eastAsia="zh-CN"/>
              </w:rPr>
            </w:pPr>
            <w:r>
              <w:rPr>
                <w:rFonts w:eastAsia="SimSun"/>
                <w:b/>
                <w:kern w:val="2"/>
                <w:lang w:eastAsia="zh-CN"/>
              </w:rPr>
              <w:t>Сервитут 1 – для организации проезда</w:t>
            </w:r>
          </w:p>
        </w:tc>
      </w:tr>
      <w:tr w:rsidR="00EE0B96" w:rsidRPr="00381223" w:rsidTr="00D84969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E0B96" w:rsidRPr="00381223" w:rsidRDefault="00EE0B96" w:rsidP="0095153B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>
              <w:rPr>
                <w:rFonts w:eastAsia="SimSun"/>
                <w:kern w:val="2"/>
                <w:lang w:eastAsia="zh-CN"/>
              </w:rPr>
              <w:t>в</w:t>
            </w:r>
            <w:r w:rsidRPr="00381223">
              <w:rPr>
                <w:rFonts w:eastAsia="SimSun"/>
                <w:kern w:val="2"/>
                <w:lang w:val="en-US" w:eastAsia="zh-CN"/>
              </w:rPr>
              <w:t>1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E0B96" w:rsidRPr="00381223" w:rsidRDefault="00EE0B96" w:rsidP="0095153B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EE0B96">
              <w:rPr>
                <w:rFonts w:eastAsia="SimSun"/>
                <w:spacing w:val="1"/>
                <w:kern w:val="2"/>
                <w:lang w:val="en-US" w:eastAsia="zh-CN"/>
              </w:rPr>
              <w:t>601026.52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E0B96" w:rsidRPr="00381223" w:rsidRDefault="00EE0B96" w:rsidP="0095153B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EE0B96">
              <w:rPr>
                <w:rFonts w:eastAsia="SimSun"/>
                <w:spacing w:val="1"/>
                <w:kern w:val="2"/>
                <w:lang w:val="en-US" w:eastAsia="zh-CN"/>
              </w:rPr>
              <w:t>2214458.84</w:t>
            </w:r>
          </w:p>
        </w:tc>
      </w:tr>
      <w:tr w:rsidR="00EE0B96" w:rsidRPr="00381223" w:rsidTr="00D84969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E0B96" w:rsidRPr="00381223" w:rsidRDefault="00EE0B96" w:rsidP="0095153B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>
              <w:rPr>
                <w:rFonts w:eastAsia="SimSun"/>
                <w:kern w:val="2"/>
                <w:lang w:eastAsia="zh-CN"/>
              </w:rPr>
              <w:t>в</w:t>
            </w:r>
            <w:r w:rsidRPr="00381223">
              <w:rPr>
                <w:rFonts w:eastAsia="SimSun"/>
                <w:kern w:val="2"/>
                <w:lang w:val="en-US" w:eastAsia="zh-CN"/>
              </w:rPr>
              <w:t>2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E0B96" w:rsidRPr="00381223" w:rsidRDefault="00EE0B96" w:rsidP="0095153B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EE0B96">
              <w:rPr>
                <w:rFonts w:eastAsia="SimSun"/>
                <w:spacing w:val="1"/>
                <w:kern w:val="2"/>
                <w:lang w:val="en-US" w:eastAsia="zh-CN"/>
              </w:rPr>
              <w:t>601220.02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E0B96" w:rsidRPr="00381223" w:rsidRDefault="00EE0B96" w:rsidP="0095153B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EE0B96">
              <w:rPr>
                <w:rFonts w:eastAsia="SimSun"/>
                <w:spacing w:val="1"/>
                <w:kern w:val="2"/>
                <w:lang w:val="en-US" w:eastAsia="zh-CN"/>
              </w:rPr>
              <w:t>2214687.11</w:t>
            </w:r>
          </w:p>
        </w:tc>
      </w:tr>
      <w:tr w:rsidR="00EE0B96" w:rsidRPr="00381223" w:rsidTr="00D84969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E0B96" w:rsidRPr="00381223" w:rsidRDefault="00EE0B96" w:rsidP="0095153B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>
              <w:rPr>
                <w:rFonts w:eastAsia="SimSun"/>
                <w:kern w:val="2"/>
                <w:lang w:eastAsia="zh-CN"/>
              </w:rPr>
              <w:t>в</w:t>
            </w:r>
            <w:r w:rsidRPr="00381223">
              <w:rPr>
                <w:rFonts w:eastAsia="SimSun"/>
                <w:kern w:val="2"/>
                <w:lang w:val="en-US" w:eastAsia="zh-CN"/>
              </w:rPr>
              <w:t>3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E0B96" w:rsidRPr="00381223" w:rsidRDefault="00EE0B96" w:rsidP="0095153B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EE0B96">
              <w:rPr>
                <w:rFonts w:eastAsia="SimSun"/>
                <w:spacing w:val="1"/>
                <w:kern w:val="2"/>
                <w:lang w:val="en-US" w:eastAsia="zh-CN"/>
              </w:rPr>
              <w:t>601212.41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E0B96" w:rsidRPr="00381223" w:rsidRDefault="00EE0B96" w:rsidP="0095153B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EE0B96">
              <w:rPr>
                <w:rFonts w:eastAsia="SimSun"/>
                <w:spacing w:val="1"/>
                <w:kern w:val="2"/>
                <w:lang w:val="en-US" w:eastAsia="zh-CN"/>
              </w:rPr>
              <w:t>2214693.76</w:t>
            </w:r>
          </w:p>
        </w:tc>
      </w:tr>
      <w:tr w:rsidR="00EE0B96" w:rsidRPr="00381223" w:rsidTr="00D84969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E0B96" w:rsidRPr="00381223" w:rsidRDefault="00EE0B96" w:rsidP="0095153B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>
              <w:rPr>
                <w:rFonts w:eastAsia="SimSun"/>
                <w:kern w:val="2"/>
                <w:lang w:eastAsia="zh-CN"/>
              </w:rPr>
              <w:t>в</w:t>
            </w:r>
            <w:r w:rsidRPr="00381223">
              <w:rPr>
                <w:rFonts w:eastAsia="SimSun"/>
                <w:kern w:val="2"/>
                <w:lang w:val="en-US" w:eastAsia="zh-CN"/>
              </w:rPr>
              <w:t>4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E0B96" w:rsidRPr="00381223" w:rsidRDefault="00EE0B96" w:rsidP="0095153B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EE0B96">
              <w:rPr>
                <w:rFonts w:eastAsia="SimSun"/>
                <w:spacing w:val="1"/>
                <w:kern w:val="2"/>
                <w:lang w:val="en-US" w:eastAsia="zh-CN"/>
              </w:rPr>
              <w:t>601210.56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E0B96" w:rsidRPr="00381223" w:rsidRDefault="00EE0B96" w:rsidP="0095153B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EE0B96">
              <w:rPr>
                <w:rFonts w:eastAsia="SimSun"/>
                <w:spacing w:val="1"/>
                <w:kern w:val="2"/>
                <w:lang w:val="en-US" w:eastAsia="zh-CN"/>
              </w:rPr>
              <w:t>2214691.64</w:t>
            </w:r>
          </w:p>
        </w:tc>
      </w:tr>
      <w:tr w:rsidR="00EE0B96" w:rsidRPr="00381223" w:rsidTr="00D84969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E0B96" w:rsidRPr="00381223" w:rsidRDefault="00EE0B96" w:rsidP="0095153B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>
              <w:rPr>
                <w:rFonts w:eastAsia="SimSun"/>
                <w:kern w:val="2"/>
                <w:lang w:eastAsia="zh-CN"/>
              </w:rPr>
              <w:t>в</w:t>
            </w:r>
            <w:r w:rsidRPr="00381223">
              <w:rPr>
                <w:rFonts w:eastAsia="SimSun"/>
                <w:kern w:val="2"/>
                <w:lang w:val="en-US" w:eastAsia="zh-CN"/>
              </w:rPr>
              <w:t>5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E0B96" w:rsidRPr="00381223" w:rsidRDefault="00EE0B96" w:rsidP="0095153B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EE0B96">
              <w:rPr>
                <w:rFonts w:eastAsia="SimSun"/>
                <w:spacing w:val="1"/>
                <w:kern w:val="2"/>
                <w:lang w:val="en-US" w:eastAsia="zh-CN"/>
              </w:rPr>
              <w:t>601208.51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E0B96" w:rsidRPr="00381223" w:rsidRDefault="00EE0B96" w:rsidP="0095153B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EE0B96">
              <w:rPr>
                <w:rFonts w:eastAsia="SimSun"/>
                <w:spacing w:val="1"/>
                <w:kern w:val="2"/>
                <w:lang w:val="en-US" w:eastAsia="zh-CN"/>
              </w:rPr>
              <w:t>2214689.10</w:t>
            </w:r>
          </w:p>
        </w:tc>
      </w:tr>
      <w:tr w:rsidR="00EE0B96" w:rsidRPr="00381223" w:rsidTr="00D84969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E0B96" w:rsidRPr="00381223" w:rsidRDefault="00EE0B96" w:rsidP="0095153B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>
              <w:rPr>
                <w:rFonts w:eastAsia="SimSun"/>
                <w:kern w:val="2"/>
                <w:lang w:eastAsia="zh-CN"/>
              </w:rPr>
              <w:t>в</w:t>
            </w:r>
            <w:r w:rsidRPr="00381223">
              <w:rPr>
                <w:rFonts w:eastAsia="SimSun"/>
                <w:kern w:val="2"/>
                <w:lang w:val="en-US" w:eastAsia="zh-CN"/>
              </w:rPr>
              <w:t>6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E0B96" w:rsidRPr="00381223" w:rsidRDefault="00EE0B96" w:rsidP="0095153B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EE0B96">
              <w:rPr>
                <w:rFonts w:eastAsia="SimSun"/>
                <w:spacing w:val="1"/>
                <w:kern w:val="2"/>
                <w:lang w:val="en-US" w:eastAsia="zh-CN"/>
              </w:rPr>
              <w:t>601174.50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E0B96" w:rsidRPr="001F363A" w:rsidRDefault="00EE0B96" w:rsidP="0095153B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EE0B96">
              <w:rPr>
                <w:rFonts w:eastAsia="SimSun"/>
                <w:spacing w:val="1"/>
                <w:kern w:val="2"/>
                <w:lang w:val="en-US" w:eastAsia="zh-CN"/>
              </w:rPr>
              <w:t>2214647.07</w:t>
            </w:r>
          </w:p>
        </w:tc>
      </w:tr>
      <w:tr w:rsidR="00EE0B96" w:rsidRPr="00381223" w:rsidTr="00D84969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E0B96" w:rsidRPr="00381223" w:rsidRDefault="00EE0B96" w:rsidP="0095153B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>
              <w:rPr>
                <w:rFonts w:eastAsia="SimSun"/>
                <w:kern w:val="2"/>
                <w:lang w:eastAsia="zh-CN"/>
              </w:rPr>
              <w:t>в</w:t>
            </w:r>
            <w:r w:rsidRPr="00381223">
              <w:rPr>
                <w:rFonts w:eastAsia="SimSun"/>
                <w:kern w:val="2"/>
                <w:lang w:val="en-US" w:eastAsia="zh-CN"/>
              </w:rPr>
              <w:t>7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E0B96" w:rsidRPr="00381223" w:rsidRDefault="00EE0B96" w:rsidP="0095153B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EE0B96">
              <w:rPr>
                <w:rFonts w:eastAsia="SimSun"/>
                <w:spacing w:val="1"/>
                <w:kern w:val="2"/>
                <w:lang w:val="en-US" w:eastAsia="zh-CN"/>
              </w:rPr>
              <w:t>601174.55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E0B96" w:rsidRPr="00381223" w:rsidRDefault="00EE0B96" w:rsidP="0095153B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EE0B96">
              <w:rPr>
                <w:rFonts w:eastAsia="SimSun"/>
                <w:spacing w:val="1"/>
                <w:kern w:val="2"/>
                <w:lang w:val="en-US" w:eastAsia="zh-CN"/>
              </w:rPr>
              <w:t>2214647.03</w:t>
            </w:r>
          </w:p>
        </w:tc>
      </w:tr>
    </w:tbl>
    <w:p w:rsidR="00740198" w:rsidRDefault="00740198"/>
    <w:p w:rsidR="00740198" w:rsidRDefault="00740198" w:rsidP="00740198">
      <w:pPr>
        <w:rPr>
          <w:i/>
        </w:rPr>
      </w:pPr>
      <w:r w:rsidRPr="004F246A">
        <w:rPr>
          <w:i/>
        </w:rPr>
        <w:t xml:space="preserve">Окончание таблицы </w:t>
      </w:r>
      <w:r>
        <w:rPr>
          <w:i/>
        </w:rPr>
        <w:t>5</w:t>
      </w:r>
    </w:p>
    <w:p w:rsidR="00740198" w:rsidRPr="004F246A" w:rsidRDefault="00740198" w:rsidP="00740198">
      <w:pPr>
        <w:rPr>
          <w:i/>
        </w:rPr>
      </w:pPr>
    </w:p>
    <w:tbl>
      <w:tblPr>
        <w:tblW w:w="0" w:type="auto"/>
        <w:tblInd w:w="70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155"/>
        <w:gridCol w:w="2577"/>
        <w:gridCol w:w="2665"/>
      </w:tblGrid>
      <w:tr w:rsidR="00740198" w:rsidRPr="00877BE9" w:rsidTr="0081729B">
        <w:tc>
          <w:tcPr>
            <w:tcW w:w="215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740198" w:rsidRPr="00877BE9" w:rsidRDefault="00740198" w:rsidP="0081729B">
            <w:pPr>
              <w:widowControl w:val="0"/>
              <w:suppressLineNumbers/>
              <w:suppressAutoHyphens/>
              <w:ind w:left="103" w:right="98" w:firstLine="50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877BE9">
              <w:rPr>
                <w:rFonts w:eastAsia="SimSun"/>
                <w:kern w:val="2"/>
                <w:sz w:val="22"/>
                <w:szCs w:val="22"/>
                <w:lang w:val="en-US" w:eastAsia="en-US"/>
              </w:rPr>
              <w:t>Наименованиеточки</w:t>
            </w:r>
          </w:p>
        </w:tc>
        <w:tc>
          <w:tcPr>
            <w:tcW w:w="52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40198" w:rsidRPr="00877BE9" w:rsidRDefault="00740198" w:rsidP="0081729B">
            <w:pPr>
              <w:widowControl w:val="0"/>
              <w:suppressLineNumbers/>
              <w:suppressAutoHyphens/>
              <w:ind w:left="4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877BE9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Координаты, м</w:t>
            </w:r>
          </w:p>
        </w:tc>
      </w:tr>
      <w:tr w:rsidR="00740198" w:rsidRPr="00877BE9" w:rsidTr="0081729B">
        <w:tc>
          <w:tcPr>
            <w:tcW w:w="2155" w:type="dxa"/>
            <w:vMerge/>
            <w:tcBorders>
              <w:top w:val="single" w:sz="4" w:space="0" w:color="000001"/>
              <w:left w:val="single" w:sz="4" w:space="0" w:color="000001"/>
              <w:bottom w:val="double" w:sz="6" w:space="0" w:color="auto"/>
              <w:right w:val="nil"/>
            </w:tcBorders>
            <w:vAlign w:val="center"/>
            <w:hideMark/>
          </w:tcPr>
          <w:p w:rsidR="00740198" w:rsidRPr="00877BE9" w:rsidRDefault="00740198" w:rsidP="0081729B">
            <w:pPr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</w:p>
        </w:tc>
        <w:tc>
          <w:tcPr>
            <w:tcW w:w="2577" w:type="dxa"/>
            <w:tcBorders>
              <w:top w:val="nil"/>
              <w:left w:val="single" w:sz="4" w:space="0" w:color="000001"/>
              <w:bottom w:val="double" w:sz="6" w:space="0" w:color="auto"/>
              <w:right w:val="nil"/>
            </w:tcBorders>
            <w:vAlign w:val="center"/>
            <w:hideMark/>
          </w:tcPr>
          <w:p w:rsidR="00740198" w:rsidRPr="00877BE9" w:rsidRDefault="00740198" w:rsidP="0081729B">
            <w:pPr>
              <w:widowControl w:val="0"/>
              <w:suppressLineNumbers/>
              <w:suppressAutoHyphens/>
              <w:ind w:left="4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877BE9">
              <w:rPr>
                <w:rFonts w:eastAsia="SimSun"/>
                <w:kern w:val="2"/>
                <w:sz w:val="22"/>
                <w:szCs w:val="22"/>
                <w:lang w:val="en-US" w:eastAsia="en-US"/>
              </w:rPr>
              <w:t>Х</w:t>
            </w:r>
          </w:p>
        </w:tc>
        <w:tc>
          <w:tcPr>
            <w:tcW w:w="2665" w:type="dxa"/>
            <w:tcBorders>
              <w:top w:val="nil"/>
              <w:left w:val="single" w:sz="4" w:space="0" w:color="000001"/>
              <w:bottom w:val="double" w:sz="6" w:space="0" w:color="auto"/>
              <w:right w:val="single" w:sz="4" w:space="0" w:color="000001"/>
            </w:tcBorders>
            <w:vAlign w:val="center"/>
            <w:hideMark/>
          </w:tcPr>
          <w:p w:rsidR="00740198" w:rsidRPr="00877BE9" w:rsidRDefault="00740198" w:rsidP="0081729B">
            <w:pPr>
              <w:widowControl w:val="0"/>
              <w:suppressLineNumbers/>
              <w:suppressAutoHyphens/>
              <w:ind w:left="1"/>
              <w:jc w:val="center"/>
              <w:rPr>
                <w:rFonts w:eastAsia="SimSun"/>
                <w:kern w:val="2"/>
                <w:sz w:val="22"/>
                <w:szCs w:val="22"/>
                <w:lang w:val="en-US" w:eastAsia="zh-CN" w:bidi="hi-IN"/>
              </w:rPr>
            </w:pPr>
            <w:r w:rsidRPr="00877BE9">
              <w:rPr>
                <w:rFonts w:eastAsia="SimSun"/>
                <w:kern w:val="2"/>
                <w:sz w:val="22"/>
                <w:szCs w:val="22"/>
                <w:lang w:val="en-US" w:eastAsia="en-US"/>
              </w:rPr>
              <w:t>Y</w:t>
            </w:r>
          </w:p>
        </w:tc>
      </w:tr>
      <w:tr w:rsidR="00EE0B96" w:rsidRPr="00381223" w:rsidTr="00D84969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E0B96" w:rsidRPr="00381223" w:rsidRDefault="00EE0B96" w:rsidP="0095153B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>
              <w:rPr>
                <w:rFonts w:eastAsia="SimSun"/>
                <w:kern w:val="2"/>
                <w:lang w:eastAsia="zh-CN"/>
              </w:rPr>
              <w:t>в</w:t>
            </w:r>
            <w:r w:rsidRPr="00381223">
              <w:rPr>
                <w:rFonts w:eastAsia="SimSun"/>
                <w:kern w:val="2"/>
                <w:lang w:val="en-US" w:eastAsia="zh-CN"/>
              </w:rPr>
              <w:t>8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E0B96" w:rsidRPr="00381223" w:rsidRDefault="00EE0B96" w:rsidP="0095153B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EE0B96">
              <w:rPr>
                <w:rFonts w:eastAsia="SimSun"/>
                <w:spacing w:val="1"/>
                <w:kern w:val="2"/>
                <w:lang w:val="en-US" w:eastAsia="zh-CN"/>
              </w:rPr>
              <w:t>601155.17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E0B96" w:rsidRPr="00381223" w:rsidRDefault="00EE0B96" w:rsidP="0095153B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EE0B96">
              <w:rPr>
                <w:rFonts w:eastAsia="SimSun"/>
                <w:spacing w:val="1"/>
                <w:kern w:val="2"/>
                <w:lang w:val="en-US" w:eastAsia="zh-CN"/>
              </w:rPr>
              <w:t>2214623.08</w:t>
            </w:r>
          </w:p>
        </w:tc>
      </w:tr>
      <w:tr w:rsidR="00EE0B96" w:rsidRPr="00381223" w:rsidTr="00D84969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E0B96" w:rsidRPr="00381223" w:rsidRDefault="00EE0B96" w:rsidP="0095153B">
            <w:pPr>
              <w:widowControl w:val="0"/>
              <w:suppressAutoHyphens/>
              <w:spacing w:before="120"/>
              <w:ind w:left="3"/>
              <w:jc w:val="center"/>
              <w:rPr>
                <w:rFonts w:eastAsia="SimSun"/>
                <w:kern w:val="2"/>
                <w:lang w:val="en-US" w:eastAsia="zh-CN"/>
              </w:rPr>
            </w:pPr>
            <w:r>
              <w:rPr>
                <w:rFonts w:eastAsia="SimSun"/>
                <w:kern w:val="2"/>
                <w:lang w:eastAsia="zh-CN"/>
              </w:rPr>
              <w:t>в</w:t>
            </w:r>
            <w:r w:rsidRPr="00381223">
              <w:rPr>
                <w:rFonts w:eastAsia="SimSun"/>
                <w:kern w:val="2"/>
                <w:lang w:val="en-US" w:eastAsia="zh-CN"/>
              </w:rPr>
              <w:t>9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E0B96" w:rsidRPr="00381223" w:rsidRDefault="0095153B" w:rsidP="0095153B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95153B">
              <w:rPr>
                <w:rFonts w:eastAsia="SimSun"/>
                <w:spacing w:val="1"/>
                <w:kern w:val="2"/>
                <w:lang w:val="en-US" w:eastAsia="zh-CN"/>
              </w:rPr>
              <w:t>601044.62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E0B96" w:rsidRPr="00381223" w:rsidRDefault="0095153B" w:rsidP="0095153B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95153B">
              <w:rPr>
                <w:rFonts w:eastAsia="SimSun"/>
                <w:spacing w:val="1"/>
                <w:kern w:val="2"/>
                <w:lang w:val="en-US" w:eastAsia="zh-CN"/>
              </w:rPr>
              <w:t>2214492.53</w:t>
            </w:r>
          </w:p>
        </w:tc>
      </w:tr>
      <w:tr w:rsidR="00EE0B96" w:rsidRPr="00381223" w:rsidTr="00D84969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E0B96" w:rsidRPr="00381223" w:rsidRDefault="00EE0B96" w:rsidP="0095153B">
            <w:pPr>
              <w:widowControl w:val="0"/>
              <w:suppressAutoHyphens/>
              <w:spacing w:before="120"/>
              <w:ind w:left="180"/>
              <w:jc w:val="center"/>
              <w:rPr>
                <w:rFonts w:eastAsia="SimSun"/>
                <w:kern w:val="2"/>
                <w:lang w:val="en-US" w:eastAsia="zh-CN"/>
              </w:rPr>
            </w:pPr>
            <w:r>
              <w:rPr>
                <w:rFonts w:eastAsia="SimSun"/>
                <w:kern w:val="2"/>
                <w:lang w:eastAsia="zh-CN"/>
              </w:rPr>
              <w:t>в</w:t>
            </w:r>
            <w:r w:rsidRPr="00381223">
              <w:rPr>
                <w:rFonts w:eastAsia="SimSun"/>
                <w:kern w:val="2"/>
                <w:lang w:val="en-US" w:eastAsia="zh-CN"/>
              </w:rPr>
              <w:t>10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E0B96" w:rsidRPr="00381223" w:rsidRDefault="0095153B" w:rsidP="0095153B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95153B">
              <w:rPr>
                <w:rFonts w:eastAsia="SimSun"/>
                <w:spacing w:val="1"/>
                <w:kern w:val="2"/>
                <w:lang w:val="en-US" w:eastAsia="zh-CN"/>
              </w:rPr>
              <w:t>601013.89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E0B96" w:rsidRPr="00381223" w:rsidRDefault="0095153B" w:rsidP="0095153B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kern w:val="2"/>
                <w:lang w:val="en-US" w:eastAsia="zh-CN"/>
              </w:rPr>
            </w:pPr>
            <w:r w:rsidRPr="0095153B">
              <w:rPr>
                <w:rFonts w:eastAsia="SimSun"/>
                <w:spacing w:val="1"/>
                <w:kern w:val="2"/>
                <w:lang w:val="en-US" w:eastAsia="zh-CN"/>
              </w:rPr>
              <w:t>2214457.36</w:t>
            </w:r>
          </w:p>
        </w:tc>
      </w:tr>
      <w:tr w:rsidR="00EE0B96" w:rsidRPr="00381223" w:rsidTr="00D84969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EE0B96" w:rsidRDefault="0095153B" w:rsidP="0095153B">
            <w:pPr>
              <w:widowControl w:val="0"/>
              <w:suppressAutoHyphens/>
              <w:spacing w:before="120"/>
              <w:ind w:left="180"/>
              <w:jc w:val="center"/>
              <w:rPr>
                <w:rFonts w:eastAsia="SimSun"/>
                <w:kern w:val="2"/>
                <w:lang w:eastAsia="zh-CN"/>
              </w:rPr>
            </w:pPr>
            <w:r>
              <w:rPr>
                <w:rFonts w:eastAsia="SimSun"/>
                <w:kern w:val="2"/>
                <w:lang w:eastAsia="zh-CN"/>
              </w:rPr>
              <w:t>в11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EE0B96" w:rsidRPr="00381223" w:rsidRDefault="006918D4" w:rsidP="0095153B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918D4">
              <w:rPr>
                <w:rFonts w:eastAsia="SimSun"/>
                <w:spacing w:val="1"/>
                <w:kern w:val="2"/>
                <w:lang w:val="en-US" w:eastAsia="zh-CN"/>
              </w:rPr>
              <w:t>601090.34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E0B96" w:rsidRPr="00381223" w:rsidRDefault="006918D4" w:rsidP="0095153B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918D4">
              <w:rPr>
                <w:rFonts w:eastAsia="SimSun"/>
                <w:spacing w:val="1"/>
                <w:kern w:val="2"/>
                <w:lang w:val="en-US" w:eastAsia="zh-CN"/>
              </w:rPr>
              <w:t>2214349.46</w:t>
            </w:r>
          </w:p>
        </w:tc>
      </w:tr>
      <w:tr w:rsidR="00EE0B96" w:rsidRPr="00381223" w:rsidTr="00D84969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EE0B96" w:rsidRDefault="0095153B" w:rsidP="00D84969">
            <w:pPr>
              <w:widowControl w:val="0"/>
              <w:suppressAutoHyphens/>
              <w:spacing w:before="120"/>
              <w:ind w:left="180"/>
              <w:jc w:val="center"/>
              <w:rPr>
                <w:rFonts w:eastAsia="SimSun"/>
                <w:kern w:val="2"/>
                <w:lang w:eastAsia="zh-CN"/>
              </w:rPr>
            </w:pPr>
            <w:r>
              <w:rPr>
                <w:rFonts w:eastAsia="SimSun"/>
                <w:kern w:val="2"/>
                <w:lang w:eastAsia="zh-CN"/>
              </w:rPr>
              <w:t>в12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EE0B96" w:rsidRPr="00381223" w:rsidRDefault="006918D4" w:rsidP="00D84969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918D4">
              <w:rPr>
                <w:rFonts w:eastAsia="SimSun"/>
                <w:spacing w:val="1"/>
                <w:kern w:val="2"/>
                <w:lang w:val="en-US" w:eastAsia="zh-CN"/>
              </w:rPr>
              <w:t>601100.14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E0B96" w:rsidRPr="00381223" w:rsidRDefault="006918D4" w:rsidP="00D84969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6918D4">
              <w:rPr>
                <w:rFonts w:eastAsia="SimSun"/>
                <w:spacing w:val="1"/>
                <w:kern w:val="2"/>
                <w:lang w:val="en-US" w:eastAsia="zh-CN"/>
              </w:rPr>
              <w:t>2214356.48</w:t>
            </w:r>
          </w:p>
        </w:tc>
      </w:tr>
      <w:tr w:rsidR="001D409B" w:rsidRPr="00381223" w:rsidTr="00D84969">
        <w:tc>
          <w:tcPr>
            <w:tcW w:w="739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D409B" w:rsidRPr="0095153B" w:rsidRDefault="001D409B" w:rsidP="00D84969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>
              <w:rPr>
                <w:rFonts w:eastAsia="SimSun"/>
                <w:b/>
                <w:kern w:val="2"/>
                <w:lang w:eastAsia="zh-CN"/>
              </w:rPr>
              <w:t>Сервитут 2 – для организации проезда</w:t>
            </w:r>
          </w:p>
        </w:tc>
      </w:tr>
      <w:tr w:rsidR="001D409B" w:rsidRPr="00381223" w:rsidTr="00D84969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1D409B" w:rsidRDefault="001D409B" w:rsidP="00D84969">
            <w:pPr>
              <w:widowControl w:val="0"/>
              <w:suppressAutoHyphens/>
              <w:spacing w:before="120"/>
              <w:ind w:left="180"/>
              <w:jc w:val="center"/>
              <w:rPr>
                <w:rFonts w:eastAsia="SimSun"/>
                <w:kern w:val="2"/>
                <w:lang w:eastAsia="zh-CN"/>
              </w:rPr>
            </w:pPr>
            <w:r>
              <w:rPr>
                <w:rFonts w:eastAsia="SimSun"/>
                <w:kern w:val="2"/>
                <w:lang w:eastAsia="zh-CN"/>
              </w:rPr>
              <w:t>г1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1D409B" w:rsidRPr="0095153B" w:rsidRDefault="001D409B" w:rsidP="00D84969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1D409B">
              <w:rPr>
                <w:rFonts w:eastAsia="SimSun"/>
                <w:spacing w:val="1"/>
                <w:kern w:val="2"/>
                <w:lang w:val="en-US" w:eastAsia="zh-CN"/>
              </w:rPr>
              <w:t>601421.82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D409B" w:rsidRPr="0095153B" w:rsidRDefault="001D409B" w:rsidP="00D84969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1D409B">
              <w:rPr>
                <w:rFonts w:eastAsia="SimSun"/>
                <w:spacing w:val="1"/>
                <w:kern w:val="2"/>
                <w:lang w:val="en-US" w:eastAsia="zh-CN"/>
              </w:rPr>
              <w:t>2215006.52</w:t>
            </w:r>
          </w:p>
        </w:tc>
      </w:tr>
      <w:tr w:rsidR="001D409B" w:rsidRPr="00381223" w:rsidTr="00D84969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1D409B" w:rsidRDefault="001D409B" w:rsidP="00D84969">
            <w:pPr>
              <w:widowControl w:val="0"/>
              <w:suppressAutoHyphens/>
              <w:spacing w:before="120"/>
              <w:ind w:left="180"/>
              <w:jc w:val="center"/>
              <w:rPr>
                <w:rFonts w:eastAsia="SimSun"/>
                <w:kern w:val="2"/>
                <w:lang w:eastAsia="zh-CN"/>
              </w:rPr>
            </w:pPr>
            <w:r>
              <w:rPr>
                <w:rFonts w:eastAsia="SimSun"/>
                <w:kern w:val="2"/>
                <w:lang w:eastAsia="zh-CN"/>
              </w:rPr>
              <w:t>г2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1D409B" w:rsidRPr="0095153B" w:rsidRDefault="001D409B" w:rsidP="00D84969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1D409B">
              <w:rPr>
                <w:rFonts w:eastAsia="SimSun"/>
                <w:spacing w:val="1"/>
                <w:kern w:val="2"/>
                <w:lang w:val="en-US" w:eastAsia="zh-CN"/>
              </w:rPr>
              <w:t>601430.29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D409B" w:rsidRPr="0095153B" w:rsidRDefault="001D409B" w:rsidP="00D84969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1D409B">
              <w:rPr>
                <w:rFonts w:eastAsia="SimSun"/>
                <w:spacing w:val="1"/>
                <w:kern w:val="2"/>
                <w:lang w:val="en-US" w:eastAsia="zh-CN"/>
              </w:rPr>
              <w:t>2215007.64</w:t>
            </w:r>
          </w:p>
        </w:tc>
      </w:tr>
      <w:tr w:rsidR="001D409B" w:rsidRPr="00381223" w:rsidTr="00D84969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1D409B" w:rsidRDefault="001D409B" w:rsidP="00D84969">
            <w:pPr>
              <w:widowControl w:val="0"/>
              <w:suppressAutoHyphens/>
              <w:spacing w:before="120"/>
              <w:ind w:left="180"/>
              <w:jc w:val="center"/>
              <w:rPr>
                <w:rFonts w:eastAsia="SimSun"/>
                <w:kern w:val="2"/>
                <w:lang w:eastAsia="zh-CN"/>
              </w:rPr>
            </w:pPr>
            <w:r>
              <w:rPr>
                <w:rFonts w:eastAsia="SimSun"/>
                <w:kern w:val="2"/>
                <w:lang w:eastAsia="zh-CN"/>
              </w:rPr>
              <w:t>г3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1D409B" w:rsidRPr="0095153B" w:rsidRDefault="001D409B" w:rsidP="00D84969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1D409B">
              <w:rPr>
                <w:rFonts w:eastAsia="SimSun"/>
                <w:spacing w:val="1"/>
                <w:kern w:val="2"/>
                <w:lang w:val="en-US" w:eastAsia="zh-CN"/>
              </w:rPr>
              <w:t>601479.09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D409B" w:rsidRPr="0095153B" w:rsidRDefault="001D409B" w:rsidP="00D84969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1D409B">
              <w:rPr>
                <w:rFonts w:eastAsia="SimSun"/>
                <w:spacing w:val="1"/>
                <w:kern w:val="2"/>
                <w:lang w:val="en-US" w:eastAsia="zh-CN"/>
              </w:rPr>
              <w:t>2215070.56</w:t>
            </w:r>
          </w:p>
        </w:tc>
      </w:tr>
      <w:tr w:rsidR="001D409B" w:rsidRPr="00381223" w:rsidTr="00D84969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1D409B" w:rsidRDefault="001D409B" w:rsidP="00D84969">
            <w:pPr>
              <w:widowControl w:val="0"/>
              <w:suppressAutoHyphens/>
              <w:spacing w:before="120"/>
              <w:ind w:left="180"/>
              <w:jc w:val="center"/>
              <w:rPr>
                <w:rFonts w:eastAsia="SimSun"/>
                <w:kern w:val="2"/>
                <w:lang w:eastAsia="zh-CN"/>
              </w:rPr>
            </w:pPr>
            <w:r>
              <w:rPr>
                <w:rFonts w:eastAsia="SimSun"/>
                <w:kern w:val="2"/>
                <w:lang w:eastAsia="zh-CN"/>
              </w:rPr>
              <w:t>г4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1D409B" w:rsidRPr="0095153B" w:rsidRDefault="001D409B" w:rsidP="00D84969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1D409B">
              <w:rPr>
                <w:rFonts w:eastAsia="SimSun"/>
                <w:spacing w:val="1"/>
                <w:kern w:val="2"/>
                <w:lang w:val="en-US" w:eastAsia="zh-CN"/>
              </w:rPr>
              <w:t>601484.95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D409B" w:rsidRPr="0095153B" w:rsidRDefault="001D409B" w:rsidP="00D84969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1D409B">
              <w:rPr>
                <w:rFonts w:eastAsia="SimSun"/>
                <w:spacing w:val="1"/>
                <w:kern w:val="2"/>
                <w:lang w:val="en-US" w:eastAsia="zh-CN"/>
              </w:rPr>
              <w:t>2215068.32</w:t>
            </w:r>
          </w:p>
        </w:tc>
      </w:tr>
      <w:tr w:rsidR="001D409B" w:rsidRPr="00381223" w:rsidTr="00D84969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1D409B" w:rsidRDefault="001D409B" w:rsidP="00D84969">
            <w:pPr>
              <w:widowControl w:val="0"/>
              <w:suppressAutoHyphens/>
              <w:spacing w:before="120"/>
              <w:ind w:left="180"/>
              <w:jc w:val="center"/>
              <w:rPr>
                <w:rFonts w:eastAsia="SimSun"/>
                <w:kern w:val="2"/>
                <w:lang w:eastAsia="zh-CN"/>
              </w:rPr>
            </w:pPr>
            <w:r>
              <w:rPr>
                <w:rFonts w:eastAsia="SimSun"/>
                <w:kern w:val="2"/>
                <w:lang w:eastAsia="zh-CN"/>
              </w:rPr>
              <w:t>г5</w:t>
            </w:r>
          </w:p>
        </w:tc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1D409B" w:rsidRPr="0095153B" w:rsidRDefault="001D409B" w:rsidP="00D84969">
            <w:pPr>
              <w:widowControl w:val="0"/>
              <w:suppressAutoHyphens/>
              <w:spacing w:before="120"/>
              <w:ind w:left="110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1D409B">
              <w:rPr>
                <w:rFonts w:eastAsia="SimSun"/>
                <w:spacing w:val="1"/>
                <w:kern w:val="2"/>
                <w:lang w:val="en-US" w:eastAsia="zh-CN"/>
              </w:rPr>
              <w:t>601431.51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D409B" w:rsidRPr="0095153B" w:rsidRDefault="001D409B" w:rsidP="00D84969">
            <w:pPr>
              <w:widowControl w:val="0"/>
              <w:suppressAutoHyphens/>
              <w:spacing w:before="120"/>
              <w:ind w:left="206"/>
              <w:jc w:val="center"/>
              <w:rPr>
                <w:rFonts w:eastAsia="SimSun"/>
                <w:spacing w:val="1"/>
                <w:kern w:val="2"/>
                <w:lang w:val="en-US" w:eastAsia="zh-CN"/>
              </w:rPr>
            </w:pPr>
            <w:r w:rsidRPr="001D409B">
              <w:rPr>
                <w:rFonts w:eastAsia="SimSun"/>
                <w:spacing w:val="1"/>
                <w:kern w:val="2"/>
                <w:lang w:val="en-US" w:eastAsia="zh-CN"/>
              </w:rPr>
              <w:t>2214999.43</w:t>
            </w:r>
          </w:p>
        </w:tc>
      </w:tr>
    </w:tbl>
    <w:p w:rsidR="004F246A" w:rsidRPr="001D266A" w:rsidRDefault="004F246A" w:rsidP="004F246A">
      <w:pPr>
        <w:spacing w:before="120"/>
        <w:jc w:val="both"/>
        <w:rPr>
          <w:color w:val="FF0000"/>
          <w:sz w:val="26"/>
          <w:szCs w:val="26"/>
        </w:rPr>
        <w:sectPr w:rsidR="004F246A" w:rsidRPr="001D266A" w:rsidSect="004C0356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 w:code="9"/>
          <w:pgMar w:top="1276" w:right="680" w:bottom="1814" w:left="1701" w:header="425" w:footer="964" w:gutter="0"/>
          <w:pgNumType w:start="1" w:chapStyle="1"/>
          <w:cols w:space="708"/>
          <w:titlePg/>
          <w:docGrid w:linePitch="360"/>
        </w:sectPr>
      </w:pPr>
    </w:p>
    <w:p w:rsidR="00AD4CBA" w:rsidRDefault="00AD4CBA"/>
    <w:tbl>
      <w:tblPr>
        <w:tblW w:w="10348" w:type="dxa"/>
        <w:tblInd w:w="142" w:type="dxa"/>
        <w:tblLayout w:type="fixed"/>
        <w:tblLook w:val="04A0"/>
      </w:tblPr>
      <w:tblGrid>
        <w:gridCol w:w="852"/>
        <w:gridCol w:w="1137"/>
        <w:gridCol w:w="1137"/>
        <w:gridCol w:w="1137"/>
        <w:gridCol w:w="1137"/>
        <w:gridCol w:w="1422"/>
        <w:gridCol w:w="1422"/>
        <w:gridCol w:w="1422"/>
        <w:gridCol w:w="682"/>
      </w:tblGrid>
      <w:tr w:rsidR="00FB5172" w:rsidRPr="003E37F7" w:rsidTr="00124B31">
        <w:tc>
          <w:tcPr>
            <w:tcW w:w="10348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bookmarkEnd w:id="4"/>
          <w:bookmarkEnd w:id="5"/>
          <w:p w:rsidR="00FB5172" w:rsidRPr="003E37F7" w:rsidRDefault="00FB5172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Таблица регистрации изменений</w:t>
            </w:r>
          </w:p>
        </w:tc>
      </w:tr>
      <w:tr w:rsidR="00FB5172" w:rsidRPr="003E37F7" w:rsidTr="00124B31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172" w:rsidRPr="003E37F7" w:rsidRDefault="00FB5172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Изм.</w:t>
            </w:r>
          </w:p>
        </w:tc>
        <w:tc>
          <w:tcPr>
            <w:tcW w:w="454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5172" w:rsidRPr="003E37F7" w:rsidRDefault="00FB5172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Номера листов (страниц)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5172" w:rsidRPr="003E37F7" w:rsidRDefault="00FB5172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Всего</w:t>
            </w:r>
          </w:p>
          <w:p w:rsidR="00FB5172" w:rsidRPr="003E37F7" w:rsidRDefault="00FB5172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листов</w:t>
            </w:r>
          </w:p>
          <w:p w:rsidR="00FB5172" w:rsidRPr="003E37F7" w:rsidRDefault="00FB5172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(страниц)</w:t>
            </w:r>
          </w:p>
          <w:p w:rsidR="00FB5172" w:rsidRPr="003E37F7" w:rsidRDefault="00FB5172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в док.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172" w:rsidRPr="003E37F7" w:rsidRDefault="00FB5172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Номер</w:t>
            </w:r>
          </w:p>
          <w:p w:rsidR="00FB5172" w:rsidRPr="003E37F7" w:rsidRDefault="00FB5172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док.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172" w:rsidRPr="003E37F7" w:rsidRDefault="00FB5172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Подп.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172" w:rsidRPr="003E37F7" w:rsidRDefault="00FB5172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Дата</w:t>
            </w:r>
          </w:p>
        </w:tc>
      </w:tr>
      <w:tr w:rsidR="00FB5172" w:rsidRPr="003E37F7" w:rsidTr="00E24A78">
        <w:trPr>
          <w:trHeight w:val="623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5172" w:rsidRPr="003E37F7" w:rsidRDefault="00FB5172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5172" w:rsidRPr="003E37F7" w:rsidRDefault="00E5612F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и</w:t>
            </w:r>
            <w:r w:rsidR="00FB5172" w:rsidRPr="003E37F7">
              <w:rPr>
                <w:sz w:val="22"/>
                <w:szCs w:val="22"/>
              </w:rPr>
              <w:t>зменен-ных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5172" w:rsidRPr="003E37F7" w:rsidRDefault="00E5612F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з</w:t>
            </w:r>
            <w:r w:rsidR="00FB5172" w:rsidRPr="003E37F7">
              <w:rPr>
                <w:sz w:val="22"/>
                <w:szCs w:val="22"/>
              </w:rPr>
              <w:t>аменен-ных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5172" w:rsidRPr="003E37F7" w:rsidRDefault="00E5612F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н</w:t>
            </w:r>
            <w:r w:rsidR="00FB5172" w:rsidRPr="003E37F7">
              <w:rPr>
                <w:sz w:val="22"/>
                <w:szCs w:val="22"/>
              </w:rPr>
              <w:t>овых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5172" w:rsidRPr="003E37F7" w:rsidRDefault="00780715" w:rsidP="00E24A78">
            <w:pPr>
              <w:jc w:val="center"/>
              <w:rPr>
                <w:sz w:val="22"/>
                <w:szCs w:val="22"/>
              </w:rPr>
            </w:pPr>
            <w:r w:rsidRPr="003E37F7">
              <w:rPr>
                <w:sz w:val="22"/>
                <w:szCs w:val="22"/>
              </w:rPr>
              <w:t>А</w:t>
            </w:r>
            <w:r w:rsidR="00FB5172" w:rsidRPr="003E37F7">
              <w:rPr>
                <w:sz w:val="22"/>
                <w:szCs w:val="22"/>
              </w:rPr>
              <w:t>ннул.</w:t>
            </w:r>
          </w:p>
        </w:tc>
        <w:tc>
          <w:tcPr>
            <w:tcW w:w="1422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5172" w:rsidRPr="003E37F7" w:rsidRDefault="00FB5172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5172" w:rsidRPr="003E37F7" w:rsidRDefault="00FB5172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5172" w:rsidRPr="003E37F7" w:rsidRDefault="00FB5172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FB5172" w:rsidRPr="003E37F7" w:rsidRDefault="00FB5172" w:rsidP="00E24A78">
            <w:pPr>
              <w:rPr>
                <w:sz w:val="22"/>
                <w:szCs w:val="22"/>
              </w:rPr>
            </w:pPr>
          </w:p>
        </w:tc>
      </w:tr>
      <w:tr w:rsidR="00942E86" w:rsidRPr="003E37F7" w:rsidTr="004A6C87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2E86" w:rsidRPr="003E37F7" w:rsidRDefault="00942E86" w:rsidP="004A6C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2E86" w:rsidRPr="003E37F7" w:rsidRDefault="00942E86" w:rsidP="004A6C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2E86" w:rsidRPr="003E37F7" w:rsidRDefault="00942E86" w:rsidP="004A6C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2E86" w:rsidRPr="003E37F7" w:rsidRDefault="00942E86" w:rsidP="004A6C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2E86" w:rsidRPr="003E37F7" w:rsidRDefault="00942E86" w:rsidP="004A6C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2E86" w:rsidRPr="003E37F7" w:rsidRDefault="00942E86" w:rsidP="00A81FD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2E86" w:rsidRPr="003E37F7" w:rsidRDefault="00942E86" w:rsidP="00942E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2E86" w:rsidRPr="003E37F7" w:rsidRDefault="00942E86" w:rsidP="004A6C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2E86" w:rsidRPr="003E37F7" w:rsidRDefault="00942E86" w:rsidP="004A6C8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C38C7" w:rsidRPr="003E37F7" w:rsidTr="00AC7D0D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38C7" w:rsidRPr="003E37F7" w:rsidRDefault="002C38C7" w:rsidP="002C38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38C7" w:rsidRPr="003E37F7" w:rsidRDefault="002C38C7" w:rsidP="00AC7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38C7" w:rsidRPr="003E37F7" w:rsidRDefault="002C38C7" w:rsidP="002C38C7">
            <w:pPr>
              <w:ind w:left="-113" w:right="-57"/>
              <w:jc w:val="center"/>
              <w:rPr>
                <w:spacing w:val="-14"/>
                <w:sz w:val="22"/>
                <w:szCs w:val="22"/>
                <w:lang w:val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38C7" w:rsidRPr="003E37F7" w:rsidRDefault="002C38C7" w:rsidP="00AC7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38C7" w:rsidRPr="003E37F7" w:rsidRDefault="002C38C7" w:rsidP="00A81FDA">
            <w:pPr>
              <w:ind w:left="-57" w:right="-11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38C7" w:rsidRPr="003E37F7" w:rsidRDefault="002C38C7" w:rsidP="00AC7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38C7" w:rsidRPr="003E37F7" w:rsidRDefault="002C38C7" w:rsidP="002C38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38C7" w:rsidRPr="003E37F7" w:rsidRDefault="002C38C7" w:rsidP="00AC7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38C7" w:rsidRPr="003E37F7" w:rsidRDefault="002C38C7" w:rsidP="002C38C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12F18" w:rsidRPr="003E37F7" w:rsidTr="00642FBF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2F18" w:rsidRPr="003E37F7" w:rsidRDefault="00412F18" w:rsidP="00412F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2F18" w:rsidRPr="003E37F7" w:rsidRDefault="00412F18" w:rsidP="00412F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2F18" w:rsidRPr="003E37F7" w:rsidRDefault="00412F18" w:rsidP="00412F18">
            <w:pPr>
              <w:jc w:val="center"/>
              <w:rPr>
                <w:spacing w:val="-14"/>
                <w:sz w:val="22"/>
                <w:szCs w:val="22"/>
                <w:lang w:val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2F18" w:rsidRPr="003E37F7" w:rsidRDefault="00412F18" w:rsidP="00EA2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2F18" w:rsidRPr="003E37F7" w:rsidRDefault="00412F18" w:rsidP="00A81FD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2F18" w:rsidRPr="003E37F7" w:rsidRDefault="00412F18" w:rsidP="00ED7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2F18" w:rsidRPr="003E37F7" w:rsidRDefault="00412F18" w:rsidP="00ED7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2F18" w:rsidRPr="003E37F7" w:rsidRDefault="00412F18" w:rsidP="00ED7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2F18" w:rsidRPr="003E37F7" w:rsidRDefault="00412F18" w:rsidP="00412F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4621A" w:rsidRPr="003E37F7" w:rsidTr="00020D1E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4621A" w:rsidRPr="003E37F7" w:rsidRDefault="0074621A" w:rsidP="00020D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4621A" w:rsidRPr="003E37F7" w:rsidRDefault="0074621A" w:rsidP="00020D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4621A" w:rsidRPr="003E37F7" w:rsidRDefault="0074621A" w:rsidP="00020D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4621A" w:rsidRPr="003E37F7" w:rsidRDefault="0074621A" w:rsidP="00020D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621A" w:rsidRPr="003E37F7" w:rsidRDefault="0074621A" w:rsidP="00020D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621A" w:rsidRPr="003E37F7" w:rsidRDefault="0074621A" w:rsidP="00020D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621A" w:rsidRPr="003E37F7" w:rsidRDefault="0074621A" w:rsidP="00020D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621A" w:rsidRPr="003E37F7" w:rsidRDefault="0074621A" w:rsidP="00020D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621A" w:rsidRPr="003E37F7" w:rsidRDefault="0074621A" w:rsidP="0074621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2C38C7" w:rsidRPr="003E37F7" w:rsidTr="00322166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2C38C7" w:rsidRPr="003E37F7" w:rsidRDefault="002C38C7" w:rsidP="00E24A78">
            <w:pPr>
              <w:rPr>
                <w:sz w:val="22"/>
                <w:szCs w:val="22"/>
              </w:rPr>
            </w:pPr>
          </w:p>
        </w:tc>
      </w:tr>
      <w:tr w:rsidR="00322166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</w:tr>
      <w:tr w:rsidR="00322166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</w:tr>
      <w:tr w:rsidR="00322166" w:rsidRPr="003E37F7" w:rsidTr="00E24A78">
        <w:trPr>
          <w:trHeight w:val="454"/>
        </w:trPr>
        <w:tc>
          <w:tcPr>
            <w:tcW w:w="85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322166" w:rsidRPr="003E37F7" w:rsidRDefault="00322166" w:rsidP="00E24A78">
            <w:pPr>
              <w:rPr>
                <w:sz w:val="22"/>
                <w:szCs w:val="22"/>
              </w:rPr>
            </w:pPr>
          </w:p>
        </w:tc>
      </w:tr>
    </w:tbl>
    <w:p w:rsidR="00C90229" w:rsidRPr="003E37F7" w:rsidRDefault="00C90229" w:rsidP="00DD6374">
      <w:pPr>
        <w:ind w:right="-1"/>
      </w:pPr>
    </w:p>
    <w:sectPr w:rsidR="00C90229" w:rsidRPr="003E37F7" w:rsidSect="001F3914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 w:code="9"/>
      <w:pgMar w:top="567" w:right="567" w:bottom="567" w:left="1134" w:header="425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894" w:rsidRDefault="00EA1894" w:rsidP="00510C5F">
      <w:r>
        <w:separator/>
      </w:r>
    </w:p>
  </w:endnote>
  <w:endnote w:type="continuationSeparator" w:id="1">
    <w:p w:rsidR="00EA1894" w:rsidRDefault="00EA1894" w:rsidP="00510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  <w:sig w:usb0="00000000" w:usb1="00000000" w:usb2="00000000" w:usb3="00000000" w:csb0="00000000" w:csb1="00000000"/>
  </w:font>
  <w:font w:name="0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486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stra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BEF" w:rsidRDefault="00BB2BEF" w:rsidP="00C83697">
    <w:pPr>
      <w:pStyle w:val="a5"/>
      <w:ind w:right="360" w:firstLine="36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BEF" w:rsidRDefault="00BB2BEF" w:rsidP="00C83697">
    <w:pPr>
      <w:pStyle w:val="a5"/>
      <w:ind w:right="360" w:firstLine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BEF" w:rsidRPr="00300C10" w:rsidRDefault="00BB2BEF" w:rsidP="00300C1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BEF" w:rsidRPr="007453ED" w:rsidRDefault="00BB2BEF" w:rsidP="009F654A">
    <w:pPr>
      <w:pStyle w:val="a5"/>
      <w:tabs>
        <w:tab w:val="clear" w:pos="9355"/>
      </w:tabs>
      <w:rPr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BEF" w:rsidRPr="00BD418E" w:rsidRDefault="00BB2BEF" w:rsidP="00C83697">
    <w:pPr>
      <w:pStyle w:val="a5"/>
      <w:ind w:right="360" w:firstLine="360"/>
      <w:rPr>
        <w:b/>
        <w:lang w:val="en-US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BEF" w:rsidRPr="004C5A82" w:rsidRDefault="00BB2BEF" w:rsidP="004C5A82">
    <w:pPr>
      <w:pStyle w:val="a5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BEF" w:rsidRPr="007453ED" w:rsidRDefault="00BB2BEF" w:rsidP="007453ED">
    <w:pPr>
      <w:pStyle w:val="a5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46A" w:rsidRPr="00F243BF" w:rsidRDefault="004F246A" w:rsidP="00C83697">
    <w:pPr>
      <w:pStyle w:val="a5"/>
      <w:ind w:right="360" w:firstLine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46A" w:rsidRDefault="004F246A" w:rsidP="004C0356">
    <w:pPr>
      <w:pStyle w:val="a5"/>
    </w:pPr>
  </w:p>
  <w:p w:rsidR="004F246A" w:rsidRDefault="004F246A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46A" w:rsidRDefault="004F246A">
    <w:pPr>
      <w:pStyle w:val="a5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BEF" w:rsidRPr="00622CC7" w:rsidRDefault="00BB2BEF" w:rsidP="003721D5">
    <w:pPr>
      <w:pStyle w:val="a5"/>
      <w:ind w:left="142" w:right="360" w:firstLine="1701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894" w:rsidRDefault="00EA1894" w:rsidP="00510C5F">
      <w:r>
        <w:separator/>
      </w:r>
    </w:p>
  </w:footnote>
  <w:footnote w:type="continuationSeparator" w:id="1">
    <w:p w:rsidR="00EA1894" w:rsidRDefault="00EA1894" w:rsidP="00510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BEF" w:rsidRPr="00852F29" w:rsidRDefault="00CC4C48" w:rsidP="00C768E1">
    <w:pPr>
      <w:ind w:left="284"/>
      <w:jc w:val="right"/>
      <w:rPr>
        <w:rFonts w:ascii="Courier New" w:hAnsi="Courier New" w:cs="Courier New"/>
        <w:lang w:val="en-US"/>
      </w:rPr>
    </w:pPr>
    <w:r>
      <w:rPr>
        <w:rFonts w:ascii="Courier New" w:hAnsi="Courier New" w:cs="Courier New"/>
        <w:noProof/>
      </w:rPr>
      <w:pict>
        <v:group id="Group 2537" o:spid="_x0000_s10598" style="position:absolute;left:0;text-align:left;margin-left:22.7pt;margin-top:17pt;width:556.4pt;height:802.3pt;z-index:251653632;mso-position-horizontal-relative:page;mso-position-vertical-relative:page" coordorigin="421,340" coordsize="11128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74I8gQAAKUeAAAOAAAAZHJzL2Uyb0RvYy54bWzsWdtuqzgUfR9p/sHiPQ0mEC5qetTmUo3U&#10;manO5QMcIAEN2IxNSzpH8++zbQMhaaJpGjVVz0keEhOD2Xt77eXl7ctPqzxDjzEXKaMjA1+YBopp&#10;yKKULkfGt6+znmcgURIakYzReGQ8xcL4dPXrL5dVEcQWS1gWxRzBIFQEVTEykrIsgn5fhEmcE3HB&#10;iphC54LxnJRwyZf9iJMKRs+zvmWaw37FeFRwFsZCwL8T3WlcqfEXizgs/1wsRFyibGSAbaX65up7&#10;Lr/7V5ckWHJSJGlYm0FeYUVOUgovbYeakJKgB54+GypPQ84EW5QXIcv7bLFIw1j5AN5gc8ubW84e&#10;CuXLMqiWRRsmCO1WnF49bPjH4z1HaTQyBo5vIEpymCT1XmQ5A1fGpyqWAdx2y4svxT3XTkLzjoV/&#10;Cejub/fL66W+Gc2r31kEI5KHkqn4rBY8l0OA52ilpuGpnYZ4VaIQ/nTN4dDyYLZC6MMm9nwL1zMV&#10;JjCd8kHbwgaC7oHd9kzrxzHGFqBOPTw07aH0oU8C/WZlbW2ddk1dtF42wRjC6zeDAWO+cTAanzB2&#10;PGU1CdqQOJb2yPbM1uE6FI5Tx8J112FqguFuP7g3EpB/Yg0xcRzEviSkiBVyhcROG1WYNB3Vz5CZ&#10;hC6zGGBm+Tqy6tYGY0IDDFE2TuDG+JpzViUxicAyrKa0KjoPyAsB8PxfxO2I1t4gt7EiQcFFeRuz&#10;HMnGyOBgvsIzebwTpQZYc4uEN2WzNMvgfxJkFFVgsuO5jnpCsCyNZK/sFHw5H2ccPRLJT+pTw3Xj&#10;tjwtgSWzNB8ZMP/wkTeRQIZjSiPVLkma6TZYnVHZDX6BcXVLs9F33/Sn3tSze7Y1nPZsczLpXc/G&#10;dm84w64zGUzG4wn+V9qJ7SBJoyim0tSGGbH9MljUHK05reXGDZc2PJ+pz3PP+5tmqDwGr5pf5R1k&#10;tJ56mcMimLPoCWDAmaZ6WJqgkTD+j4EqoPmRIf5+IDw2UPYbBSj52AYGQaW6sB3Xggve7Zl3ewgN&#10;YaiRURpIN8elXkseCp4uE3gTVnNM2TUQ3iJVyFhbpchS5Zm29QQJB7ShE+4upTLXBgo60iRIyzG9&#10;5wCeJoAvzx0fmypndxCUGn9/4mRgxgkTBxbQOj8+WK60BPLqFICJVakBIDsZ2gbbaFNMfSzaMKDN&#10;1oz3jKrPcNPaGYjyGGr+mHCzG7h9lbi4YStJcJZESg05KSZQuYKehpnfTla4QLUgSF3X3sIqCJxa&#10;jQ7wphg9TlbIhb0zbz/+oq9XG7Wr+u5jyzZvLL83G3puz57ZTs93Ta9nYv/GB9Xv25PZpo5RC+DR&#10;yXJyLdfqMGl/I3ya310CqFzNV3UGHKiFWh3UaiBoaP0DjY+nfZxd9DB4X3qQenNzKVvTg2+qrv3i&#10;6aBdx5kezvQgd39b+yNJD6re00qzn5wlhrtYQiXi+4kIKGFpHbPeYK1p4qwiukWTg0sHZxXRqIfm&#10;d5+KUDTRyumfnCbchiaaQorTERIHF1I8B8SJ2i00JdtmZwtKS1aumzrvfjFwrqRsH6Psrjp2tkit&#10;ltblV4jti4qJG5WU9QHCyaoqcJjxvGg+UFvJzhIl9d5b7W4xdqG00z1uaeCKzYELK+juw5bj9rcn&#10;32r9+DtojfhdfH8gu79b2VylH5yFqrWrPreVh63da2h3T5ev/gMAAP//AwBQSwMEFAAGAAgAAAAh&#10;ABph5hDhAAAACwEAAA8AAABkcnMvZG93bnJldi54bWxMj81qwzAQhO+FvIPYQG+N7PgH41oOIbQ9&#10;hUKTQulNsTa2iSUZS7Gdt+/m1Nx2mGH2m2Iz646NOLjWGgHhKgCGprKqNbWA7+P7SwbMeWmU7KxB&#10;ATd0sCkXT4XMlZ3MF44HXzMqMS6XAhrv+5xzVzWopVvZHg15Zzto6UkONVeDnKhcd3wdBCnXsjX0&#10;oZE97hqsLoerFvAxyWkbhW/j/nLe3X6PyefPPkQhnpfz9hWYx9n/h+GOT+hQEtPJXo1yrBMQJzEl&#10;BUQxTbr7YZKtgZ3oSqMsBV4W/HFD+QcAAP//AwBQSwECLQAUAAYACAAAACEAtoM4kv4AAADhAQAA&#10;EwAAAAAAAAAAAAAAAAAAAAAAW0NvbnRlbnRfVHlwZXNdLnhtbFBLAQItABQABgAIAAAAIQA4/SH/&#10;1gAAAJQBAAALAAAAAAAAAAAAAAAAAC8BAABfcmVscy8ucmVsc1BLAQItABQABgAIAAAAIQAcs74I&#10;8gQAAKUeAAAOAAAAAAAAAAAAAAAAAC4CAABkcnMvZTJvRG9jLnhtbFBLAQItABQABgAIAAAAIQAa&#10;YeYQ4QAAAAsBAAAPAAAAAAAAAAAAAAAAAEwHAABkcnMvZG93bnJldi54bWxQSwUGAAAAAAQABADz&#10;AAAAWggAAAAA&#10;">
          <v:group id="Group 2528" o:spid="_x0000_s10600" style="position:absolute;left:421;top:11586;width:752;height:4800" coordorigin="5521,7710" coordsize="752,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<v:rect id="Rectangle 2529" o:spid="_x0000_s10607" style="position:absolute;left:5521;top:7710;width:752;height:4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7p4cEA&#10;AADcAAAADwAAAGRycy9kb3ducmV2LnhtbESP3arCMBCE7w/4DmEFbw6aakG0GkUEQRDBvwdYmrUt&#10;bTalSbW+vREEL4eZ+YZZrjtTiQc1rrCsYDyKQBCnVhecKbhdd8MZCOeRNVaWScGLHKxXvb8lJto+&#10;+UyPi89EgLBLUEHufZ1I6dKcDLqRrYmDd7eNQR9kk0nd4DPATSUnUTSVBgsOCznWtM0pLS+tUbCd&#10;R35Hx/h0OMQtH23Z1vvyX6lBv9ssQHjq/C/8be+1gng6hs+ZcATk6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e6eHBAAAA3AAAAA8AAAAAAAAAAAAAAAAAmAIAAGRycy9kb3du&#10;cmV2LnhtbFBLBQYAAAAABAAEAPUAAACGAwAAAAA=&#10;" filled="f" strokeweight="1.25pt"/>
            <v:line id="Line 2530" o:spid="_x0000_s10606" style="position:absolute;visibility:visible;mso-wrap-style:square" from="5521,9109" to="6273,9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4mWcQAAADcAAAADwAAAGRycy9kb3ducmV2LnhtbESPwWrDMBBE74X8g9hAb7XsBExxrYRg&#10;EggESuvkAzbW1jaRVsZSYvfvq0Khx2Fm3jDldrZGPGj0vWMFWZKCIG6c7rlVcDkfXl5B+ICs0Tgm&#10;Bd/kYbtZPJVYaDfxJz3q0IoIYV+ggi6EoZDSNx1Z9IkbiKP35UaLIcqxlXrEKcKtkas0zaXFnuNC&#10;hwNVHTW3+m4VTB/1YX4/OW0vrsp7k2fX9d4o9bycd28gAs3hP/zXPmoF63wFv2fiEZC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3iZZxAAAANwAAAAPAAAAAAAAAAAA&#10;AAAAAKECAABkcnMvZG93bnJldi54bWxQSwUGAAAAAAQABAD5AAAAkgMAAAAA&#10;" strokeweight="1.25pt"/>
            <v:line id="Line 2531" o:spid="_x0000_s10605" style="position:absolute;visibility:visible;mso-wrap-style:square" from="5521,11094" to="6273,11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KDwsIAAADcAAAADwAAAGRycy9kb3ducmV2LnhtbESP0YrCMBRE34X9h3AF3zR1C0W6RhFZ&#10;YWFBtPoBd5trW0xuSpO19e+NIPg4zMwZZrkerBE36nzjWMF8loAgLp1uuFJwPu2mCxA+IGs0jknB&#10;nTysVx+jJeba9XykWxEqESHsc1RQh9DmUvqyJot+5lri6F1cZzFE2VVSd9hHuDXyM0kyabHhuFBj&#10;S9uaymvxbxX0h2I37H+dtme3zRqTzf/Sb6PUZDxsvkAEGsI7/Gr/aAVplsLzTDwCc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ZKDwsIAAADcAAAADwAAAAAAAAAAAAAA&#10;AAChAgAAZHJzL2Rvd25yZXYueG1sUEsFBgAAAAAEAAQA+QAAAJADAAAAAA==&#10;" strokeweight="1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32" o:spid="_x0000_s10604" type="#_x0000_t202" style="position:absolute;left:5572;top:7744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JyJMUA&#10;AADcAAAADwAAAGRycy9kb3ducmV2LnhtbESP0UoDMRRE3wX/IdxCX4rN2tZF1qalFMTik139gOvm&#10;ulm6uQlJ3G79+kYQfBxm5gyz3o62FwOF2DlWcD8vQBA3TnfcKvh4f757BBETssbeMSm4UITt5vZm&#10;jZV2Zz7SUKdWZAjHChWYlHwlZWwMWYxz54mz9+WCxZRlaKUOeM5w28tFUZTSYsd5waCnvaHmVH9b&#10;BfVrWob9y4M3w87P9NvPZ1NeglLTybh7ApFoTP/hv/ZBK1iWK/g9k4+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onIkxQAAANwAAAAPAAAAAAAAAAAAAAAAAJgCAABkcnMv&#10;ZG93bnJldi54bWxQSwUGAAAAAAQABAD1AAAAigMAAAAA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BB2BEF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BB2BEF" w:rsidRPr="00852F29" w:rsidRDefault="00BB2BEF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r w:rsidRPr="00852F29">
                            <w:rPr>
                              <w:rFonts w:ascii="Times New Roman" w:hAnsi="Times New Roman"/>
                              <w:i w:val="0"/>
                              <w:sz w:val="20"/>
                              <w:lang w:val="ru-RU"/>
                            </w:rPr>
                            <w:t>Взам. инв. №</w:t>
                          </w:r>
                        </w:p>
                      </w:tc>
                    </w:tr>
                  </w:tbl>
                  <w:p w:rsidR="00BB2BEF" w:rsidRDefault="00BB2BEF" w:rsidP="00AF5BFF"/>
                </w:txbxContent>
              </v:textbox>
            </v:shape>
            <v:shape id="Text Box 2533" o:spid="_x0000_s10603" type="#_x0000_t202" style="position:absolute;left:5572;top:9144;width:252;height:1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7Xv8UA&#10;AADcAAAADwAAAGRycy9kb3ducmV2LnhtbESP0WoCMRRE3wv9h3ALfSmabcWlrEYRQVp8atd+wHVz&#10;3Szd3IQkrmu/vhEKfRxm5gyzXI+2FwOF2DlW8DwtQBA3TnfcKvg67CavIGJC1tg7JgVXirBe3d8t&#10;sdLuwp801KkVGcKxQgUmJV9JGRtDFuPUeeLsnVywmLIMrdQBLxlue/lSFKW02HFeMOhpa6j5rs9W&#10;Qb1Ps7B9m3szbPyT/vg5NuU1KPX4MG4WIBKN6T/8137XCmblHG5n8hG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7te/xQAAANwAAAAPAAAAAAAAAAAAAAAAAJgCAABkcnMv&#10;ZG93bnJldi54bWxQSwUGAAAAAAQABAD1AAAAigMAAAAA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BB2BEF">
                      <w:trPr>
                        <w:cantSplit/>
                        <w:trHeight w:hRule="exact" w:val="198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BB2BEF" w:rsidRPr="00852F29" w:rsidRDefault="00BB2BEF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r w:rsidRPr="00852F29">
                            <w:rPr>
                              <w:rFonts w:ascii="Times New Roman" w:hAnsi="Times New Roman"/>
                              <w:i w:val="0"/>
                              <w:sz w:val="20"/>
                              <w:lang w:val="ru-RU"/>
                            </w:rPr>
                            <w:t>Подпись и дата</w:t>
                          </w:r>
                        </w:p>
                      </w:tc>
                    </w:tr>
                  </w:tbl>
                  <w:p w:rsidR="00BB2BEF" w:rsidRDefault="00BB2BEF" w:rsidP="00AF5BFF"/>
                </w:txbxContent>
              </v:textbox>
            </v:shape>
            <v:shape id="Text Box 2534" o:spid="_x0000_s10602" type="#_x0000_t202" style="position:absolute;left:5572;top:11132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xJyMUA&#10;AADcAAAADwAAAGRycy9kb3ducmV2LnhtbESP0WoCMRRE3wv9h3ALvpSardKlrEYRQZQ+tdt+wHVz&#10;3SxubkKSrqtf3xQKfRxm5gyzXI+2FwOF2DlW8DwtQBA3TnfcKvj63D29gogJWWPvmBRcKcJ6dX+3&#10;xEq7C3/QUKdWZAjHChWYlHwlZWwMWYxT54mzd3LBYsoytFIHvGS47eWsKEppseO8YNDT1lBzrr+t&#10;gvotzcN2/+LNsPGP+v12bMprUGryMG4WIBKN6T/81z5oBfOyhN8z+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PEnIxQAAANwAAAAPAAAAAAAAAAAAAAAAAJgCAABkcnMv&#10;ZG93bnJldi54bWxQSwUGAAAAAAQABAD1AAAAigMAAAAA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BB2BEF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BB2BEF" w:rsidRPr="00852F29" w:rsidRDefault="00BB2BEF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r w:rsidRPr="00852F29">
                            <w:rPr>
                              <w:rFonts w:ascii="Times New Roman" w:hAnsi="Times New Roman"/>
                              <w:i w:val="0"/>
                              <w:sz w:val="20"/>
                              <w:lang w:val="ru-RU"/>
                            </w:rPr>
                            <w:t>Инв. № подл.</w:t>
                          </w:r>
                        </w:p>
                      </w:tc>
                    </w:tr>
                  </w:tbl>
                  <w:p w:rsidR="00BB2BEF" w:rsidRDefault="00BB2BEF" w:rsidP="00AF5BFF"/>
                </w:txbxContent>
              </v:textbox>
            </v:shape>
            <v:line id="Line 2535" o:spid="_x0000_s10601" style="position:absolute;visibility:visible;mso-wrap-style:square" from="5855,7710" to="5855,12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mFwcQAAADcAAAADwAAAGRycy9kb3ducmV2LnhtbESPwWrDMBBE74X8g9hAbo2cGtziRAnB&#10;xBAolNbNB2ysjW0irYyl2u7fV4VCj8PMvGF2h9kaMdLgO8cKNusEBHHtdMeNgstn+fgCwgdkjcYx&#10;KfgmD4f94mGHuXYTf9BYhUZECPscFbQh9LmUvm7Jol+7njh6NzdYDFEOjdQDThFujXxKkkxa7Dgu&#10;tNhT0VJ9r76sgum9Kue3V6ftxRVZZ7LNNT0ZpVbL+bgFEWgO/+G/9lkrSLNn+D0Tj4D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qYXBxAAAANwAAAAPAAAAAAAAAAAA&#10;AAAAAKECAABkcnMvZG93bnJldi54bWxQSwUGAAAAAAQABAD5AAAAkgMAAAAA&#10;" strokeweight="1.25pt"/>
          </v:group>
          <v:rect id="Rectangle 2536" o:spid="_x0000_s10599" style="position:absolute;left:1173;top:340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RAfL0A&#10;AADcAAAADwAAAGRycy9kb3ducmV2LnhtbERPSwrCMBDdC94hjOBGNNWCaDWKCIIggr8DDM3YljaT&#10;0qRab28WgsvH+6+3nanEixpXWFYwnUQgiFOrC84UPO6H8QKE88gaK8uk4EMOtpt+b42Jtm++0uvm&#10;MxFC2CWoIPe+TqR0aU4G3cTWxIF72sagD7DJpG7wHcJNJWdRNJcGCw4NOda0zyktb61RsF9G/kDn&#10;+HI6xS2fbdnWx3Kk1HDQ7VYgPHX+L/65j1pBPA9rw5lwBOTm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mRAfL0AAADcAAAADwAAAAAAAAAAAAAAAACYAgAAZHJzL2Rvd25yZXYu&#10;eG1sUEsFBgAAAAAEAAQA9QAAAIIDAAAAAA==&#10;" filled="f" strokeweight="1.25pt"/>
          <w10:wrap anchorx="page" anchory="page"/>
        </v:group>
      </w:pict>
    </w:r>
    <w:r w:rsidRPr="00852F29">
      <w:rPr>
        <w:rFonts w:ascii="Courier New" w:hAnsi="Courier New" w:cs="Courier New"/>
        <w:lang w:val="en-US"/>
      </w:rPr>
      <w:fldChar w:fldCharType="begin"/>
    </w:r>
    <w:r w:rsidR="00BB2BEF" w:rsidRPr="00852F29">
      <w:rPr>
        <w:rFonts w:ascii="Courier New" w:hAnsi="Courier New" w:cs="Courier New"/>
        <w:lang w:val="en-US"/>
      </w:rPr>
      <w:instrText xml:space="preserve"> =</w:instrText>
    </w:r>
    <w:r w:rsidRPr="00852F29">
      <w:rPr>
        <w:rFonts w:ascii="Courier New" w:hAnsi="Courier New" w:cs="Courier New"/>
        <w:lang w:val="en-US"/>
      </w:rPr>
      <w:fldChar w:fldCharType="begin"/>
    </w:r>
    <w:r w:rsidR="00BB2BEF" w:rsidRPr="00852F29">
      <w:rPr>
        <w:rFonts w:ascii="Courier New" w:hAnsi="Courier New" w:cs="Courier New"/>
        <w:lang w:val="en-US"/>
      </w:rPr>
      <w:instrText xml:space="preserve"> page </w:instrText>
    </w:r>
    <w:r w:rsidRPr="00852F29">
      <w:rPr>
        <w:rFonts w:ascii="Courier New" w:hAnsi="Courier New" w:cs="Courier New"/>
        <w:lang w:val="en-US"/>
      </w:rPr>
      <w:fldChar w:fldCharType="separate"/>
    </w:r>
    <w:r w:rsidR="00BB2BEF">
      <w:rPr>
        <w:rFonts w:ascii="Courier New" w:hAnsi="Courier New" w:cs="Courier New"/>
        <w:noProof/>
        <w:lang w:val="en-US"/>
      </w:rPr>
      <w:instrText>1</w:instrText>
    </w:r>
    <w:r w:rsidRPr="00852F29">
      <w:rPr>
        <w:rFonts w:ascii="Courier New" w:hAnsi="Courier New" w:cs="Courier New"/>
        <w:lang w:val="en-US"/>
      </w:rPr>
      <w:fldChar w:fldCharType="end"/>
    </w:r>
    <w:r w:rsidRPr="00852F29">
      <w:rPr>
        <w:rFonts w:ascii="Courier New" w:hAnsi="Courier New" w:cs="Courier New"/>
        <w:lang w:val="en-US"/>
      </w:rPr>
      <w:fldChar w:fldCharType="separate"/>
    </w:r>
    <w:r w:rsidR="00BB2BEF">
      <w:rPr>
        <w:rFonts w:ascii="Courier New" w:hAnsi="Courier New" w:cs="Courier New"/>
        <w:noProof/>
        <w:lang w:val="en-US"/>
      </w:rPr>
      <w:t>1</w:t>
    </w:r>
    <w:r w:rsidRPr="00852F29">
      <w:rPr>
        <w:rFonts w:ascii="Courier New" w:hAnsi="Courier New" w:cs="Courier New"/>
        <w:lang w:val="en-US"/>
      </w:rPr>
      <w:fldChar w:fldCharType="end"/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BEF" w:rsidRPr="002C0C6C" w:rsidRDefault="00CC4C48" w:rsidP="00460CEC">
    <w:pPr>
      <w:pStyle w:val="a8"/>
      <w:jc w:val="right"/>
      <w:rPr>
        <w:rFonts w:ascii="Courier New" w:hAnsi="Courier New" w:cs="Courier New"/>
      </w:rPr>
    </w:pPr>
    <w:r w:rsidRPr="00CC4C48">
      <w:rPr>
        <w:noProof/>
      </w:rPr>
      <w:pict>
        <v:group id="Group 4166" o:spid="_x0000_s10273" style="position:absolute;left:0;text-align:left;margin-left:19.85pt;margin-top:17pt;width:556.4pt;height:802.3pt;z-index:251657728;mso-position-horizontal-relative:page;mso-position-vertical-relative:page" coordorigin="397,340" coordsize="11128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gdmoAgAAExhAAAOAAAAZHJzL2Uyb0RvYy54bWzsXVtzm0YYfe9M/wPDuyKWO5rImcSy0s6k&#10;baZJ+44lJDFFoAK2lGT63/vtlQXh2FgGj5z1gwXmot3l7PnOd1n8+s1hm2i3UV7EWTrV0StD16J0&#10;kS3jdD3V//o8H/m6VpRhugyTLI2m+peo0N9c/PzT6/1uEpnZJkuWUa7BTdJist9N9U1Z7ibjcbHY&#10;RNuweJXtohQOrrJ8G5awm6/Hyzzcw923ydg0DHe8z/LlLs8WUVHAX2f0oH5B7r9aRYvyj9WqiEot&#10;merQtpL8zsnva/x7fPE6nKzzcLeJF6wZ4SNasQ3jFL5U3GoWlqF2k8dHt9rGizwrslX5apFtx9lq&#10;FS8i0gfoDTIavXmfZzc70pf1ZL/eiWGCoW2M06Nvu/j99mOuxcupblm6loZbeEbkazUbuS4env1u&#10;PYGz3ue7T7uPOe0jbH7IFv8UcHjcPI731/Rk7Xr/W7aEO4Y3ZUaG57DKt/gW0HHtQJ7CF/EUokOp&#10;LeCPnuG6pg8PawHHkIH8wETsQS028DTxhVbg6Roctmxx5IpdjhAyAXTkYtewSR/G4YR+M2ktax3t&#10;GtkRveRjYR+Nhdf3WPAuIeQErFNiRByTdsj2AtKfcCJGwvToSCBkGwGF82LDx8ITF/oGueedAwGz&#10;r6gAVpwGsE+bcBcR3BYYOnxQHT6of8K0DNN1EmGQ+XRgyZkcYQWFl5Zmlxs4MXqb59l+E4VLaBjC&#10;58NzlC7AOwWA8168tQzW8Rg3hyqc7PKifB9lWw1vTPUcmk/QHN5+KErcmuoUDO40m8dJAn8PJ0mq&#10;7aHJju855IoiS+IlPooPFvn6+jLJtdsQkxP5IX2DI/Jp27gEikzi7VSHpsEPfcp4OK7SJfmaMowT&#10;ug1NSVJ8c+gXNI5tUSr6FhjBlX/l2yPbdK9GtjGbjd7OL+2RO0eeM7Nml5cz9B9uJ7Inm3i5jFLc&#10;VE6LyH4YKhhBU0ITxFjrUq3nc/Jz3PNxvRlkmKFX/JP0juAAP3o8g4vJdbb8AjDIM8rzYJdgY5Pl&#10;X3VtDxw/1Yt/b8I80rXk1xSgFCAb+EMryY7teCbs5PKRa/lImC7gVlO91DW6eVlSQ3Kzy+P1Br4J&#10;kWecZm+B7lYxQUbVKgZamGa0rf3PN5fPtw9xSqYa4Qc2cy7Tjzlgp/vUAWomU5ZAjBK2BRSE+bZO&#10;MdWkYPMmgWaQERpm3oDxZNPjzKaK4I9HzwDMSfjJDgg2gABVDwxsHgHDqWADg2dRuhM8rcD2pLx8&#10;lmADfUfB9hnD4l12ACHhEWHAAIeFhFYe4Ahn5b4khYXFJhaqYEsaUDW5+kIWqsvQI2rsJCmwUZce&#10;28s3+NTUEHfqW4BM23hnBqO563sje247o8Az/JGBgncB6P3Ans3rGoYQEvUwQVE8VsMMruOEBsPt&#10;56KHf7aJn/JwfSCeHEJCU3cUREIMCSEEG1QEwcbZCaCgjSZMbE+ejyZM/26aCAybyWDuJ5/ieSia&#10;UDSBPcCGjyTRhPAHfmiawC7gsZogtvz5aML2LaJnKi9LqYn2wEnn8IFSE1xF8M/vqwmIijCL+WPT&#10;BOI0wT1cYqy7eLjaKol3v3CPhMXAXQjbMgfCJHespjwQEw6r2B5ED7FLz6PYR+5DoiIrjZRKexBS&#10;8pqEvKbRWBjbB8UWa5EVsKws14EVZW2zCnvbELuv51Xo02zmTXDu6KnyKuCMUlCJ/AgPnyDD8iAu&#10;WMuOSNmE4wurZELbpQKS1VDwWGzv8U3Q0Wxg5XwC9K6u77EM7sv5Px6u742zGKyj+dvJ/R/cE335&#10;AQY6+9vMYEeT94wZhbvo5yiVCQlDMkP6S+uKaYEcx27YNIlFfJtJXJHMbLuwlYDYpWJGPQf9iHQm&#10;1wMi6gLk3zW9AuFL0Bc4jug4TkP5wwHM1751T3RAqYBmYcUgKgArwP6N3VF+RTjvD0UbUZ9/N9Rn&#10;24xrsWEqs3dyALkRjnsK/TkM8kSyhfEclOZUCqsrz5mmx/Iliuf6Lrl4Ym9nGLSJmD1Hm5zW64o2&#10;y4V6KWVVBynwOUe0OSL0y9EmZ4e6os12oNpQoU2hbd1eAAm6ngUsONrkJENXtDkIQQDk+x6DeU/Z&#10;QaLihs8RNxzEkuLik1pFlt85Xo0lK4tSIyPAN2yHG6tOVg7qE9XKnqUpFdFYTm4kZ4Gh/lAHVYYb&#10;D2BD6bRJ4lVVVsQKHIhpkQj2E2dFAOKPL9NW5aYDlptiBNTJTQ77dzWlVRDERXypCQ+C9Ie201YF&#10;KLgNCbdmrNdnMfTHkRvYUpbzBXZji3Y43hyHp+eemNwU3M4m5IYhQNlNzmz6cn6h75VSCHlM7rnI&#10;bOQjHAToxfbXtEmTRBbmtLxmI0D68rOOqhCJFyDxz7YMbFWvSHGIFWXHrCwyPVg1x9Z5sR26zovt&#10;0BJntnNuZc6OSA3V2ELOD/XOFh4CC4mdwxa2wKUoii1wFYq83lOVLT5kMasw2dip5CzBP+9hCxHK&#10;VWwhrcJ2RDpPZgu64pw5632zhWnhhbbtbOFaQCSKLRRbkBXyHZe+n8IWIhSv2EJmC5GOrbGFnJPt&#10;my0sD1zkO9gCvw5DsQV2nJS2CCcDsoVIpSi2kNjCFen0GlsIIQaJgL7ZAt7icae2UHGL1jfPKE+k&#10;b09EZMIUW8hsIcohamwhhNgAbAFZbViMw7LaHvnmKs+o6ELRRfWyrgHFhUhlKrqQ6ULUs9ToQiix&#10;geki4ItXROKOZ0Usi4ReVVaEvNdOqYu+1YVIRSu6kOlC1CPV6EJIsQHowkEuL5nz3Gaa38O1wjjQ&#10;aflEdyi6UHTx4Hd8nhLoFFUEii5kumgWlNEX7T6yfNGU3IrmAlgIT+Bp71v31E6o2uyXu5rTFfVk&#10;NeMkLPkAxskyDFHgQxcWV56v66gkXMsrmpWU7VvKipqVc7FN1XsHoChBegUM2YZX9pNSBfbvBfD/&#10;BJD3yRXVP0G4+B8AAP//AwBQSwMEFAAGAAgAAAAhADO/78PiAAAACwEAAA8AAABkcnMvZG93bnJl&#10;di54bWxMj0Frg0AQhe+F/odlCr01q7HaxLqGENqeQqFJoeQ20YlK3F1xN2r+fSen9jQzvMeb72Wr&#10;SbdioN411igIZwEIMoUtG1Mp+N6/Py1AOI+mxNYaUnAlB6v8/i7DtLSj+aJh5yvBIcalqKD2vkul&#10;dEVNGt3MdmRYO9leo+ezr2TZ48jhupXzIEikxsbwhxo72tRUnHcXreBjxHEdhW/D9nzaXA/7+PNn&#10;G5JSjw/T+hWEp8n/meGGz+iQM9PRXkzpRKsgWr6wk+czV7rpYTyPQRx5S6JFAjLP5P8O+S8AAAD/&#10;/wMAUEsBAi0AFAAGAAgAAAAhALaDOJL+AAAA4QEAABMAAAAAAAAAAAAAAAAAAAAAAFtDb250ZW50&#10;X1R5cGVzXS54bWxQSwECLQAUAAYACAAAACEAOP0h/9YAAACUAQAACwAAAAAAAAAAAAAAAAAvAQAA&#10;X3JlbHMvLnJlbHNQSwECLQAUAAYACAAAACEAPnIHZqAIAABMYQAADgAAAAAAAAAAAAAAAAAuAgAA&#10;ZHJzL2Uyb0RvYy54bWxQSwECLQAUAAYACAAAACEAM7/vw+IAAAALAQAADwAAAAAAAAAAAAAAAAD6&#10;CgAAZHJzL2Rvd25yZXYueG1sUEsFBgAAAAAEAAQA8wAAAAkMAAAAAA==&#10;">
          <v:group id="Group 4167" o:spid="_x0000_s10297" style="position:absolute;left:397;top:11590;width:752;height:4796" coordorigin="277,11409" coordsize="752,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<v:rect id="Rectangle 4168" o:spid="_x0000_s10304" style="position:absolute;left:277;top:11409;width:752;height:4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i6YsMA&#10;AADbAAAADwAAAGRycy9kb3ducmV2LnhtbESP3WrCQBSE7wu+w3IEb0rdtKGlRlcRIRAQoVUf4JA9&#10;JiHZsyG7+fHtXaHQy2FmvmE2u8k0YqDOVZYVvC8jEMS51RUXCq6X9O0bhPPIGhvLpOBODnbb2csG&#10;E21H/qXh7AsRIOwSVFB63yZSurwkg25pW+Lg3Wxn0AfZFVJ3OAa4aeRHFH1JgxWHhRJbOpSU1+fe&#10;KDisIp/SKf45HuOeT7bu26x+VWoxn/ZrEJ4m/x/+a2daQfwJzy/hB8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i6YsMAAADbAAAADwAAAAAAAAAAAAAAAACYAgAAZHJzL2Rv&#10;d25yZXYueG1sUEsFBgAAAAAEAAQA9QAAAIgDAAAAAA==&#10;" filled="f" strokeweight="1.25pt"/>
            <v:line id="Line 4169" o:spid="_x0000_s10303" style="position:absolute;visibility:visible;mso-wrap-style:square" from="277,12808" to="1014,128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Lj/sMAAADbAAAADwAAAGRycy9kb3ducmV2LnhtbESPwWrDMBBE74X8g9hAb7WcBkxxrIQQ&#10;YggESuvkAzbWxjaRVsZSbffvq0Khx2Fm3jDFbrZGjDT4zrGCVZKCIK6d7rhRcL2UL28gfEDWaByT&#10;gm/ysNsungrMtZv4k8YqNCJC2OeooA2hz6X0dUsWfeJ64ujd3WAxRDk0Ug84Rbg18jVNM2mx47jQ&#10;Yk+HlupH9WUVTB9VOb+fnbZXd8g6k61u66NR6nk57zcgAs3hP/zXPmkF6wx+v8QfIL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C4/7DAAAA2wAAAA8AAAAAAAAAAAAA&#10;AAAAoQIAAGRycy9kb3ducmV2LnhtbFBLBQYAAAAABAAEAPkAAACRAwAAAAA=&#10;" strokeweight="1.25pt"/>
            <v:line id="Line 4170" o:spid="_x0000_s10302" style="position:absolute;visibility:visible;mso-wrap-style:square" from="277,14793" to="1014,14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5GZcIAAADbAAAADwAAAGRycy9kb3ducmV2LnhtbESP0YrCMBRE3xf8h3AF39bUFapUo4go&#10;CAuLVj/g2lzbYnJTmqzt/v1GEHwcZuYMs1z31ogHtb52rGAyTkAQF07XXCq4nPefcxA+IGs0jknB&#10;H3lYrwYfS8y06/hEjzyUIkLYZ6igCqHJpPRFRRb92DXE0bu51mKIsi2lbrGLcGvkV5Kk0mLNcaHC&#10;hrYVFff81yrojvm+//l22l7cNq1NOrlOd0ap0bDfLEAE6sM7/GoftILpDJ5f4g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I5GZcIAAADbAAAADwAAAAAAAAAAAAAA&#10;AAChAgAAZHJzL2Rvd25yZXYueG1sUEsFBgAAAAAEAAQA+QAAAJADAAAAAA==&#10;" strokeweight="1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171" o:spid="_x0000_s10301" type="#_x0000_t202" style="position:absolute;left:328;top:11443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SFrMAA&#10;AADbAAAADwAAAGRycy9kb3ducmV2LnhtbERPzWoCMRC+F3yHMEIvpWZVKrI1igjF4smuPsB0M90s&#10;biYhSde1T98cBI8f3/9qM9hO9BRi61jBdFKAIK6dbrlRcD59vC5BxISssXNMCm4UYbMePa2w1O7K&#10;X9RXqRE5hGOJCkxKvpQy1oYsxonzxJn7ccFiyjA0Uge85nDbyVlRLKTFlnODQU87Q/Wl+rUKqkOa&#10;h93+zZt+61/08e+7XtyCUs/jYfsOItGQHuK7+1MrmOex+Uv+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bSFrMAAAADbAAAADwAAAAAAAAAAAAAAAACYAgAAZHJzL2Rvd25y&#10;ZXYueG1sUEsFBgAAAAAEAAQA9QAAAIUDAAAAAA==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BB2BEF">
                      <w:trPr>
                        <w:cantSplit/>
                        <w:trHeight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BB2BEF" w:rsidRPr="002C0C6C" w:rsidRDefault="00BB2BEF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Взам. инв. №</w:t>
                          </w:r>
                        </w:p>
                      </w:tc>
                    </w:tr>
                  </w:tbl>
                  <w:p w:rsidR="00BB2BEF" w:rsidRDefault="00BB2BEF" w:rsidP="000E55E1"/>
                </w:txbxContent>
              </v:textbox>
            </v:shape>
            <v:shape id="Text Box 4172" o:spid="_x0000_s10300" type="#_x0000_t202" style="position:absolute;left:328;top:12843;width:252;height:1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ggN8QA&#10;AADbAAAADwAAAGRycy9kb3ducmV2LnhtbESP0WoCMRRE3wv9h3ALfSmatVKpW6OIUCo+tdt+wHVz&#10;3Szd3IQkrqtfbwoFH4eZOcMsVoPtRE8hto4VTMYFCOLa6ZYbBT/f76NXEDEha+wck4IzRVgt7+8W&#10;WGp34i/qq9SIDOFYogKTki+ljLUhi3HsPHH2Di5YTFmGRuqApwy3nXwuipm02HJeMOhpY6j+rY5W&#10;QbVL07D5ePGmX/sn/XnZ17NzUOrxYVi/gUg0pFv4v73VCqZz+PuSf4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4IDfEAAAA2wAAAA8AAAAAAAAAAAAAAAAAmAIAAGRycy9k&#10;b3ducmV2LnhtbFBLBQYAAAAABAAEAPUAAACJAwAAAAA=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BB2BEF">
                      <w:trPr>
                        <w:cantSplit/>
                        <w:trHeight w:val="198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BB2BEF" w:rsidRPr="002C0C6C" w:rsidRDefault="00BB2BEF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Подпись и дата</w:t>
                          </w:r>
                        </w:p>
                      </w:tc>
                    </w:tr>
                  </w:tbl>
                  <w:p w:rsidR="00BB2BEF" w:rsidRDefault="00BB2BEF" w:rsidP="000E55E1"/>
                </w:txbxContent>
              </v:textbox>
            </v:shape>
            <v:shape id="Text Box 4173" o:spid="_x0000_s10299" type="#_x0000_t202" style="position:absolute;left:328;top:14831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T618EA&#10;AADbAAAADwAAAGRycy9kb3ducmV2LnhtbERPy2oCMRTdF/oP4QrdlJrpQ5HRKCJIS1d17AdcJ9fJ&#10;4OQmJHEc+/XNQnB5OO/FarCd6CnE1rGC13EBgrh2uuVGwe9++zIDEROyxs4xKbhShNXy8WGBpXYX&#10;3lFfpUbkEI4lKjAp+VLKWBuyGMfOE2fu6ILFlGFopA54yeG2k29FMZUWW84NBj1tDNWn6mwVVN/p&#10;PWw+J970a/+sf/4O9fQalHoaDes5iERDuotv7i+t4COvz1/yD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/E+tfBAAAA2wAAAA8AAAAAAAAAAAAAAAAAmAIAAGRycy9kb3du&#10;cmV2LnhtbFBLBQYAAAAABAAEAPUAAACGAwAAAAA=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BB2BEF">
                      <w:trPr>
                        <w:cantSplit/>
                        <w:trHeight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BB2BEF" w:rsidRPr="002C0C6C" w:rsidRDefault="00BB2BEF">
                          <w:pPr>
                            <w:pStyle w:val="aa"/>
                            <w:jc w:val="center"/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</w:pPr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Инв. №подл.</w:t>
                          </w:r>
                        </w:p>
                      </w:tc>
                    </w:tr>
                  </w:tbl>
                  <w:p w:rsidR="00BB2BEF" w:rsidRDefault="00BB2BEF" w:rsidP="000E55E1"/>
                </w:txbxContent>
              </v:textbox>
            </v:shape>
            <v:line id="Line 4174" o:spid="_x0000_s10298" style="position:absolute;flip:x;visibility:visible;mso-wrap-style:square" from="609,11424" to="609,16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MsUsQAAADbAAAADwAAAGRycy9kb3ducmV2LnhtbESPX2vCQBDE3wt+h2MF3+rFIq1GT7GC&#10;UGj74B/QxzW3JsHcXshtTfz2vULBx2FmfsPMl52r1I2aUHo2MBomoIgzb0vODRz2m+cJqCDIFivP&#10;ZOBOAZaL3tMcU+tb3tJtJ7mKEA4pGihE6lTrkBXkMAx9TRy9i28cSpRNrm2DbYS7Sr8kyat2WHJc&#10;KLCmdUHZdffjDAR75/Nx8nVs3w+nq5Rv39J9To0Z9LvVDJRQJ4/wf/vDGhiP4O9L/AF6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QyxSxAAAANsAAAAPAAAAAAAAAAAA&#10;AAAAAKECAABkcnMvZG93bnJldi54bWxQSwUGAAAAAAQABAD5AAAAkgMAAAAA&#10;" strokeweight="1.25pt"/>
          </v:group>
          <v:group id="Group 4175" o:spid="_x0000_s10274" style="position:absolute;left:1149;top:340;width:10376;height:16046" coordorigin="1149,340" coordsize="10376,16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<v:rect id="Rectangle 4176" o:spid="_x0000_s10296" style="position:absolute;left:1149;top:340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v08MMA&#10;AADbAAAADwAAAGRycy9kb3ducmV2LnhtbESP3WrCQBSE7wu+w3IEb0rdtCmlRlcRIRAQoVUf4JA9&#10;JiHZsyG7+fHtXaHQy2FmvmE2u8k0YqDOVZYVvC8jEMS51RUXCq6X9O0bhPPIGhvLpOBODnbb2csG&#10;E21H/qXh7AsRIOwSVFB63yZSurwkg25pW+Lg3Wxn0AfZFVJ3OAa4aeRHFH1JgxWHhRJbOpSU1+fe&#10;KDisIp/SKf45HuOeT7bu26x+VWoxn/ZrEJ4m/x/+a2dawWcMzy/hB8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v08MMAAADbAAAADwAAAAAAAAAAAAAAAACYAgAAZHJzL2Rv&#10;d25yZXYueG1sUEsFBgAAAAAEAAQA9QAAAIgDAAAAAA==&#10;" filled="f" strokeweight="1.25pt"/>
            <v:group id="Group 4177" o:spid="_x0000_s10275" style="position:absolute;left:1149;top:15544;width:10376;height:841" coordorigin="1149,15544" coordsize="10376,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<v:line id="Line 4178" o:spid="_x0000_s10295" style="position:absolute;visibility:visible;mso-wrap-style:square" from="1711,15551" to="1712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YO9MMAAADbAAAADwAAAGRycy9kb3ducmV2LnhtbESP0WrCQBRE3wv9h+UW+lY3qRpKdCNF&#10;KhQE0egH3GavSeju3ZBdTfr3XUHwcZiZM8xyNVojrtT71rGCdJKAIK6cbrlWcDpu3j5A+ICs0Tgm&#10;BX/kYVU8Py0x127gA13LUIsIYZ+jgiaELpfSVw1Z9BPXEUfv7HqLIcq+lrrHIcKtke9JkkmLLceF&#10;BjtaN1T9lherYNiXm3G3ddqe3DprTZb+TL+MUq8v4+cCRKAxPML39rdWMJvD7Uv8AbL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WDvTDAAAA2wAAAA8AAAAAAAAAAAAA&#10;AAAAoQIAAGRycy9kb3ducmV2LnhtbFBLBQYAAAAABAAEAPkAAACRAwAAAAA=&#10;" strokeweight="1.25pt"/>
              <v:line id="Line 4179" o:spid="_x0000_s10294" style="position:absolute;flip:y;visibility:visible;mso-wrap-style:square" from="1149,15544" to="11525,15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YRvcQAAADbAAAADwAAAGRycy9kb3ducmV2LnhtbESPX2vCQBDE34V+h2MLfdOLRapGT2kL&#10;QqH2wT+gj2tuTYK5vZDbmvjte0LBx2FmfsPMl52r1JWaUHo2MBwkoIgzb0vODex3q/4EVBBki5Vn&#10;MnCjAMvFU2+OqfUtb+i6lVxFCIcUDRQidap1yApyGAa+Jo7e2TcOJcom17bBNsJdpV+T5E07LDku&#10;FFjTZ0HZZfvrDAR749Nhsj60H/vjRcrxj3TfU2Nenrv3GSihTh7h//aXNTAaw/1L/AF6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5hG9xAAAANsAAAAPAAAAAAAAAAAA&#10;AAAAAKECAABkcnMvZG93bnJldi54bWxQSwUGAAAAAAQABAD5AAAAkgMAAAAA&#10;" strokeweight="1.25pt"/>
              <v:line id="Line 4180" o:spid="_x0000_s10293" style="position:absolute;visibility:visible;mso-wrap-style:square" from="2278,15551" to="2279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ehar8AAADbAAAADwAAAGRycy9kb3ducmV2LnhtbERPzYrCMBC+C75DGMGbTd2VslSjiCgs&#10;CKJdH2BsxraYTEqTtfXtzWFhjx/f/2ozWCOe1PnGsYJ5koIgLp1uuFJw/TnMvkD4gKzROCYFL/Kw&#10;WY9HK8y16/lCzyJUIoawz1FBHUKbS+nLmiz6xLXEkbu7zmKIsKuk7rCP4dbIjzTNpMWGY0ONLe1q&#10;Kh/Fr1XQn4vDcDo6ba9ulzUmm98+90ap6WTYLkEEGsK/+M/9rRUs4tj4Jf4AuX4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Rehar8AAADbAAAADwAAAAAAAAAAAAAAAACh&#10;AgAAZHJzL2Rvd25yZXYueG1sUEsFBgAAAAAEAAQA+QAAAI0DAAAAAA==&#10;" strokeweight="1.25pt"/>
              <v:line id="Line 4181" o:spid="_x0000_s10292" style="position:absolute;visibility:visible;mso-wrap-style:square" from="3696,15551" to="3697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sE8cMAAADbAAAADwAAAGRycy9kb3ducmV2LnhtbESP3WrCQBSE7wu+w3IE7+rGH4JGVxGp&#10;UChIjT7AMXtMgrtnQ3Zr0rfvCkIvh5n5hllve2vEg1pfO1YwGScgiAunay4VXM6H9wUIH5A1Gsek&#10;4Jc8bDeDtzVm2nV8okceShEh7DNUUIXQZFL6oiKLfuwa4ujdXGsxRNmWUrfYRbg1cpokqbRYc1yo&#10;sKF9RcU9/7EKuu/80B+/nLYXt09rk06usw+j1GjY71YgAvXhP/xqf2oF8yU8v8QfID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JbBPHDAAAA2wAAAA8AAAAAAAAAAAAA&#10;AAAAoQIAAGRycy9kb3ducmV2LnhtbFBLBQYAAAAABAAEAPkAAACRAwAAAAA=&#10;" strokeweight="1.25pt"/>
              <v:line id="Line 4182" o:spid="_x0000_s10291" style="position:absolute;visibility:visible;mso-wrap-style:square" from="4546,15551" to="4547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g7sb8AAADbAAAADwAAAGRycy9kb3ducmV2LnhtbERPzYrCMBC+C75DGMGbTd3FslSjiCgs&#10;CKJdH2BsxraYTEqTtfXtzWFhjx/f/2ozWCOe1PnGsYJ5koIgLp1uuFJw/TnMvkD4gKzROCYFL/Kw&#10;WY9HK8y16/lCzyJUIoawz1FBHUKbS+nLmiz6xLXEkbu7zmKIsKuk7rCP4dbIjzTNpMWGY0ONLe1q&#10;Kh/Fr1XQn4vDcDo6ba9ulzUmm98+90ap6WTYLkEEGsK/+M/9rRUs4vr4Jf4AuX4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rg7sb8AAADbAAAADwAAAAAAAAAAAAAAAACh&#10;AgAAZHJzL2Rvd25yZXYueG1sUEsFBgAAAAAEAAQA+QAAAI0DAAAAAA==&#10;" strokeweight="1.25pt"/>
              <v:line id="Line 4183" o:spid="_x0000_s10290" style="position:absolute;visibility:visible;mso-wrap-style:square" from="5113,15551" to="5114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SeKsMAAADbAAAADwAAAGRycy9kb3ducmV2LnhtbESP0WrCQBRE34X+w3ILfTObtBhKdBWR&#10;CoWCaPQDbrPXJLh7N2S3Jv17VxB8HGbmDLNYjdaIK/W+dawgS1IQxJXTLdcKTsft9BOED8gajWNS&#10;8E8eVsuXyQIL7QY+0LUMtYgQ9gUqaELoCil91ZBFn7iOOHpn11sMUfa11D0OEW6NfE/TXFpsOS40&#10;2NGmoepS/lkFw77cjrsfp+3JbfLW5Nnvx5dR6u11XM9BBBrDM/xof2sFswzuX+IPk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n0nirDAAAA2wAAAA8AAAAAAAAAAAAA&#10;AAAAoQIAAGRycy9kb3ducmV2LnhtbFBLBQYAAAAABAAEAPkAAACRAwAAAAA=&#10;" strokeweight="1.25pt"/>
              <v:line id="Line 4184" o:spid="_x0000_s10289" style="position:absolute;visibility:visible;mso-wrap-style:square" from="10952,15551" to="10954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YAXcIAAADbAAAADwAAAGRycy9kb3ducmV2LnhtbESP0YrCMBRE3wX/IVxh3zTVxSLVKCIK&#10;wsLiVj/g2lzbYnJTmmi7f78RhH0cZuYMs9r01ogntb52rGA6SUAQF07XXCq4nA/jBQgfkDUax6Tg&#10;lzxs1sPBCjPtOv6hZx5KESHsM1RQhdBkUvqiIot+4hri6N1cazFE2ZZSt9hFuDVyliSptFhzXKiw&#10;oV1FxT1/WAXdKT/0319O24vbpbVJp9fPvVHqY9RvlyAC9eE//G4ftYL5DF5f4g+Q6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SYAXcIAAADbAAAADwAAAAAAAAAAAAAA&#10;AAChAgAAZHJzL2Rvd25yZXYueG1sUEsFBgAAAAAEAAQA+QAAAJADAAAAAA==&#10;" strokeweight="1.25pt"/>
              <v:line id="Line 4185" o:spid="_x0000_s10288" style="position:absolute;visibility:visible;mso-wrap-style:square" from="1149,15827" to="5103,15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<v:line id="Line 4186" o:spid="_x0000_s10287" style="position:absolute;visibility:visible;mso-wrap-style:square" from="1149,16110" to="5103,16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M9ssMAAADbAAAADwAAAGRycy9kb3ducmV2LnhtbESP0WrCQBRE3wv9h+UW+lY3qRpKdCNF&#10;KhQE0egH3GavSeju3ZBdTfr3XUHwcZiZM8xyNVojrtT71rGCdJKAIK6cbrlWcDpu3j5A+ICs0Tgm&#10;BX/kYVU8Py0x127gA13LUIsIYZ+jgiaELpfSVw1Z9BPXEUfv7HqLIcq+lrrHIcKtke9JkkmLLceF&#10;BjtaN1T9lherYNiXm3G3ddqe3DprTZb+TL+MUq8v4+cCRKAxPML39rdWMJ/B7Uv8AbL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DPbLDAAAA2wAAAA8AAAAAAAAAAAAA&#10;AAAAoQIAAGRycy9kb3ducmV2LnhtbFBLBQYAAAAABAAEAPkAAACRAwAAAAA=&#10;" strokeweight="1.25pt"/>
              <v:line id="Line 4187" o:spid="_x0000_s10286" style="position:absolute;visibility:visible;mso-wrap-style:square" from="10959,15829" to="11515,15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+YKcIAAADbAAAADwAAAGRycy9kb3ducmV2LnhtbESP0YrCMBRE3wX/IVzBN01dsSzVKCIK&#10;giC7XT/g2lzbYnJTmqytf2+EhX0cZuYMs9r01ogHtb52rGA2TUAQF07XXCq4/BwmnyB8QNZoHJOC&#10;J3nYrIeDFWbadfxNjzyUIkLYZ6igCqHJpPRFRRb91DXE0bu51mKIsi2lbrGLcGvkR5Kk0mLNcaHC&#10;hnYVFff81yrovvJDfz45bS9ul9YmnV3ne6PUeNRvlyAC9eE//Nc+agWLBby/xB8g1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s+YKcIAAADbAAAADwAAAAAAAAAAAAAA&#10;AAChAgAAZHJzL2Rvd25yZXYueG1sUEsFBgAAAAAEAAQA+QAAAJADAAAAAA==&#10;" strokeweight="1.25pt"/>
              <v:rect id="Rectangle 4188" o:spid="_x0000_s10285" style="position:absolute;left:1172;top:16121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T8pcIA&#10;AADbAAAADwAAAGRycy9kb3ducmV2LnhtbESP0WrCQBRE3wv+w3IF3+omxQZJXUULim/a6AfcZm+T&#10;0OzdsLsm8e/dgtDHYWbOMKvNaFrRk/ONZQXpPAFBXFrdcKXgetm/LkH4gKyxtUwK7uRhs568rDDX&#10;duAv6otQiQhhn6OCOoQul9KXNRn0c9sRR+/HOoMhSldJ7XCIcNPKtyTJpMGG40KNHX3WVP4WN6Pg&#10;NITGpt9jml0WZ7c7uNOwuPdKzabj9gNEoDH8h5/to1bwnsHfl/gD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ZPylwgAAANsAAAAPAAAAAAAAAAAAAAAAAJgCAABkcnMvZG93&#10;bnJldi54bWxQSwUGAAAAAAQABAD1AAAAhwMAAAAA&#10;" filled="f" stroked="f" strokeweight="1.25pt">
                <v:textbox inset="1pt,1pt,1pt,1pt">
                  <w:txbxContent>
                    <w:p w:rsidR="00BB2BEF" w:rsidRDefault="00BB2BEF" w:rsidP="000E55E1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Изм.</w:t>
                      </w:r>
                    </w:p>
                  </w:txbxContent>
                </v:textbox>
              </v:rect>
              <v:rect id="Rectangle 4189" o:spid="_x0000_s10284" style="position:absolute;left:1715;top:16121;width:54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hZPsMA&#10;AADbAAAADwAAAGRycy9kb3ducmV2LnhtbESP0WrCQBRE34X+w3ILfdNNirUSs5FWqPTNqv2Aa/aa&#10;hGbvht01iX/vCkIfh5k5w+Tr0bSiJ+cbywrSWQKCuLS64UrB7/FrugThA7LG1jIpuJKHdfE0yTHT&#10;duA99YdQiQhhn6GCOoQuk9KXNRn0M9sRR+9sncEQpaukdjhEuGnla5IspMGG40KNHW1qKv8OF6Ng&#10;N4TGpqcxXRznP+5z63bD/Nor9fI8fqxABBrDf/jR/tYK3t7h/iX+AFn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hZPsMAAADbAAAADwAAAAAAAAAAAAAAAACYAgAAZHJzL2Rv&#10;d25yZXYueG1sUEsFBgAAAAAEAAQA9QAAAIgDAAAAAA==&#10;" filled="f" stroked="f" strokeweight="1.25pt">
                <v:textbox inset="1pt,1pt,1pt,1pt">
                  <w:txbxContent>
                    <w:p w:rsidR="00BB2BEF" w:rsidRDefault="00BB2BEF" w:rsidP="000E55E1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pacing w:val="-1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pacing w:val="-10"/>
                          <w:sz w:val="18"/>
                          <w:szCs w:val="18"/>
                          <w:lang w:val="ru-RU"/>
                        </w:rPr>
                        <w:t>Кол.уч.</w:t>
                      </w:r>
                    </w:p>
                  </w:txbxContent>
                </v:textbox>
              </v:rect>
              <v:rect id="Rectangle 4190" o:spid="_x0000_s10283" style="position:absolute;left:2320;top:16121;width:63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fNTL4A&#10;AADbAAAADwAAAGRycy9kb3ducmV2LnhtbERPzYrCMBC+L/gOYQRva1pRkWoUFRRv7qoPMDZjW2wm&#10;JYltfXtzWNjjx/e/2vSmFi05X1lWkI4TEMS51RUXCm7Xw/cChA/IGmvLpOBNHjbrwdcKM207/qX2&#10;EgoRQ9hnqKAMocmk9HlJBv3YNsSRe1hnMEToCqkddjHc1HKSJHNpsOLYUGJD+5Ly5+VlFJy7UNn0&#10;3qfz6/TH7Y7u3E3frVKjYb9dggjUh3/xn/ukFczi2Pgl/gC5/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m3zUy+AAAA2wAAAA8AAAAAAAAAAAAAAAAAmAIAAGRycy9kb3ducmV2&#10;LnhtbFBLBQYAAAAABAAEAPUAAACDAwAAAAA=&#10;" filled="f" stroked="f" strokeweight="1.25pt">
                <v:textbox inset="1pt,1pt,1pt,1pt">
                  <w:txbxContent>
                    <w:p w:rsidR="00BB2BEF" w:rsidRDefault="00BB2BEF" w:rsidP="000E55E1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  <w:p w:rsidR="00BB2BEF" w:rsidRDefault="00BB2BEF" w:rsidP="000E55E1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  <w:r>
                        <w:rPr>
                          <w:sz w:val="18"/>
                        </w:rPr>
                        <w:t>ок</w:t>
                      </w:r>
                    </w:p>
                    <w:p w:rsidR="00BB2BEF" w:rsidRDefault="00BB2BEF" w:rsidP="000E55E1">
                      <w:pPr>
                        <w:pStyle w:val="a8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м.</w:t>
                      </w:r>
                    </w:p>
                    <w:p w:rsidR="00BB2BEF" w:rsidRDefault="00BB2BEF" w:rsidP="000E55E1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ect>
              <v:rect id="Rectangle 4191" o:spid="_x0000_s10282" style="position:absolute;left:3729;top:16121;width:79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to18MA&#10;AADbAAAADwAAAGRycy9kb3ducmV2LnhtbESP0WrCQBRE34X+w3ILfdNNipUas5FWqPTNqv2Aa/aa&#10;hGbvht01iX/vCkIfh5k5w+Tr0bSiJ+cbywrSWQKCuLS64UrB7/Fr+g7CB2SNrWVScCUP6+JpkmOm&#10;7cB76g+hEhHCPkMFdQhdJqUvazLoZ7Yjjt7ZOoMhSldJ7XCIcNPK1yRZSIMNx4UaO9rUVP4dLkbB&#10;bgiNTU9jujjOf9zn1u2G+bVX6uV5/FiBCDSG//Cj/a0VvC3h/iX+AFn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to18MAAADbAAAADwAAAAAAAAAAAAAAAACYAgAAZHJzL2Rv&#10;d25yZXYueG1sUEsFBgAAAAAEAAQA9QAAAIgDAAAAAA==&#10;" filled="f" stroked="f" strokeweight="1.25pt">
                <v:textbox inset="1pt,1pt,1pt,1pt">
                  <w:txbxContent>
                    <w:p w:rsidR="00BB2BEF" w:rsidRDefault="00BB2BEF" w:rsidP="000E55E1">
                      <w:pPr>
                        <w:pStyle w:val="aa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Подпись</w:t>
                      </w:r>
                    </w:p>
                  </w:txbxContent>
                </v:textbox>
              </v:rect>
              <v:rect id="Rectangle 4192" o:spid="_x0000_s10281" style="position:absolute;left:4570;top:16121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0L978A&#10;AADbAAAADwAAAGRycy9kb3ducmV2LnhtbERPy4rCMBTdD/gP4QruxrSDFKlGUWHEnY/OB9xprm2x&#10;uSlJbOvfTxYDLg/nvd6OphU9Od9YVpDOExDEpdUNVwp+iu/PJQgfkDW2lknBizxsN5OPNebaDnyl&#10;/hYqEUPY56igDqHLpfRlTQb93HbEkbtbZzBE6CqpHQ4x3LTyK0kyabDh2FBjR4eaysftaRSch9DY&#10;9HdMs2JxcfujOw+LV6/UbDruViACjeEt/neftIIsro9f4g+Qm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rQv3vwAAANsAAAAPAAAAAAAAAAAAAAAAAJgCAABkcnMvZG93bnJl&#10;di54bWxQSwUGAAAAAAQABAD1AAAAhAMAAAAA&#10;" filled="f" stroked="f" strokeweight="1.25pt">
                <v:textbox inset="1pt,1pt,1pt,1pt">
                  <w:txbxContent>
                    <w:p w:rsidR="00BB2BEF" w:rsidRDefault="00BB2BEF" w:rsidP="000E55E1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  <w:p w:rsidR="00BB2BEF" w:rsidRDefault="00BB2BEF" w:rsidP="000E55E1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</w:p>
                    <w:p w:rsidR="00BB2BEF" w:rsidRDefault="00BB2BEF" w:rsidP="000E55E1">
                      <w:pPr>
                        <w:pStyle w:val="a8"/>
                        <w:rPr>
                          <w:sz w:val="18"/>
                        </w:rPr>
                      </w:pPr>
                    </w:p>
                    <w:p w:rsidR="00BB2BEF" w:rsidRDefault="00BB2BEF" w:rsidP="000E55E1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</w:p>
                    <w:p w:rsidR="00BB2BEF" w:rsidRDefault="00BB2BEF" w:rsidP="000E55E1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ect>
              <v:rect id="Rectangle 4193" o:spid="_x0000_s10280" style="position:absolute;left:10975;top:15573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GubMIA&#10;AADbAAAADwAAAGRycy9kb3ducmV2LnhtbESPzWrDMBCE74W8g9hAb7XsEkxxooQ2kJCb2zgPsLG2&#10;tqm1MpLqn7evCoUeh5n5htkdZtOLkZzvLCvIkhQEcW11x42CW3V6egHhA7LG3jIpWMjDYb962GGh&#10;7cQfNF5DIyKEfYEK2hCGQkpft2TQJ3Ygjt6ndQZDlK6R2uEU4aaXz2maS4Mdx4UWBzq2VH9dv42C&#10;cgqdze5zllebd/d2duW0WUalHtfz6xZEoDn8h//aF60gz+D3S/wB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4a5swgAAANsAAAAPAAAAAAAAAAAAAAAAAJgCAABkcnMvZG93&#10;bnJldi54bWxQSwUGAAAAAAQABAD1AAAAhwMAAAAA&#10;" filled="f" stroked="f" strokeweight="1.25pt">
                <v:textbox inset="1pt,1pt,1pt,1pt">
                  <w:txbxContent>
                    <w:p w:rsidR="00BB2BEF" w:rsidRDefault="00BB2BEF" w:rsidP="000E55E1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4194" o:spid="_x0000_s10279" style="position:absolute;left:10975;top:15941;width:519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MwG8EA&#10;AADbAAAADwAAAGRycy9kb3ducmV2LnhtbESP3YrCMBSE74V9h3AWvNO0IkWqUdwFl73z9wGOzbEt&#10;NicliW19eyMs7OUwM98wq81gGtGR87VlBek0AUFcWF1zqeBy3k0WIHxA1thYJgVP8rBZf4xWmGvb&#10;85G6UyhFhLDPUUEVQptL6YuKDPqpbYmjd7POYIjSlVI77CPcNHKWJJk0WHNcqLCl74qK++lhFOz7&#10;UNv0OqTZeX5wXz9u38+fnVLjz2G7BBFoCP/hv/avVpDN4P0l/gC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zMBvBAAAA2wAAAA8AAAAAAAAAAAAAAAAAmAIAAGRycy9kb3du&#10;cmV2LnhtbFBLBQYAAAAABAAEAPUAAACGAwAAAAA=&#10;" filled="f" stroked="f" strokeweight="1.25pt">
                <v:textbox inset="1pt,1pt,1pt,1pt">
                  <w:txbxContent>
                    <w:p w:rsidR="00BB2BEF" w:rsidRPr="002C0C6C" w:rsidRDefault="00CC4C48" w:rsidP="000E55E1">
                      <w:pPr>
                        <w:jc w:val="center"/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</w:pPr>
                      <w:r w:rsidRPr="002C0C6C">
                        <w:rPr>
                          <w:rStyle w:val="a7"/>
                          <w:rFonts w:ascii="Courier New" w:hAnsi="Courier New" w:cs="Courier New"/>
                          <w:sz w:val="22"/>
                          <w:szCs w:val="22"/>
                        </w:rPr>
                        <w:fldChar w:fldCharType="begin"/>
                      </w:r>
                      <w:r w:rsidR="00BB2BEF" w:rsidRPr="002C0C6C">
                        <w:rPr>
                          <w:rStyle w:val="a7"/>
                          <w:rFonts w:ascii="Courier New" w:hAnsi="Courier New" w:cs="Courier New"/>
                          <w:sz w:val="22"/>
                          <w:szCs w:val="22"/>
                        </w:rPr>
                        <w:instrText xml:space="preserve"> PAGE </w:instrText>
                      </w:r>
                      <w:r w:rsidRPr="002C0C6C">
                        <w:rPr>
                          <w:rStyle w:val="a7"/>
                          <w:rFonts w:ascii="Courier New" w:hAnsi="Courier New" w:cs="Courier New"/>
                          <w:sz w:val="22"/>
                          <w:szCs w:val="22"/>
                        </w:rPr>
                        <w:fldChar w:fldCharType="separate"/>
                      </w:r>
                      <w:r w:rsidR="00BB2BEF">
                        <w:rPr>
                          <w:rStyle w:val="a7"/>
                          <w:rFonts w:ascii="Courier New" w:hAnsi="Courier New" w:cs="Courier New"/>
                          <w:noProof/>
                          <w:sz w:val="22"/>
                          <w:szCs w:val="22"/>
                        </w:rPr>
                        <w:t>11</w:t>
                      </w:r>
                      <w:r w:rsidRPr="002C0C6C">
                        <w:rPr>
                          <w:rStyle w:val="a7"/>
                          <w:rFonts w:ascii="Courier New" w:hAnsi="Courier New" w:cs="Courier New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rect id="Rectangle 4195" o:spid="_x0000_s10278" style="position:absolute;left:5162;top:15769;width:5746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+VgMIA&#10;AADbAAAADwAAAGRycy9kb3ducmV2LnhtbESP0WrCQBRE3wv+w3IF3+omVUJJXUULim/W2A+4zd4m&#10;odm7YXdN4t+7QsHHYWbOMKvNaFrRk/ONZQXpPAFBXFrdcKXg+7J/fQfhA7LG1jIpuJGHzXryssJc&#10;24HP1BehEhHCPkcFdQhdLqUvazLo57Yjjt6vdQZDlK6S2uEQ4aaVb0mSSYMNx4UaO/qsqfwrrkbB&#10;aQiNTX/GNLssv9zu4E7D8tYrNZuO2w8QgcbwDP+3j1pBtoDHl/gD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f5WAwgAAANsAAAAPAAAAAAAAAAAAAAAAAJgCAABkcnMvZG93&#10;bnJldi54bWxQSwUGAAAAAAQABAD1AAAAhwMAAAAA&#10;" filled="f" stroked="f" strokeweight="1.25pt">
                <v:textbox inset="1pt,1pt,1pt,1pt">
                  <w:txbxContent>
                    <w:p w:rsidR="00BB2BEF" w:rsidRDefault="00BB2BEF" w:rsidP="000E55E1"/>
                  </w:txbxContent>
                </v:textbox>
              </v:rect>
              <v:line id="Line 4196" o:spid="_x0000_s10277" style="position:absolute;visibility:visible;mso-wrap-style:square" from="2975,15544" to="2975,16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/3D8MAAADbAAAADwAAAGRycy9kb3ducmV2LnhtbESPwWrDMBBE74H+g9hCb7GctpjiRAnF&#10;1FAohMTxB2ytjW0qrYylxu7fR4VAjsPMvGE2u9kacaHR944VrJIUBHHjdM+tgvpULt9A+ICs0Tgm&#10;BX/kYbd9WGww127iI12q0IoIYZ+jgi6EIZfSNx1Z9IkbiKN3dqPFEOXYSj3iFOHWyOc0zaTFnuNC&#10;hwMVHTU/1a9VMB2qct5/OW1rV2S9yVbfLx9GqafH+X0NItAc7uFb+1MryF7h/0v8AXJ7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fv9w/DAAAA2wAAAA8AAAAAAAAAAAAA&#10;AAAAoQIAAGRycy9kb3ducmV2LnhtbFBLBQYAAAAABAAEAPkAAACRAwAAAAA=&#10;" strokeweight="1.25pt"/>
              <v:rect id="Rectangle 4197" o:spid="_x0000_s10276" style="position:absolute;left:3002;top:16134;width:65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qob8IA&#10;AADbAAAADwAAAGRycy9kb3ducmV2LnhtbESP0WrCQBRE3wv+w3IF3+omxQZJXUULim/a6AfcZm+T&#10;0OzdsLsm8e/dgtDHYWbOMKvNaFrRk/ONZQXpPAFBXFrdcKXgetm/LkH4gKyxtUwK7uRhs568rDDX&#10;duAv6otQiQhhn6OCOoQul9KXNRn0c9sRR+/HOoMhSldJ7XCIcNPKtyTJpMGG40KNHX3WVP4WN6Pg&#10;NITGpt9jml0WZ7c7uNOwuPdKzabj9gNEoDH8h5/to1aQvcPfl/gD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2qhvwgAAANsAAAAPAAAAAAAAAAAAAAAAAJgCAABkcnMvZG93&#10;bnJldi54bWxQSwUGAAAAAAQABAD1AAAAhwMAAAAA&#10;" filled="f" stroked="f" strokeweight="1.25pt">
                <v:textbox inset="1pt,1pt,1pt,1pt">
                  <w:txbxContent>
                    <w:p w:rsidR="00BB2BEF" w:rsidRDefault="00BB2BEF" w:rsidP="000E55E1">
                      <w:pPr>
                        <w:pStyle w:val="aa"/>
                        <w:jc w:val="left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№ док.</w:t>
                      </w:r>
                    </w:p>
                  </w:txbxContent>
                </v:textbox>
              </v:rect>
            </v:group>
          </v:group>
          <w10:wrap anchorx="page" anchory="page"/>
        </v:group>
      </w:pict>
    </w:r>
    <w:r w:rsidRPr="002C0C6C">
      <w:rPr>
        <w:rFonts w:ascii="Courier New" w:hAnsi="Courier New" w:cs="Courier New"/>
        <w:lang w:val="en-US"/>
      </w:rPr>
      <w:fldChar w:fldCharType="begin"/>
    </w:r>
    <w:r w:rsidR="00BB2BEF" w:rsidRPr="002C0C6C">
      <w:rPr>
        <w:rFonts w:ascii="Courier New" w:hAnsi="Courier New" w:cs="Courier New"/>
        <w:lang w:val="en-US"/>
      </w:rPr>
      <w:instrText xml:space="preserve"> =</w:instrText>
    </w:r>
    <w:r w:rsidRPr="002C0C6C">
      <w:rPr>
        <w:rFonts w:ascii="Courier New" w:hAnsi="Courier New" w:cs="Courier New"/>
        <w:lang w:val="en-US"/>
      </w:rPr>
      <w:fldChar w:fldCharType="begin"/>
    </w:r>
    <w:r w:rsidR="00BB2BEF" w:rsidRPr="002C0C6C">
      <w:rPr>
        <w:rFonts w:ascii="Courier New" w:hAnsi="Courier New" w:cs="Courier New"/>
        <w:lang w:val="en-US"/>
      </w:rPr>
      <w:instrText xml:space="preserve"> page </w:instrText>
    </w:r>
    <w:r w:rsidRPr="002C0C6C">
      <w:rPr>
        <w:rFonts w:ascii="Courier New" w:hAnsi="Courier New" w:cs="Courier New"/>
        <w:lang w:val="en-US"/>
      </w:rPr>
      <w:fldChar w:fldCharType="separate"/>
    </w:r>
    <w:r w:rsidR="00BB2BEF">
      <w:rPr>
        <w:rFonts w:ascii="Courier New" w:hAnsi="Courier New" w:cs="Courier New"/>
        <w:noProof/>
        <w:lang w:val="en-US"/>
      </w:rPr>
      <w:instrText>11</w:instrText>
    </w:r>
    <w:r w:rsidRPr="002C0C6C">
      <w:rPr>
        <w:rFonts w:ascii="Courier New" w:hAnsi="Courier New" w:cs="Courier New"/>
        <w:lang w:val="en-US"/>
      </w:rPr>
      <w:fldChar w:fldCharType="end"/>
    </w:r>
    <w:r w:rsidR="00BB2BEF" w:rsidRPr="002C0C6C">
      <w:rPr>
        <w:rFonts w:ascii="Courier New" w:hAnsi="Courier New" w:cs="Courier New"/>
        <w:lang w:val="en-US"/>
      </w:rPr>
      <w:instrText>+</w:instrText>
    </w:r>
    <w:r w:rsidRPr="002C0C6C">
      <w:rPr>
        <w:rFonts w:ascii="Courier New" w:hAnsi="Courier New" w:cs="Courier New"/>
        <w:lang w:val="en-US"/>
      </w:rPr>
      <w:fldChar w:fldCharType="begin"/>
    </w:r>
    <w:r w:rsidR="00BB2BEF" w:rsidRPr="002C0C6C">
      <w:rPr>
        <w:rFonts w:ascii="Courier New" w:hAnsi="Courier New" w:cs="Courier New"/>
        <w:lang w:val="en-US"/>
      </w:rPr>
      <w:instrText xml:space="preserve"> pageRef r1 </w:instrText>
    </w:r>
    <w:r w:rsidRPr="002C0C6C">
      <w:rPr>
        <w:rFonts w:ascii="Courier New" w:hAnsi="Courier New" w:cs="Courier New"/>
        <w:lang w:val="en-US"/>
      </w:rPr>
      <w:fldChar w:fldCharType="separate"/>
    </w:r>
    <w:r w:rsidR="00B643A2">
      <w:rPr>
        <w:rFonts w:ascii="Courier New" w:hAnsi="Courier New" w:cs="Courier New"/>
        <w:noProof/>
        <w:lang w:val="en-US"/>
      </w:rPr>
      <w:instrText>1</w:instrText>
    </w:r>
    <w:r w:rsidRPr="002C0C6C">
      <w:rPr>
        <w:rFonts w:ascii="Courier New" w:hAnsi="Courier New" w:cs="Courier New"/>
        <w:lang w:val="en-US"/>
      </w:rPr>
      <w:fldChar w:fldCharType="end"/>
    </w:r>
    <w:r w:rsidR="00BB2BEF" w:rsidRPr="002C0C6C">
      <w:rPr>
        <w:rFonts w:ascii="Courier New" w:hAnsi="Courier New" w:cs="Courier New"/>
        <w:lang w:val="en-US"/>
      </w:rPr>
      <w:instrText>+</w:instrText>
    </w:r>
    <w:r w:rsidRPr="002C0C6C">
      <w:rPr>
        <w:rFonts w:ascii="Courier New" w:hAnsi="Courier New" w:cs="Courier New"/>
        <w:lang w:val="en-US"/>
      </w:rPr>
      <w:fldChar w:fldCharType="begin"/>
    </w:r>
    <w:r w:rsidR="00BB2BEF" w:rsidRPr="002C0C6C">
      <w:rPr>
        <w:rFonts w:ascii="Courier New" w:hAnsi="Courier New" w:cs="Courier New"/>
        <w:lang w:val="en-US"/>
      </w:rPr>
      <w:instrText xml:space="preserve"> pageRef r2 </w:instrText>
    </w:r>
    <w:r w:rsidRPr="002C0C6C">
      <w:rPr>
        <w:rFonts w:ascii="Courier New" w:hAnsi="Courier New" w:cs="Courier New"/>
        <w:lang w:val="en-US"/>
      </w:rPr>
      <w:fldChar w:fldCharType="separate"/>
    </w:r>
    <w:r w:rsidR="00B643A2">
      <w:rPr>
        <w:rFonts w:ascii="Courier New" w:hAnsi="Courier New" w:cs="Courier New"/>
        <w:noProof/>
        <w:lang w:val="en-US"/>
      </w:rPr>
      <w:instrText>1</w:instrText>
    </w:r>
    <w:r w:rsidRPr="002C0C6C">
      <w:rPr>
        <w:rFonts w:ascii="Courier New" w:hAnsi="Courier New" w:cs="Courier New"/>
        <w:lang w:val="en-US"/>
      </w:rPr>
      <w:fldChar w:fldCharType="end"/>
    </w:r>
    <w:r w:rsidR="00BB2BEF" w:rsidRPr="002C0C6C">
      <w:rPr>
        <w:rFonts w:ascii="Courier New" w:hAnsi="Courier New" w:cs="Courier New"/>
        <w:lang w:val="en-US"/>
      </w:rPr>
      <w:instrText>+</w:instrText>
    </w:r>
    <w:r w:rsidRPr="002C0C6C">
      <w:rPr>
        <w:rFonts w:ascii="Courier New" w:hAnsi="Courier New" w:cs="Courier New"/>
        <w:lang w:val="en-US"/>
      </w:rPr>
      <w:fldChar w:fldCharType="begin"/>
    </w:r>
    <w:r w:rsidR="00BB2BEF" w:rsidRPr="002C0C6C">
      <w:rPr>
        <w:rFonts w:ascii="Courier New" w:hAnsi="Courier New" w:cs="Courier New"/>
        <w:lang w:val="en-US"/>
      </w:rPr>
      <w:instrText xml:space="preserve"> pageRef r3 </w:instrText>
    </w:r>
    <w:r w:rsidRPr="002C0C6C">
      <w:rPr>
        <w:rFonts w:ascii="Courier New" w:hAnsi="Courier New" w:cs="Courier New"/>
        <w:lang w:val="en-US"/>
      </w:rPr>
      <w:fldChar w:fldCharType="separate"/>
    </w:r>
    <w:r w:rsidR="00B643A2">
      <w:rPr>
        <w:rFonts w:ascii="Courier New" w:hAnsi="Courier New" w:cs="Courier New"/>
        <w:noProof/>
        <w:lang w:val="en-US"/>
      </w:rPr>
      <w:instrText>1</w:instrText>
    </w:r>
    <w:r w:rsidRPr="002C0C6C">
      <w:rPr>
        <w:rFonts w:ascii="Courier New" w:hAnsi="Courier New" w:cs="Courier New"/>
        <w:lang w:val="en-US"/>
      </w:rPr>
      <w:fldChar w:fldCharType="end"/>
    </w:r>
    <w:r w:rsidR="00BB2BEF" w:rsidRPr="002C0C6C">
      <w:rPr>
        <w:rFonts w:ascii="Courier New" w:hAnsi="Courier New" w:cs="Courier New"/>
        <w:lang w:val="en-US"/>
      </w:rPr>
      <w:instrText>+</w:instrText>
    </w:r>
    <w:r w:rsidRPr="002C0C6C">
      <w:rPr>
        <w:rFonts w:ascii="Courier New" w:hAnsi="Courier New" w:cs="Courier New"/>
      </w:rPr>
      <w:fldChar w:fldCharType="begin"/>
    </w:r>
    <w:r w:rsidR="00BB2BEF" w:rsidRPr="002C0C6C">
      <w:rPr>
        <w:rFonts w:ascii="Courier New" w:hAnsi="Courier New" w:cs="Courier New"/>
      </w:rPr>
      <w:instrText xml:space="preserve"> pageRef r4 </w:instrText>
    </w:r>
    <w:r w:rsidRPr="002C0C6C">
      <w:rPr>
        <w:rFonts w:ascii="Courier New" w:hAnsi="Courier New" w:cs="Courier New"/>
      </w:rPr>
      <w:fldChar w:fldCharType="separate"/>
    </w:r>
    <w:r w:rsidR="00B643A2">
      <w:rPr>
        <w:rFonts w:ascii="Courier New" w:hAnsi="Courier New" w:cs="Courier New"/>
        <w:b/>
        <w:bCs/>
        <w:noProof/>
      </w:rPr>
      <w:instrText>Ошибка! Закладка не определена.</w:instrText>
    </w:r>
    <w:r w:rsidRPr="002C0C6C">
      <w:rPr>
        <w:rFonts w:ascii="Courier New" w:hAnsi="Courier New" w:cs="Courier New"/>
      </w:rPr>
      <w:fldChar w:fldCharType="end"/>
    </w:r>
    <w:r w:rsidRPr="002C0C6C">
      <w:rPr>
        <w:rFonts w:ascii="Courier New" w:hAnsi="Courier New" w:cs="Courier New"/>
        <w:lang w:val="en-US"/>
      </w:rPr>
      <w:fldChar w:fldCharType="separate"/>
    </w:r>
    <w:r w:rsidR="00B643A2">
      <w:rPr>
        <w:rFonts w:ascii="Courier New" w:hAnsi="Courier New" w:cs="Courier New"/>
        <w:b/>
        <w:noProof/>
        <w:lang w:val="en-US"/>
      </w:rPr>
      <w:t>!Синтаксическая ошибка, !</w:t>
    </w:r>
    <w:r w:rsidRPr="002C0C6C">
      <w:rPr>
        <w:rFonts w:ascii="Courier New" w:hAnsi="Courier New" w:cs="Courier New"/>
        <w:lang w:val="en-US"/>
      </w:rPr>
      <w:fldChar w:fldCharType="end"/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BEF" w:rsidRPr="00EF5357" w:rsidRDefault="00CC4C48" w:rsidP="009830DB">
    <w:pPr>
      <w:pStyle w:val="a8"/>
      <w:tabs>
        <w:tab w:val="clear" w:pos="4677"/>
        <w:tab w:val="clear" w:pos="9355"/>
        <w:tab w:val="right" w:pos="10205"/>
      </w:tabs>
      <w:rPr>
        <w:rFonts w:ascii="Courier New" w:hAnsi="Courier New" w:cs="Courier New"/>
      </w:rPr>
    </w:pPr>
    <w:r w:rsidRPr="00CC4C48">
      <w:rPr>
        <w:noProof/>
      </w:rPr>
      <w:pict>
        <v:group id="Group 4303" o:spid="_x0000_s10241" style="position:absolute;margin-left:19.85pt;margin-top:17pt;width:556.4pt;height:802.3pt;z-index:251658752;mso-position-horizontal-relative:page;mso-position-vertical-relative:page" coordorigin="397,340" coordsize="11128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BrQkQgAAENhAAAOAAAAZHJzL2Uyb0RvYy54bWzsXVuPm0YUfq/U/4B4d8xwx4o3StbrtFLa&#10;Rk3adxZjGxUDBTZ2GvW/98yVMWbj2+KVt7MPNiwGz+XMN98535nx6zebVap9icsqybOxjl4ZuhZn&#10;UT5LssVY/+PzdODrWlWH2SxM8ywe61/jSn9z8+MPr9fFKDbzZZ7O4lKDh2TVaF2M9WVdF6PhsIqW&#10;8SqsXuVFnMHFeV6uwhpOy8VwVoZrePoqHZqG4Q7XeTkryjyKqwr+O6EX9Rvy/Pk8jurf5vMqrrV0&#10;rEPZavJaktd7/Dq8eR2OFmVYLJOIFSM8oRSrMMngS8WjJmEdag9lsvOoVRKVeZXP61dRvhrm83kS&#10;xaQOUBtktGrzvswfClKXxWi9KEQzQdO22unkx0a/fvlYaskM+k7XsnAFXUS+VbMtw8Ktsy4WI/jQ&#10;+7L4VHwsaRXh8EMe/VXB5WH7Oj5f0A9r9+tf8hk8MXyoc9I6m3m5wo+Aemsb0glfRSfEm1qL4J+e&#10;4bqmD30VwTVkID8wEeunaAmdiW+0Ak/X4LJliyt37HaEkAk2R252DdvFdRiGI/rNpLSsdLRq5ETU&#10;kjWFudMUdt9NwWuEkBOwOokGcaA8uD62F5DqhCPREKZHGwIh2wioMUdL3hSeuNE3yDMfbQcYe1Vj&#10;XtV55vVpGRYxsdoKWw5rU4u36e8wJsNskcbYxBzaruSD3L4qalxalt8u4YPx27LM18s4nEG5EOnO&#10;dSHdgE8qMM291tbRVrtN3G6pcFSUVf0+zlcaPhjrJRSf2HL45UNVU+PiH8GmneXTJE3h/+EozbQ1&#10;FNnxPYfcUeVpMsNX8cWqXNzfpqX2JcTIRP5I3eCK/LFVUgM+pslqrEPR4I92Mm6Ou2xGvqYOk5Qe&#10;Q/+mGX441AsKx44oDn0LjODOv/PtgW26dwPbmEwGb6e39sCdIs+ZWJPb2wn6F5cT2aNlMpvFGS4q&#10;x0RkH2YUDJ0pmglU3KrSVs2n5G+35sPtYpAxDLXi76R2MJpp1+PxW43u89lXMIMypyAPkxIcLPPy&#10;H11bA8CP9ervh7CMdS39OQNTCpAN6KHV5MR2PBNOSvnKvXwlzCJ41FivdY0e3tZ0FnkoymSxhG9C&#10;pI+z/C2A3TwhltGUigAlGWW0rL0PN5sPtw9JRkYaQQ5cIBiSt9nHEkyHN9/hIwdw2acGKEaOBQCE&#10;wWkbYHaGTQrFuOCwgYmTjY4rGykCPk4eABiScM+CiV3I1py2rXnYRs61NZjtCAEhaEaZgbK1J0Xl&#10;a7Q1l9vaZ4xA7/INZhEEk5i9YRah1Ru4wiG5Lz5hYZ6JOSpMJC1LNTnzQhbaZqA7wHgUn8AzutRr&#10;L3+2p4OfOFLfAmTaxjszGExd3xvYU9sZBJ7hDwwUvAuA6gf2ZLpNYMjcR31LoBOnEpiLkzhBwHD5&#10;OePh713Mp97cb6gPZ5FpGA+FI9mQYEKCBcEBZUBwcG3sBzgJ9WVllCD+0fOhhOk/jhKBQRxM4Z8p&#10;lJhOj/AJFEpwdODve1CCuNH/e5SA6XsHJWio6flQwvYt0jkN61VcojtmcnTkQKEERwf+vgclTO7G&#10;/a+5RMBRgkVSkADPQyMp2jxNip+4O8Ji3y7Ea5n3YJLJvxnxQLhouBfihtib59HrHVaggiptJaU7&#10;/Ci5TIJb0zgstO1BUcWtoEqjIuAoB5M76GET74aJpKWnIDae+tNTwBOlRiV0ER6mQ4blgeu8pYpI&#10;MsLujY2K0HWrMMmmKbA2hKfN3iObMP5Yw8pKAmJilSQMQCS9JyVht7m+186isXbG71G+/8Xd0Jcf&#10;XaCjv2sWPHLGe0Yt4TH42dEwUe8aphgWyHHs1pwmoYhvM4YrVMyuGzsBiN0qRtRzwI8QMjkfkDXM&#10;Y5UV5GE4w0FEx3FaxB8uYLz2rT2xAcUCnoUFXGaya+t4NJzM/NODrI2wzz9b7LNrxHXMYUrUOzt6&#10;3ArZPwX/vIzltVU9dJaqZ3pMLFE413eyxRN7O5exNqHr8VlV1vQOwjk80JhvbbmQKKVm1Yuk9lyl&#10;tQl9iFubrA0da222A1mGytqUtS26Mx+R0BmYtUGm2en5MQ6CUMceazP35Bwoj+EFewzteLV5dLxa&#10;mkmREeBUlm4HlaUlKwf1ibJkr3EqxVmzVETl4CZUo0PlEdnceAAbkqZN4m80qogVOOAMkwj2E6si&#10;YOKnJ2irTNMLZpoClrWsTQ77H0vcmiCIi/gSEx4E6c/azlsPoMztkuYmgugc3FgM/aQsejyXMs0X&#10;0I2t1uH25jhcnnticFPmdjUhN1NIC7KyCXNT4y30vUYKIY/RPRdR4thMwA4C68Xzr2mT4IxQYc7T&#10;NVsB0pevOtIWVTnN31/NJeU0izn+SFUWmR6sl2MrvNgJXeHFTmh+Mzu5thxnyBrqyIOgrj/Th3pH&#10;Cw+BSoCdww60wKkoCi3aKz1V1uIhy1jFlI15F89W5O9d+RoSWgiKptBCWn4NLKILLWRNr2+0MC0c&#10;LOhGC9eC8im0UGhB1sYfuej9HLQQ5FqhhYwWQo7d8kRkTbZvtLA8cJEfQQu8D4ZCC+w4nbeXgvJE&#10;OKfg73u4hdhEQaGFjBZCTt9CC1lT7xstYP+OR7mFilt07jmjPJG+PRFBrhVayGgh0iFktGgWroNs&#10;2DdaQCQellYxVdtr7d2g4ELBRbNN1wVdEcGuFVzIcAFeAE0w2IILOanlknAR8MUrQrjjqohlEcKj&#10;VBGyo51iF32zC0GvFVxIcAE8ogsu5KSkvuHCQS5PmfPctszv4VxhHOi0fMI7FFwouDh4d88zAp10&#10;o1ysCyq4kOGinVBmCbH5hPRFU3Ir2gtgAZfwsPetPbkTKjf75eZmWyKfbIvLCsXyAq6vZRgiwYcu&#10;LG4SfFxHiXAdmzMrKtszlaUu1TXNTc2+AyAcSFvAkGPYqZ/ICexXBfBPAcjn5I7mtw9u/gMAAP//&#10;AwBQSwMEFAAGAAgAAAAhADO/78PiAAAACwEAAA8AAABkcnMvZG93bnJldi54bWxMj0Frg0AQhe+F&#10;/odlCr01q7HaxLqGENqeQqFJoeQ20YlK3F1xN2r+fSen9jQzvMeb72WrSbdioN411igIZwEIMoUt&#10;G1Mp+N6/Py1AOI+mxNYaUnAlB6v8/i7DtLSj+aJh5yvBIcalqKD2vkuldEVNGt3MdmRYO9leo+ez&#10;r2TZ48jhupXzIEikxsbwhxo72tRUnHcXreBjxHEdhW/D9nzaXA/7+PNnG5JSjw/T+hWEp8n/meGG&#10;z+iQM9PRXkzpRKsgWr6wk+czV7rpYTyPQRx5S6JFAjLP5P8O+S8AAAD//wMAUEsBAi0AFAAGAAgA&#10;AAAhALaDOJL+AAAA4QEAABMAAAAAAAAAAAAAAAAAAAAAAFtDb250ZW50X1R5cGVzXS54bWxQSwEC&#10;LQAUAAYACAAAACEAOP0h/9YAAACUAQAACwAAAAAAAAAAAAAAAAAvAQAAX3JlbHMvLnJlbHNQSwEC&#10;LQAUAAYACAAAACEAxQQa0JEIAABDYQAADgAAAAAAAAAAAAAAAAAuAgAAZHJzL2Uyb0RvYy54bWxQ&#10;SwECLQAUAAYACAAAACEAM7/vw+IAAAALAQAADwAAAAAAAAAAAAAAAADrCgAAZHJzL2Rvd25yZXYu&#10;eG1sUEsFBgAAAAAEAAQA8wAAAPoLAAAAAA==&#10;">
          <v:group id="Group 4304" o:spid="_x0000_s10265" style="position:absolute;left:397;top:11590;width:752;height:4796" coordorigin="277,11409" coordsize="752,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<v:rect id="Rectangle 4305" o:spid="_x0000_s10272" style="position:absolute;left:277;top:11409;width:752;height:4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zOJcIA&#10;AADaAAAADwAAAGRycy9kb3ducmV2LnhtbESP3WqDQBSE7wt9h+UUclOSNRFKYrORIAiBEMjfAxzc&#10;UxXds+Ku0bx9tlDo5TAz3zDbdDKteFDvassKlosIBHFhdc2lgvstn69BOI+ssbVMCp7kIN29v20x&#10;0XbkCz2uvhQBwi5BBZX3XSKlKyoy6Ba2Iw7ej+0N+iD7UuoexwA3rVxF0Zc0WHNYqLCjrKKiuQ5G&#10;QbaJfE6n+Hw8xgOfbDN0h+ZTqdnHtP8G4Wny/+G/9kEriOH3SrgBcvc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LM4lwgAAANoAAAAPAAAAAAAAAAAAAAAAAJgCAABkcnMvZG93&#10;bnJldi54bWxQSwUGAAAAAAQABAD1AAAAhwMAAAAA&#10;" filled="f" strokeweight="1.25pt"/>
            <v:line id="Line 4306" o:spid="_x0000_s10271" style="position:absolute;visibility:visible;mso-wrap-style:square" from="277,12808" to="1014,128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yYmMEAAADaAAAADwAAAGRycy9kb3ducmV2LnhtbESP3YrCMBSE7xd8h3AE79bUH4pUo4go&#10;CMKyW32AY3Nsi8lJaaKtb78RFvZymJlvmNWmt0Y8qfW1YwWTcQKCuHC65lLB5Xz4XIDwAVmjcUwK&#10;XuRhsx58rDDTruMfeuahFBHCPkMFVQhNJqUvKrLox64hjt7NtRZDlG0pdYtdhFsjp0mSSos1x4UK&#10;G9pVVNzzh1XQfeeH/uvktL24XVqbdHKd7Y1So2G/XYII1If/8F/7qBXM4X0l3gC5/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zJiYwQAAANoAAAAPAAAAAAAAAAAAAAAA&#10;AKECAABkcnMvZG93bnJldi54bWxQSwUGAAAAAAQABAD5AAAAjwMAAAAA&#10;" strokeweight="1.25pt"/>
            <v:line id="Line 4307" o:spid="_x0000_s10270" style="position:absolute;visibility:visible;mso-wrap-style:square" from="277,14793" to="1014,14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A9A8EAAADaAAAADwAAAGRycy9kb3ducmV2LnhtbESP0YrCMBRE3xf8h3AF39ZUxSLVKCIK&#10;grDsVj/g2lzbYnJTmmjr32+EhX0cZuYMs9r01ogntb52rGAyTkAQF07XXCq4nA+fCxA+IGs0jknB&#10;izxs1oOPFWbadfxDzzyUIkLYZ6igCqHJpPRFRRb92DXE0bu51mKIsi2lbrGLcGvkNElSabHmuFBh&#10;Q7uKinv+sAq67/zQf52cthe3S2uTTq6zvVFqNOy3SxCB+vAf/msftYI5vK/EGy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gD0DwQAAANoAAAAPAAAAAAAAAAAAAAAA&#10;AKECAABkcnMvZG93bnJldi54bWxQSwUGAAAAAAQABAD5AAAAjwMAAAAA&#10;" strokeweight="1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08" o:spid="_x0000_s10269" type="#_x0000_t202" style="position:absolute;left:328;top:11443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1BKMMA&#10;AADaAAAADwAAAGRycy9kb3ducmV2LnhtbESP0WoCMRRE3wv9h3CFvhTNttKlrEYRobT4ZNd+wHVz&#10;3SxubkKSrmu/vhEKfRxm5gyzXI+2FwOF2DlW8DQrQBA3TnfcKvg6vE1fQcSErLF3TAquFGG9ur9b&#10;YqXdhT9pqFMrMoRjhQpMSr6SMjaGLMaZ88TZO7lgMWUZWqkDXjLc9vK5KEppseO8YNDT1lBzrr+t&#10;gnqX5mH7/uLNsPGPev9zbMprUOphMm4WIBKN6T/81/7QCkq4Xck3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1BKMMAAADaAAAADwAAAAAAAAAAAAAAAACYAgAAZHJzL2Rv&#10;d25yZXYueG1sUEsFBgAAAAAEAAQA9QAAAIgDAAAAAA==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BB2BEF">
                      <w:trPr>
                        <w:cantSplit/>
                        <w:trHeight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BB2BEF" w:rsidRPr="002C0C6C" w:rsidRDefault="00BB2BEF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Взам. инв. №</w:t>
                          </w:r>
                        </w:p>
                      </w:tc>
                    </w:tr>
                  </w:tbl>
                  <w:p w:rsidR="00BB2BEF" w:rsidRDefault="00BB2BEF" w:rsidP="00FB5172"/>
                </w:txbxContent>
              </v:textbox>
            </v:shape>
            <v:shape id="Text Box 4309" o:spid="_x0000_s10268" type="#_x0000_t202" style="position:absolute;left:328;top:12843;width:252;height:1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Hks8MA&#10;AADaAAAADwAAAGRycy9kb3ducmV2LnhtbESP0WoCMRRE3wv+Q7iFvhTN2lItq1FEKC0+1W0/4HZz&#10;3Szd3IQkXdd+vREEH4eZOcMs14PtRE8hto4VTCcFCOLa6ZYbBd9fb+NXEDEha+wck4ITRVivRndL&#10;LLU78p76KjUiQziWqMCk5EspY23IYpw4T5y9gwsWU5ahkTrgMcNtJ5+KYiYttpwXDHraGqp/qz+r&#10;oNql57B9f/Gm3/hH/fn/U89OQamH+2GzAJFoSLfwtf2hFczhciXfALk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9Hks8MAAADaAAAADwAAAAAAAAAAAAAAAACYAgAAZHJzL2Rv&#10;d25yZXYueG1sUEsFBgAAAAAEAAQA9QAAAIgDAAAAAA==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BB2BEF">
                      <w:trPr>
                        <w:cantSplit/>
                        <w:trHeight w:val="198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BB2BEF" w:rsidRPr="002C0C6C" w:rsidRDefault="00BB2BEF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Подпись и дата</w:t>
                          </w:r>
                        </w:p>
                      </w:tc>
                    </w:tr>
                  </w:tbl>
                  <w:p w:rsidR="00BB2BEF" w:rsidRDefault="00BB2BEF" w:rsidP="00FB5172"/>
                </w:txbxContent>
              </v:textbox>
            </v:shape>
            <v:shape id="Text Box 4310" o:spid="_x0000_s10267" type="#_x0000_t202" style="position:absolute;left:328;top:14831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5wwb8A&#10;AADaAAAADwAAAGRycy9kb3ducmV2LnhtbERPzWoCMRC+F3yHMIKXUrMqlbIaRQSx9GS3fYBxM90s&#10;3UxCEte1T98cBI8f3/96O9hO9BRi61jBbFqAIK6dbrlR8P11eHkDEROyxs4xKbhRhO1m9LTGUrsr&#10;f1JfpUbkEI4lKjAp+VLKWBuyGKfOE2fuxwWLKcPQSB3wmsNtJ+dFsZQWW84NBj3tDdW/1cUqqD7S&#10;IuyPr970O/+sT3/nenkLSk3Gw24FItGQHuK7+10ryFvzlXw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TnDBvwAAANoAAAAPAAAAAAAAAAAAAAAAAJgCAABkcnMvZG93bnJl&#10;di54bWxQSwUGAAAAAAQABAD1AAAAhAMAAAAA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BB2BEF">
                      <w:trPr>
                        <w:cantSplit/>
                        <w:trHeight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BB2BEF" w:rsidRPr="002C0C6C" w:rsidRDefault="00BB2BEF">
                          <w:pPr>
                            <w:pStyle w:val="aa"/>
                            <w:jc w:val="center"/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</w:pPr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Инв. №подл.</w:t>
                          </w:r>
                        </w:p>
                      </w:tc>
                    </w:tr>
                  </w:tbl>
                  <w:p w:rsidR="00BB2BEF" w:rsidRDefault="00BB2BEF" w:rsidP="00FB5172"/>
                </w:txbxContent>
              </v:textbox>
            </v:shape>
            <v:line id="Line 4311" o:spid="_x0000_s10266" style="position:absolute;flip:x;visibility:visible;mso-wrap-style:square" from="609,11424" to="609,16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TsKMMAAADaAAAADwAAAGRycy9kb3ducmV2LnhtbESPQWvCQBSE74L/YXmCN93Ug9XoKlUQ&#10;BO2hVtDja/Y1CWbfhuzTxH/fLRR6HGbmG2a57lylHtSE0rOBl3ECijjztuTcwPlzN5qBCoJssfJM&#10;Bp4UYL3q95aYWt/yBz1OkqsI4ZCigUKkTrUOWUEOw9jXxNH79o1DibLJtW2wjXBX6UmSTLXDkuNC&#10;gTVtC8pup7szEOyTvy6z46XdnK83KV/fpTvMjRkOurcFKKFO/sN/7b01MIffK/EG6N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sU7CjDAAAA2gAAAA8AAAAAAAAAAAAA&#10;AAAAoQIAAGRycy9kb3ducmV2LnhtbFBLBQYAAAAABAAEAPkAAACRAwAAAAA=&#10;" strokeweight="1.25pt"/>
          </v:group>
          <v:group id="Group 4312" o:spid="_x0000_s10242" style="position:absolute;left:1149;top:340;width:10376;height:16046" coordorigin="1149,340" coordsize="10376,16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<v:rect id="Rectangle 4313" o:spid="_x0000_s10264" style="position:absolute;left:1149;top:340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bgAb0A&#10;AADbAAAADwAAAGRycy9kb3ducmV2LnhtbERPSwrCMBDdC94hjOBGNFVBtBpFBEEQwd8BhmZsS5tJ&#10;aVKttzeC4G4e7zurTWtK8aTa5ZYVjEcRCOLE6pxTBffbfjgH4TyyxtIyKXiTg82621lhrO2LL/S8&#10;+lSEEHYxKsi8r2IpXZKRQTeyFXHgHrY26AOsU6lrfIVwU8pJFM2kwZxDQ4YV7TJKimtjFOwWkd/T&#10;aXo+HqcNn2zRVIdioFS/126XIDy1/i/+uQ86zB/D95dwgFx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WbgAb0AAADbAAAADwAAAAAAAAAAAAAAAACYAgAAZHJzL2Rvd25yZXYu&#10;eG1sUEsFBgAAAAAEAAQA9QAAAIIDAAAAAA==&#10;" filled="f" strokeweight="1.25pt"/>
            <v:group id="Group 4314" o:spid="_x0000_s10243" style="position:absolute;left:1149;top:15544;width:10376;height:841" coordorigin="1149,15544" coordsize="10376,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<v:line id="Line 4315" o:spid="_x0000_s10263" style="position:absolute;visibility:visible;mso-wrap-style:square" from="1711,15551" to="1712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AcBsEAAADbAAAADwAAAGRycy9kb3ducmV2LnhtbERP3WrCMBS+H/gO4Qi7W1MnlFEbRcSC&#10;IIyt+gDH5tgWk5PSZG339stgsLvz8f2eYjdbI0YafOdYwSpJQRDXTnfcKLheypc3ED4gazSOScE3&#10;edhtF08F5tpN/EljFRoRQ9jnqKANoc+l9HVLFn3ieuLI3d1gMUQ4NFIPOMVwa+RrmmbSYsexocWe&#10;Di3Vj+rLKpg+qnJ+Pzttr+6QdSZb3dZHo9Tzct5vQASaw7/4z33Scf4afn+JB8jt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ABwGwQAAANsAAAAPAAAAAAAAAAAAAAAA&#10;AKECAABkcnMvZG93bnJldi54bWxQSwUGAAAAAAQABAD5AAAAjwMAAAAA&#10;" strokeweight="1.25pt"/>
              <v:line id="Line 4316" o:spid="_x0000_s10262" style="position:absolute;flip:y;visibility:visible;mso-wrap-style:square" from="1149,15544" to="11525,15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eg18EAAADbAAAADwAAAGRycy9kb3ducmV2LnhtbERPTWvCQBC9C/0PyxR6001LqTa6SisI&#10;QvVQK+hxzI5JMDsbsqOJ/94VhN7m8T5nMutcpS7UhNKzgddBAoo487bk3MD2b9EfgQqCbLHyTAau&#10;FGA2fepNMLW+5V+6bCRXMYRDigYKkTrVOmQFOQwDXxNH7ugbhxJhk2vbYBvDXaXfkuRDOyw5NhRY&#10;07yg7LQ5OwPBXvmwG6127fd2f5JyuJbu59OYl+fuawxKqJN/8cO9tHH+O9x/iQfo6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h6DXwQAAANsAAAAPAAAAAAAAAAAAAAAA&#10;AKECAABkcnMvZG93bnJldi54bWxQSwUGAAAAAAQABAD5AAAAjwMAAAAA&#10;" strokeweight="1.25pt"/>
              <v:line id="Line 4317" o:spid="_x0000_s10261" style="position:absolute;visibility:visible;mso-wrap-style:square" from="2278,15551" to="2279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Uh6cEAAADbAAAADwAAAGRycy9kb3ducmV2LnhtbERP3WrCMBS+F/YO4Qx2p2k3VkZtWoZM&#10;GAxEqw9w1hzbsuSkNJnt3t4MBO/Ox/d7imq2Rlxo9L1jBekqAUHcON1zq+B03C7fQPiArNE4JgV/&#10;5KEqHxYF5tpNfKBLHVoRQ9jnqKALYcil9E1HFv3KDcSRO7vRYohwbKUecYrh1sjnJMmkxZ5jQ4cD&#10;bTpqfupfq2Da19t59+W0PblN1pss/X75MEo9Pc7vaxCB5nAX39yfOs5/hf9f4gGyv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pSHpwQAAANsAAAAPAAAAAAAAAAAAAAAA&#10;AKECAABkcnMvZG93bnJldi54bWxQSwUGAAAAAAQABAD5AAAAjwMAAAAA&#10;" strokeweight="1.25pt"/>
              <v:line id="Line 4318" o:spid="_x0000_s10260" style="position:absolute;visibility:visible;mso-wrap-style:square" from="3696,15551" to="3697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e/nr8AAADbAAAADwAAAGRycy9kb3ducmV2LnhtbERP24rCMBB9F/yHMIJvmqpQlq5RFlEQ&#10;BNmt/YCxmW3LJpPSRFv/3iwIvs3hXGe9HawRd+p841jBYp6AIC6dbrhSUFwOsw8QPiBrNI5JwYM8&#10;bDfj0Roz7Xr+oXseKhFD2GeooA6hzaT0ZU0W/dy1xJH7dZ3FEGFXSd1hH8OtkcskSaXFhmNDjS3t&#10;air/8ptV0H/nh+F8ctoWbpc2Jl1cV3uj1HQyfH2CCDSEt/jlPuo4P4X/X+IBcvME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He/nr8AAADbAAAADwAAAAAAAAAAAAAAAACh&#10;AgAAZHJzL2Rvd25yZXYueG1sUEsFBgAAAAAEAAQA+QAAAI0DAAAAAA==&#10;" strokeweight="1.25pt"/>
              <v:line id="Line 4319" o:spid="_x0000_s10259" style="position:absolute;visibility:visible;mso-wrap-style:square" from="4546,15551" to="4547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saBcEAAADbAAAADwAAAGRycy9kb3ducmV2LnhtbERP3WrCMBS+F/YO4Qx2p2k3qKM2LUMm&#10;DAai1Qc4a45tWXJSmsx2b28GA+/Ox/d7imq2Rlxp9L1jBekqAUHcON1zq+B82i1fQfiArNE4JgW/&#10;5KEqHxYF5tpNfKRrHVoRQ9jnqKALYcil9E1HFv3KDcSRu7jRYohwbKUecYrh1sjnJMmkxZ5jQ4cD&#10;bTtqvusfq2A61Lt5/+m0Pbtt1pss/Xp5N0o9Pc5vGxCB5nAX/7s/dJy/hr9f4gGy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OxoFwQAAANsAAAAPAAAAAAAAAAAAAAAA&#10;AKECAABkcnMvZG93bnJldi54bWxQSwUGAAAAAAQABAD5AAAAjwMAAAAA&#10;" strokeweight="1.25pt"/>
              <v:line id="Line 4320" o:spid="_x0000_s10258" style="position:absolute;visibility:visible;mso-wrap-style:square" from="5113,15551" to="5114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SOd8MAAADbAAAADwAAAGRycy9kb3ducmV2LnhtbESP0WrCQBBF3wv+wzKFvtWNFoJEVymi&#10;IAhFox8wZqdJ6O5syK4m/fvOQ8G3Ge6de8+sNqN36kF9bAMbmE0zUMRVsC3XBq6X/fsCVEzIFl1g&#10;MvBLETbrycsKCxsGPtOjTLWSEI4FGmhS6gqtY9WQxzgNHbFo36H3mGTta217HCTcOz3Pslx7bFka&#10;Guxo21D1U969geFU7sevY7D+GrZ56/LZ7WPnjHl7HT+XoBKN6Wn+vz5YwRdY+UUG0O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6kjnfDAAAA2wAAAA8AAAAAAAAAAAAA&#10;AAAAoQIAAGRycy9kb3ducmV2LnhtbFBLBQYAAAAABAAEAPkAAACRAwAAAAA=&#10;" strokeweight="1.25pt"/>
              <v:line id="Line 4321" o:spid="_x0000_s10257" style="position:absolute;visibility:visible;mso-wrap-style:square" from="10952,15551" to="10954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gr7MEAAADbAAAADwAAAGRycy9kb3ducmV2LnhtbERP3WrCMBS+F/YO4Qx2p2k3KK42LUMm&#10;DAai1Qc4a45tWXJSmsx2b28GA+/Ox/d7imq2Rlxp9L1jBekqAUHcON1zq+B82i3XIHxA1mgck4Jf&#10;8lCVD4sCc+0mPtK1Dq2IIexzVNCFMORS+qYji37lBuLIXdxoMUQ4tlKPOMVwa+RzkmTSYs+xocOB&#10;th013/WPVTAd6t28/3Tant02602Wfr28G6WeHue3DYhAc7iL/90fOs5/hb9f4gGy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6CvswQAAANsAAAAPAAAAAAAAAAAAAAAA&#10;AKECAABkcnMvZG93bnJldi54bWxQSwUGAAAAAAQABAD5AAAAjwMAAAAA&#10;" strokeweight="1.25pt"/>
              <v:line id="Line 4322" o:spid="_x0000_s10256" style="position:absolute;visibility:visible;mso-wrap-style:square" from="1149,15827" to="5103,15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<v:line id="Line 4323" o:spid="_x0000_s10255" style="position:absolute;visibility:visible;mso-wrap-style:square" from="1149,16110" to="5103,16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LtV8MAAADbAAAADwAAAGRycy9kb3ducmV2LnhtbESPwWrDMBBE74X8g9hCb7VsB0xxooQS&#10;YggESuv4AzbW1jaVVsZSYvfvq0Khx2Fm3jDb/WKNuNPkB8cKsiQFQdw6PXCnoLlUzy8gfEDWaByT&#10;gm/ysN+tHrZYajfzB93r0IkIYV+igj6EsZTStz1Z9IkbiaP36SaLIcqpk3rCOcKtkXmaFtLiwHGh&#10;x5EOPbVf9c0qmN/rank7O20bdygGU2TX9dEo9fS4vG5ABFrCf/ivfdIK8gx+v8QfIH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y7VfDAAAA2wAAAA8AAAAAAAAAAAAA&#10;AAAAoQIAAGRycy9kb3ducmV2LnhtbFBLBQYAAAAABAAEAPkAAACRAwAAAAA=&#10;" strokeweight="1.25pt"/>
              <v:line id="Line 4324" o:spid="_x0000_s10254" style="position:absolute;visibility:visible;mso-wrap-style:square" from="10959,15829" to="11515,15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BzIMMAAADbAAAADwAAAGRycy9kb3ducmV2LnhtbESPwWrDMBBE74X8g9hCb7UcB0xxooRi&#10;YggESuv4AzbW1jaVVsZSYvfvq0Khx2Fm3jC7w2KNuNPkB8cK1kkKgrh1euBOQXOpnl9A+ICs0Tgm&#10;Bd/k4bBfPeyw0G7mD7rXoRMRwr5ABX0IYyGlb3uy6BM3Ekfv000WQ5RTJ/WEc4RbI7M0zaXFgeNC&#10;jyOVPbVf9c0qmN/rank7O20bV+aDydfXzdEo9fS4vG5BBFrCf/ivfdIKsgx+v8QfIP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gcyDDAAAA2wAAAA8AAAAAAAAAAAAA&#10;AAAAoQIAAGRycy9kb3ducmV2LnhtbFBLBQYAAAAABAAEAPkAAACRAwAAAAA=&#10;" strokeweight="1.25pt"/>
              <v:rect id="Rectangle 4325" o:spid="_x0000_s10253" style="position:absolute;left:1172;top:16121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UsQMMA&#10;AADbAAAADwAAAGRycy9kb3ducmV2LnhtbESPzWrDMBCE74W8g9hAb41sx4TgRgltIaE3t0keYGNt&#10;bVNrZSTFP29fFQo9DjPzDbM7TKYTAznfWlaQrhIQxJXVLdcKrpfj0xaED8gaO8ukYCYPh/3iYYeF&#10;tiN/0nAOtYgQ9gUqaELoCyl91ZBBv7I9cfS+rDMYonS11A7HCDedzJJkIw22HBca7Omtoer7fDcK&#10;yjG0Nr1N6eaSf7jXkyvHfB6UelxOL88gAk3hP/zXftcKsjX8fok/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UsQMMAAADbAAAADwAAAAAAAAAAAAAAAACYAgAAZHJzL2Rv&#10;d25yZXYueG1sUEsFBgAAAAAEAAQA9QAAAIgDAAAAAA==&#10;" filled="f" stroked="f" strokeweight="1.25pt">
                <v:textbox inset="1pt,1pt,1pt,1pt">
                  <w:txbxContent>
                    <w:p w:rsidR="00BB2BEF" w:rsidRDefault="00BB2BEF" w:rsidP="00FB5172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Изм.</w:t>
                      </w:r>
                    </w:p>
                  </w:txbxContent>
                </v:textbox>
              </v:rect>
              <v:rect id="Rectangle 4326" o:spid="_x0000_s10252" style="position:absolute;left:1715;top:16121;width:54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y0NMEA&#10;AADbAAAADwAAAGRycy9kb3ducmV2LnhtbESP3YrCMBSE74V9h3AWvNO0UkS6RnEXXPbO3wc4Nmfb&#10;YnNSktjWtzeC4OUwM98wy/VgGtGR87VlBek0AUFcWF1zqeB82k4WIHxA1thYJgV38rBefYyWmGvb&#10;84G6YyhFhLDPUUEVQptL6YuKDPqpbYmj92+dwRClK6V22Ee4aeQsSebSYM1xocKWfioqrsebUbDr&#10;Q23Ty5DOT9neff+6XZ/dO6XGn8PmC0SgIbzDr/afVjDL4Pkl/g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8tDTBAAAA2wAAAA8AAAAAAAAAAAAAAAAAmAIAAGRycy9kb3du&#10;cmV2LnhtbFBLBQYAAAAABAAEAPUAAACGAwAAAAA=&#10;" filled="f" stroked="f" strokeweight="1.25pt">
                <v:textbox inset="1pt,1pt,1pt,1pt">
                  <w:txbxContent>
                    <w:p w:rsidR="00BB2BEF" w:rsidRDefault="00BB2BEF" w:rsidP="00FB5172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pacing w:val="-1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pacing w:val="-10"/>
                          <w:sz w:val="18"/>
                          <w:szCs w:val="18"/>
                          <w:lang w:val="ru-RU"/>
                        </w:rPr>
                        <w:t>Кол.уч.</w:t>
                      </w:r>
                    </w:p>
                  </w:txbxContent>
                </v:textbox>
              </v:rect>
              <v:rect id="Rectangle 4327" o:spid="_x0000_s10251" style="position:absolute;left:2320;top:16121;width:63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ARr8MA&#10;AADbAAAADwAAAGRycy9kb3ducmV2LnhtbESPzWrDMBCE74W8g9hAbo1s44bgRglNoKE3t0keYGNt&#10;bVNrZSTVP29fFQo9DjPzDbM7TKYTAznfWlaQrhMQxJXVLdcKbtfXxy0IH5A1dpZJwUweDvvFww4L&#10;bUf+oOESahEh7AtU0ITQF1L6qiGDfm174uh9WmcwROlqqR2OEW46mSXJRhpsOS402NOpoerr8m0U&#10;lGNobXqf0s01f3fHsyvHfB6UWi2nl2cQgabwH/5rv2kF2RP8fok/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7ARr8MAAADbAAAADwAAAAAAAAAAAAAAAACYAgAAZHJzL2Rv&#10;d25yZXYueG1sUEsFBgAAAAAEAAQA9QAAAIgDAAAAAA==&#10;" filled="f" stroked="f" strokeweight="1.25pt">
                <v:textbox inset="1pt,1pt,1pt,1pt">
                  <w:txbxContent>
                    <w:p w:rsidR="00BB2BEF" w:rsidRDefault="00BB2BEF" w:rsidP="00FB5172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  <w:p w:rsidR="00BB2BEF" w:rsidRDefault="00BB2BEF" w:rsidP="00FB5172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  <w:r>
                        <w:rPr>
                          <w:sz w:val="18"/>
                        </w:rPr>
                        <w:t>ок</w:t>
                      </w:r>
                    </w:p>
                    <w:p w:rsidR="00BB2BEF" w:rsidRDefault="00BB2BEF" w:rsidP="00FB5172">
                      <w:pPr>
                        <w:pStyle w:val="a8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м.</w:t>
                      </w:r>
                    </w:p>
                    <w:p w:rsidR="00BB2BEF" w:rsidRDefault="00BB2BEF" w:rsidP="00FB5172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ect>
              <v:rect id="Rectangle 4328" o:spid="_x0000_s10250" style="position:absolute;left:3729;top:16121;width:79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KP2MEA&#10;AADbAAAADwAAAGRycy9kb3ducmV2LnhtbESP3YrCMBSE74V9h3AWvNO0IkWqUdwFl73z9wGOzbEt&#10;NicliW19eyMs7OUwM98wq81gGtGR87VlBek0AUFcWF1zqeBy3k0WIHxA1thYJgVP8rBZf4xWmGvb&#10;85G6UyhFhLDPUUEVQptL6YuKDPqpbYmjd7POYIjSlVI77CPcNHKWJJk0WHNcqLCl74qK++lhFOz7&#10;UNv0OqTZeX5wXz9u38+fnVLjz2G7BBFoCP/hv/avVjDL4P0l/gC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9ij9jBAAAA2wAAAA8AAAAAAAAAAAAAAAAAmAIAAGRycy9kb3du&#10;cmV2LnhtbFBLBQYAAAAABAAEAPUAAACGAwAAAAA=&#10;" filled="f" stroked="f" strokeweight="1.25pt">
                <v:textbox inset="1pt,1pt,1pt,1pt">
                  <w:txbxContent>
                    <w:p w:rsidR="00BB2BEF" w:rsidRDefault="00BB2BEF" w:rsidP="00FB5172">
                      <w:pPr>
                        <w:pStyle w:val="aa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Подпись</w:t>
                      </w:r>
                    </w:p>
                  </w:txbxContent>
                </v:textbox>
              </v:rect>
              <v:rect id="Rectangle 4329" o:spid="_x0000_s10249" style="position:absolute;left:4570;top:16121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4qQ8IA&#10;AADbAAAADwAAAGRycy9kb3ducmV2LnhtbESP3YrCMBSE74V9h3AW9k7TiqhUo7gLLt75tw9wtjm2&#10;xeakJLGtb28EwcthZr5hluve1KIl5yvLCtJRAoI4t7riQsHfeTucg/ABWWNtmRTcycN69TFYYqZt&#10;x0dqT6EQEcI+QwVlCE0mpc9LMuhHtiGO3sU6gyFKV0jtsItwU8txkkylwYrjQokN/ZSUX083o2Df&#10;hcqm/306PU8O7vvX7bvJvVXq67PfLEAE6sM7/GrvtILxDJ5f4g+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LipDwgAAANsAAAAPAAAAAAAAAAAAAAAAAJgCAABkcnMvZG93&#10;bnJldi54bWxQSwUGAAAAAAQABAD1AAAAhwMAAAAA&#10;" filled="f" stroked="f" strokeweight="1.25pt">
                <v:textbox inset="1pt,1pt,1pt,1pt">
                  <w:txbxContent>
                    <w:p w:rsidR="00BB2BEF" w:rsidRDefault="00BB2BEF" w:rsidP="00FB5172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  <w:p w:rsidR="00BB2BEF" w:rsidRDefault="00BB2BEF" w:rsidP="00FB5172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</w:p>
                    <w:p w:rsidR="00BB2BEF" w:rsidRDefault="00BB2BEF" w:rsidP="00FB5172">
                      <w:pPr>
                        <w:pStyle w:val="a8"/>
                        <w:rPr>
                          <w:sz w:val="18"/>
                        </w:rPr>
                      </w:pPr>
                    </w:p>
                    <w:p w:rsidR="00BB2BEF" w:rsidRDefault="00BB2BEF" w:rsidP="00FB5172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</w:p>
                    <w:p w:rsidR="00BB2BEF" w:rsidRDefault="00BB2BEF" w:rsidP="00FB5172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ect>
              <v:rect id="Rectangle 4330" o:spid="_x0000_s10248" style="position:absolute;left:10975;top:15573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G+Mb8A&#10;AADbAAAADwAAAGRycy9kb3ducmV2LnhtbERP3WrCMBS+H/gO4QjerWmlyKhGUcHhnZv1AY7NWVvW&#10;nJQk68/bLxeDXX58/7vDZDoxkPOtZQVZkoIgrqxuuVbwKC+vbyB8QNbYWSYFM3k47BcvOyy0HfmT&#10;hnuoRQxhX6CCJoS+kNJXDRn0ie2JI/dlncEQoauldjjGcNPJdZpupMGWY0ODPZ0bqr7vP0bBbQyt&#10;zZ5TtinzD3d6d7cxnwelVsvpuAURaAr/4j/3VStYx7HxS/w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sb4xvwAAANsAAAAPAAAAAAAAAAAAAAAAAJgCAABkcnMvZG93bnJl&#10;di54bWxQSwUGAAAAAAQABAD1AAAAhAMAAAAA&#10;" filled="f" stroked="f" strokeweight="1.25pt">
                <v:textbox inset="1pt,1pt,1pt,1pt">
                  <w:txbxContent>
                    <w:p w:rsidR="00BB2BEF" w:rsidRDefault="00BB2BEF" w:rsidP="00FB5172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4331" o:spid="_x0000_s10247" style="position:absolute;left:10975;top:15941;width:519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0bqsIA&#10;AADbAAAADwAAAGRycy9kb3ducmV2LnhtbESP3YrCMBSE74V9h3AW9k7TiohWo7gLLt75tw9wtjm2&#10;xeakJLGtb28EwcthZr5hluve1KIl5yvLCtJRAoI4t7riQsHfeTucgfABWWNtmRTcycN69TFYYqZt&#10;x0dqT6EQEcI+QwVlCE0mpc9LMuhHtiGO3sU6gyFKV0jtsItwU8txkkylwYrjQokN/ZSUX083o2Df&#10;hcqm/306PU8O7vvX7bvJvVXq67PfLEAE6sM7/GrvtILxHJ5f4g+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/RuqwgAAANsAAAAPAAAAAAAAAAAAAAAAAJgCAABkcnMvZG93&#10;bnJldi54bWxQSwUGAAAAAAQABAD1AAAAhwMAAAAA&#10;" filled="f" stroked="f" strokeweight="1.25pt">
                <v:textbox inset="1pt,1pt,1pt,1pt">
                  <w:txbxContent>
                    <w:p w:rsidR="00BB2BEF" w:rsidRPr="00B72283" w:rsidRDefault="004F246A" w:rsidP="00C721E4">
                      <w:pPr>
                        <w:ind w:right="-57"/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>1</w:t>
                      </w:r>
                      <w:r w:rsidR="00774ABE"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>3</w:t>
                      </w:r>
                    </w:p>
                  </w:txbxContent>
                </v:textbox>
              </v:rect>
              <v:rect id="Rectangle 4332" o:spid="_x0000_s10246" style="position:absolute;left:5162;top:15769;width:5746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4k6r8A&#10;AADbAAAADwAAAGRycy9kb3ducmV2LnhtbERPzYrCMBC+C75DGMGbplURqUZxF3bZm1r3AWabsS02&#10;k5LEtr795iB4/Pj+d4fBNKIj52vLCtJ5AoK4sLrmUsHv9Wu2AeEDssbGMil4kofDfjzaYaZtzxfq&#10;8lCKGMI+QwVVCG0mpS8qMujntiWO3M06gyFCV0rtsI/hppGLJFlLgzXHhgpb+qyouOcPo+DUh9qm&#10;f0O6vq7O7uPbnfrVs1NqOhmOWxCBhvAWv9w/WsEyro9f4g+Q+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HiTqvwAAANsAAAAPAAAAAAAAAAAAAAAAAJgCAABkcnMvZG93bnJl&#10;di54bWxQSwUGAAAAAAQABAD1AAAAhAMAAAAA&#10;" filled="f" stroked="f" strokeweight="1.25pt">
                <v:textbox inset="1pt,1pt,1pt,1pt">
                  <w:txbxContent>
                    <w:p w:rsidR="00BB2BEF" w:rsidRPr="00BA6495" w:rsidRDefault="00BB2BEF" w:rsidP="003A0893">
                      <w:pPr>
                        <w:spacing w:before="120"/>
                        <w:jc w:val="center"/>
                        <w:rPr>
                          <w:rFonts w:ascii="Courier New" w:hAnsi="Courier New" w:cs="Courier New"/>
                        </w:rPr>
                      </w:pPr>
                      <w:r>
                        <w:rPr>
                          <w:rFonts w:ascii="Courier New" w:hAnsi="Courier New" w:cs="Courier New"/>
                        </w:rPr>
                        <w:t>2825-П</w:t>
                      </w:r>
                      <w:r w:rsidR="00023A68">
                        <w:rPr>
                          <w:rFonts w:ascii="Courier New" w:hAnsi="Courier New" w:cs="Courier New"/>
                        </w:rPr>
                        <w:t>М</w:t>
                      </w:r>
                      <w:r w:rsidR="004F246A">
                        <w:rPr>
                          <w:rFonts w:ascii="Courier New" w:hAnsi="Courier New" w:cs="Courier New"/>
                        </w:rPr>
                        <w:t>1</w:t>
                      </w:r>
                      <w:r>
                        <w:rPr>
                          <w:rFonts w:ascii="Courier New" w:hAnsi="Courier New" w:cs="Courier New"/>
                        </w:rPr>
                        <w:t>.ТЧ</w:t>
                      </w:r>
                    </w:p>
                    <w:p w:rsidR="00BB2BEF" w:rsidRPr="006402B9" w:rsidRDefault="00BB2BEF" w:rsidP="00CD601B">
                      <w:pPr>
                        <w:jc w:val="center"/>
                        <w:rPr>
                          <w:rFonts w:ascii="Courier New" w:hAnsi="Courier New" w:cs="Courier New"/>
                        </w:rPr>
                      </w:pPr>
                    </w:p>
                  </w:txbxContent>
                </v:textbox>
              </v:rect>
              <v:line id="Line 4333" o:spid="_x0000_s10245" style="position:absolute;visibility:visible;mso-wrap-style:square" from="2975,15544" to="2975,16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t7isMAAADbAAAADwAAAGRycy9kb3ducmV2LnhtbESPwWrDMBBE74X8g9hCb7XsBkxxooQS&#10;YggEQuv4AzbW1jaVVsZSbffvo0Khx2Fm3jDb/WKNmGj0vWMFWZKCIG6c7rlVUF/L51cQPiBrNI5J&#10;wQ952O9WD1sstJv5g6YqtCJC2BeooAthKKT0TUcWfeIG4uh9utFiiHJspR5xjnBr5Eua5tJiz3Gh&#10;w4EOHTVf1bdVML9X5XI5O21rd8h7k2e39dEo9fS4vG1ABFrCf/ivfdIK1hn8fok/QO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re4rDAAAA2wAAAA8AAAAAAAAAAAAA&#10;AAAAoQIAAGRycy9kb3ducmV2LnhtbFBLBQYAAAAABAAEAPkAAACRAwAAAAA=&#10;" strokeweight="1.25pt"/>
              <v:rect id="Rectangle 4334" o:spid="_x0000_s10244" style="position:absolute;left:3002;top:16134;width:65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AfBsMA&#10;AADbAAAADwAAAGRycy9kb3ducmV2LnhtbESPzWrDMBCE74W8g9hAb41sx4TgRgltIaE3t0keYGNt&#10;bVNrZSTFP29fFQo9DjPzDbM7TKYTAznfWlaQrhIQxJXVLdcKrpfj0xaED8gaO8ukYCYPh/3iYYeF&#10;tiN/0nAOtYgQ9gUqaELoCyl91ZBBv7I9cfS+rDMYonS11A7HCDedzJJkIw22HBca7Omtoer7fDcK&#10;yjG0Nr1N6eaSf7jXkyvHfB6UelxOL88gAk3hP/zXftcK1hn8fok/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YAfBsMAAADbAAAADwAAAAAAAAAAAAAAAACYAgAAZHJzL2Rv&#10;d25yZXYueG1sUEsFBgAAAAAEAAQA9QAAAIgDAAAAAA==&#10;" filled="f" stroked="f" strokeweight="1.25pt">
                <v:textbox inset="1pt,1pt,1pt,1pt">
                  <w:txbxContent>
                    <w:p w:rsidR="00BB2BEF" w:rsidRDefault="00BB2BEF" w:rsidP="00FB5172">
                      <w:pPr>
                        <w:pStyle w:val="aa"/>
                        <w:jc w:val="left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№ док.</w:t>
                      </w:r>
                    </w:p>
                  </w:txbxContent>
                </v:textbox>
              </v:rect>
            </v:group>
          </v:group>
          <w10:wrap anchorx="page" anchory="page"/>
        </v:group>
      </w:pict>
    </w:r>
    <w:r w:rsidR="00BB2BEF">
      <w:rPr>
        <w:rFonts w:ascii="Courier New" w:hAnsi="Courier New" w:cs="Courier New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BEF" w:rsidRPr="00ED5000" w:rsidRDefault="00CC4C48" w:rsidP="004361D9">
    <w:pPr>
      <w:ind w:left="284"/>
      <w:jc w:val="right"/>
      <w:rPr>
        <w:lang w:val="en-US"/>
      </w:rPr>
    </w:pPr>
    <w:r w:rsidRPr="00CC4C48">
      <w:rPr>
        <w:noProof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335" o:spid="_x0000_s10597" type="#_x0000_t202" style="position:absolute;left:0;text-align:left;margin-left:-62.1pt;margin-top:438.5pt;width:25.05pt;height:121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zElvgIAAMgFAAAOAAAAZHJzL2Uyb0RvYy54bWysVNtu2zAMfR+wfxD07voSOYmNOkUbx8OA&#10;7gK0+wDFlmNhtuRJSpxi2L+PknNtX4ZtehAkkSIPyUPe3u27Fu2Y0lyKDIc3AUZMlLLiYpPhb8+F&#10;N8dIGyoq2krBMvzCNL5bvH93O/Qpi2Qj24opBEaEToc+w40xfer7umxYR/WN7JkAYS1VRw1c1cav&#10;FB3Aetf6URBM/UGqqleyZFrDaz4K8cLZr2tWmi91rZlBbYYBm3G7cvva7v7ilqYbRfuGlwcY9C9Q&#10;dJQLcHoylVND0VbxN6Y6XiqpZW1uStn5sq55yVwMEE0YvIrmqaE9c7FAcnR/SpP+f2bLz7uvCvEq&#10;w5MYSiVoB0V6ZnuDHuQekckktikaep2C5lMPumYPEii1C1f3j7L8rpGQy4aKDbtXSg4NoxVADO1P&#10;/+LraEdbI+vhk6zAE90a6Qzta9XZ/EFGEFiHUr2cymPRlPA4Cech4EEliMKYBHHo6ufT9Pi7V9p8&#10;YLJD9pBhBeV31unuURuLhqZHFetMyIK3raNAK64eQHF8Ad/w1cosClfRn0mQrOarOfFINF15JMhz&#10;775YEm9ahLM4n+TLZR7+sn5Dkja8qpiwbo7sCsmfVe/A85EXJ35p2fLKmrOQtNqsl61COwrsLtxy&#10;OQfJWc2/huGSALG8CimMSPAQJV4xnc88UpDYS2bB3AvC5CGZBiQheXEd0iMX7N9DQkOGkziKRzKd&#10;Qb+KLXDrbWw07biB+dHyLsPzkxJNLQVXonKlNZS34/kiFRb+ORVQ7mOhHWEtR0e2mv16P7bHsQ/W&#10;snoBBisJBAOawuyDg92jGVwHGCUZ1j+2VDGM2o8CGiEJCbGzx11IPIvgoi4l60sJFWUjYUIZjMbj&#10;0ozzatsrvmnA2dh6Qt5D89Tc8dp22Qjs0HIwLlx4h9Fm59Hl3WmdB/DiNwAAAP//AwBQSwMEFAAG&#10;AAgAAAAhADmldYzkAAAADQEAAA8AAABkcnMvZG93bnJldi54bWxMj8FOwzAQRO9I/IO1SNxSx6Fq&#10;SohTIRCVuKA2tAduTmySiHgdYrdJ/57lBMfVPs28yTez7dnZjL5zKEEsYmAGa6c7bCQc3l+iNTAf&#10;FGrVOzQSLsbDpri+ylWm3YR7cy5DwygEfaYktCEMGee+bo1VfuEGg/T7dKNVgc6x4XpUE4Xbnidx&#10;vOJWdUgNrRrMU2vqr/JkJRyrt0u/H+4+4m563c3b7135vG2kvL2ZHx+ABTOHPxh+9UkdCnKq3Am1&#10;Z72ESCTLhFgJ6zSlVYRE6VIAq4gV4n4FvMj5/xXFDwAAAP//AwBQSwECLQAUAAYACAAAACEAtoM4&#10;kv4AAADhAQAAEwAAAAAAAAAAAAAAAAAAAAAAW0NvbnRlbnRfVHlwZXNdLnhtbFBLAQItABQABgAI&#10;AAAAIQA4/SH/1gAAAJQBAAALAAAAAAAAAAAAAAAAAC8BAABfcmVscy8ucmVsc1BLAQItABQABgAI&#10;AAAAIQCeVzElvgIAAMgFAAAOAAAAAAAAAAAAAAAAAC4CAABkcnMvZTJvRG9jLnhtbFBLAQItABQA&#10;BgAIAAAAIQA5pXWM5AAAAA0BAAAPAAAAAAAAAAAAAAAAABgFAABkcnMvZG93bnJldi54bWxQSwUG&#10;AAAAAAQABADzAAAAKQYAAAAA&#10;" filled="f" stroked="f">
          <v:textbox style="layout-flow:vertical;mso-layout-flow-alt:bottom-to-top">
            <w:txbxContent>
              <w:p w:rsidR="00BB2BEF" w:rsidRPr="002C33BA" w:rsidRDefault="00BB2BEF" w:rsidP="009C22E3">
                <w:pPr>
                  <w:spacing w:line="200" w:lineRule="exact"/>
                  <w:rPr>
                    <w:sz w:val="22"/>
                    <w:szCs w:val="22"/>
                  </w:rPr>
                </w:pPr>
              </w:p>
            </w:txbxContent>
          </v:textbox>
        </v:shape>
      </w:pict>
    </w:r>
    <w:r w:rsidRPr="00CC4C48">
      <w:rPr>
        <w:noProof/>
        <w:sz w:val="18"/>
        <w:szCs w:val="18"/>
      </w:rPr>
      <w:pict>
        <v:group id="Group 3792" o:spid="_x0000_s10579" style="position:absolute;left:0;text-align:left;margin-left:11.35pt;margin-top:17pt;width:568.25pt;height:802.35pt;z-index:251652608;mso-position-horizontal-relative:page;mso-position-vertical-relative:page" coordorigin="238,471" coordsize="11365,16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AiRdgYAAMsyAAAOAAAAZHJzL2Uyb0RvYy54bWzsW11v2zYUfR+w/yDo3bWobwl1itaOiwHd&#10;Vqzd3hlJtoXJokYpsbth/32XlyItO3ESO7E7JPKDTZkSRV6ee3jvofT23XpZGDcZr3NWjkzyxjKN&#10;rExYmpfzkfn71+kgNI26oWVKC1ZmI/NbVpvvLn784e2qijObLViRZtyARso6XlUjc9E0VTwc1ski&#10;W9L6DauyEipnjC9pA4d8Pkw5XUHry2JoW5Y/XDGeVpwlWV3DvxNZaV5g+7NZljS/zmZ11hjFyIS+&#10;NfjN8ftKfA8v3tJ4zmm1yJO2G/SIXixpXsJNdVMT2lDjmue3mlrmCWc1mzVvErYcstksTzIcA4yG&#10;WDuj+cjZdYVjmcereaXNBKbdsdPRzSa/3HzmRp6OTMcF+5R0CZOE9zWcILKFfVbVPIbTPvLqS/WZ&#10;y0FC8RNL/qyherhbL47n8mTjavUzS6FFet0wtM96xpeiCRi5scZp+KanIVs3RgJ/Bjbxg8AzjQTq&#10;iEXCKHQ9OVPJAqZTXGg7ACyodgOiai7bywlxfHWxb7mBqB/SWN4Ze9v2Tg4ND/QotTHILWPgjXYH&#10;K2b8uYyhxhRadigHpSwShb60huNDCTGrLUEcG/oKpggiq8VzslC2uHXhXkOA+9UbhNVPQ9iXBa0y&#10;BG4toKONaiuj/gaOSct5kRm267WGxVMVxGqJL6Nk4wWcmL3nnK0WGU2hZ3g+TGTnAnFQAzofBBxx&#10;hCm3rKWNLOwoIKeMrG1F44rXzceMLQ1RGJkcuo9wpjef6kbiS50i0F2zIk+neVHgAZ9fjQtu3FDg&#10;oCl+WkhunVaUxgrG5oWA/PvbsPBzVxvLvAE2LfLlyAz1STQWdrssU8RNQ/NClmF4RYn+K20nfKCO&#10;r1j6DezImaRKoHYoLBj/2zRWQJMjs/7rmvLMNIqfSpiLiLiCNxo8cL3AhgPerbnq1tAygaZGZmMa&#10;sjhuJBdfVzyfL+BOBMdesvdAGLMcTbvpVdtZAKrs6xkQ6yjEfspLBGtLiYi9cfmZg1EfDz7fi/aA&#10;DzzjcdAroB/3Qa9kAnc41c+BKFiBWuDcCyIagxeBKwjgCn/Cpe+fyIouw8vQHbi2fzlwrclk8H46&#10;dgf+lATexJmMxxPyrxgMceNFnqZZKfqulmHiPo6E2oBALqB6IdZ2GG63jmsBdFH9YqeRTAR/dH1A&#10;uLWY2nPCzd2FmyPcXPQCaPRguEUBtHcn1wGsTwS3yLOP568ebWdFG0RJMuBT5OYeijZjVuTVH4q2&#10;26COKJoL3RDxKzlBhHa+C2GbQB5GKvsX2J7ldnOEl8RyEIFt4w6j+2NZTqGNWK6DAO7CrSW6Hm4y&#10;xYa18PUtqsEu3DCFeircIoe0SalKIHpy60M4Ryxwkty+Clx8YGuR4qII0SJOpLhGs4YatW6eLtlt&#10;pYHQU7KBwqoTgVeIhdiOAnSH/WvxQ8mujrRlPklj/UebYf7/koOtxLt+TH6+N4vYyneI7Vof7Ggw&#10;9cNg4E5dbxAFVjiwSPQhAikqcifT7XwHA68nU/PZhQOdr4n+q0xK/d6VUTXrqzWqjDrCPFBn0BqD&#10;1hegILUFKDyjrrARCEXe1SqZsthVsiCP72ql4OIo2Z1SHnQDGCl4LCEB2dEHA6/VD1yQfUQMT2Ot&#10;D3peSwJBQHTdpZJady/UNLCxg8qKT6+2eDBAadUtfTDqZCWn1gfvsJaizFtG1rY6WB/UDCko8+ze&#10;i7LfiyZlmBmYtbuI6EDaeeHyJkjv25mYjwxxZGisfSciFvqsXBtxS0fxTJ+IPXm1F+yuCWRvXPKQ&#10;C3wHdVNgYCvv97s7P4eqmxptBNC2k/drqu7h9orhpvduOpmY392/OV8m5sHOmJTiA3cHq7aiRuKQ&#10;PhN7eKd0L+P1mZjKwNTvXQGQzsS05npgSAQxutzthYLc6YXCKTIxEYWcIefQW25dluhuu30HlhBh&#10;p0zjVPKxYYnIwqpnSj52gomXnxr0LKHYQf3eyxJaKn/lLKG3SrssgY54dlVXxxIEnnTDcGaTZ21o&#10;og8melk3PvB5sONlXb2/8cppYndnGx5EPf75HS/0gHbE8ztauVXhAIRcYvNGyb37g4H+QYrv8iDF&#10;Rj2XT2+dIY7Vu9xd7dzXjgmbF6fWzoltQycELNVD2QquxHJglxEhS2Af7DnT3F49ly8ePOOW5kPS&#10;4f//4WB0P3hjAkPc9u0O8UpG9xjK3XdQLv4DAAD//wMAUEsDBBQABgAIAAAAIQAZd8hl4gAAAAsB&#10;AAAPAAAAZHJzL2Rvd25yZXYueG1sTI9La8MwEITvhf4HsYXeGvnRvFzLIYS2pxBoUii5KfbGNrFW&#10;xlJs5993c2pvO8ww+026Gk0jeuxcbUlBOAlAIOW2qKlU8H34eFmAcF5ToRtLqOCGDlbZ40Oqk8IO&#10;9IX93peCS8glWkHlfZtI6fIKjXYT2yKxd7ad0Z5lV8qi0wOXm0ZGQTCTRtfEHyrd4qbC/LK/GgWf&#10;gx7Wcfjeby/nze14mO5+tiEq9fw0rt9AeBz9Xxju+IwOGTOd7JUKJxoFUTTnpIL4lSfd/XC6jECc&#10;+JrFiznILJX/N2S/AAAA//8DAFBLAQItABQABgAIAAAAIQC2gziS/gAAAOEBAAATAAAAAAAAAAAA&#10;AAAAAAAAAABbQ29udGVudF9UeXBlc10ueG1sUEsBAi0AFAAGAAgAAAAhADj9If/WAAAAlAEAAAsA&#10;AAAAAAAAAAAAAAAALwEAAF9yZWxzLy5yZWxzUEsBAi0AFAAGAAgAAAAhABnMCJF2BgAAyzIAAA4A&#10;AAAAAAAAAAAAAAAALgIAAGRycy9lMm9Eb2MueG1sUEsBAi0AFAAGAAgAAAAhABl3yGXiAAAACwEA&#10;AA8AAAAAAAAAAAAAAAAA0AgAAGRycy9kb3ducmV2LnhtbFBLBQYAAAAABAAEAPMAAADfCQAAAAA=&#10;">
          <v:group id="Group 3791" o:spid="_x0000_s10589" style="position:absolute;left:238;top:8028;width:986;height:3686" coordorigin="1321,7900" coordsize="986,36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bo5s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+pL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JujmxgAAANwA&#10;AAAPAAAAAAAAAAAAAAAAAKoCAABkcnMvZG93bnJldi54bWxQSwUGAAAAAAQABAD6AAAAnQMAAAAA&#10;">
            <v:rect id="Rectangle 2451" o:spid="_x0000_s10596" style="position:absolute;left:1386;top:7900;width:921;height:36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QyaMMA&#10;AADcAAAADwAAAGRycy9kb3ducmV2LnhtbESPQWvCQBSE74L/YXlCb7rRainRVYLY6k1rC70+ss8k&#10;mn27ZNeY/vuuIHgcZuYbZrHqTC1aanxlWcF4lIAgzq2uuFDw8/0xfAfhA7LG2jIp+CMPq2W/t8BU&#10;2xt/UXsMhYgQ9ikqKENwqZQ+L8mgH1lHHL2TbQyGKJtC6gZvEW5qOUmSN2mw4rhQoqN1SfnleDUK&#10;Zlv6pdn5ujvU1LpTtsn2ny5T6mXQZXMQgbrwDD/aO63gdTqB+5l4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QyaMMAAADcAAAADwAAAAAAAAAAAAAAAACYAgAAZHJzL2Rv&#10;d25yZXYueG1sUEsFBgAAAAAEAAQA9QAAAIgDAAAAAA==&#10;" strokeweight="1.25pt"/>
            <v:line id="Line 2452" o:spid="_x0000_s10595" style="position:absolute;visibility:visible;mso-wrap-style:square" from="1659,7900" to="1661,11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ffosMAAADcAAAADwAAAGRycy9kb3ducmV2LnhtbESP0WrCQBRE3wv+w3IF35qNTQkSXUVE&#10;QShIG/2Aa/aaBHfvhuzWpH/vFgp9HGbmDLPajNaIB/W+daxgnqQgiCunW64VXM6H1wUIH5A1Gsek&#10;4Ic8bNaTlxUW2g38RY8y1CJC2BeooAmhK6T0VUMWfeI64ujdXG8xRNnXUvc4RLg18i1Nc2mx5bjQ&#10;YEe7hqp7+W0VDJ/lYTx9OG0vbpe3Jp9fs71RajYdt0sQgcbwH/5rH7WC7D2D3zPxCMj1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on36LDAAAA3AAAAA8AAAAAAAAAAAAA&#10;AAAAoQIAAGRycy9kb3ducmV2LnhtbFBLBQYAAAAABAAEAPkAAACRAwAAAAA=&#10;" strokeweight="1.25pt"/>
            <v:line id="Line 2453" o:spid="_x0000_s10594" style="position:absolute;visibility:visible;mso-wrap-style:square" from="1974,7900" to="1977,11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zR/McAAADc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jCc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bNH8xwAAANwAAAAPAAAAAAAA&#10;AAAAAAAAAKECAABkcnMvZG93bnJldi54bWxQSwUGAAAAAAQABAD5AAAAlQMAAAAA&#10;"/>
            <v:line id="Line 2454" o:spid="_x0000_s10593" style="position:absolute;flip:y;visibility:visible;mso-wrap-style:square" from="1659,8483" to="2307,8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QoaMYAAADcAAAADwAAAGRycy9kb3ducmV2LnhtbESPX0vDQBDE3wW/w7GCb+bS+q+NvZYq&#10;CILtgzWQPq65bRKa2wu5tUm/vScIPg4z8xtmsRpdq07Uh8azgUmSgiIuvW24MpB/vt7MQAVBtth6&#10;JgNnCrBaXl4sMLN+4A867aRSEcIhQwO1SJdpHcqaHIbEd8TRO/jeoUTZV9r2OES4a/U0TR+0w4bj&#10;Qo0dvdRUHnffzkCwZ/4qZptieM73R2ketzK+z425vhrXT6CERvkP/7XfrIHbu3v4PROPgF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R0KGjGAAAA3AAAAA8AAAAAAAAA&#10;AAAAAAAAoQIAAGRycy9kb3ducmV2LnhtbFBLBQYAAAAABAAEAPkAAACUAwAAAAA=&#10;" strokeweight="1.25pt"/>
            <v:line id="Line 2455" o:spid="_x0000_s10592" style="position:absolute;visibility:visible;mso-wrap-style:square" from="1659,10434" to="2302,10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B8OsQAAADcAAAADwAAAGRycy9kb3ducmV2LnhtbESPwWrDMBBE74X8g9hAbo2cupjiRAnB&#10;xBAolNbNB2ysjW0irYyl2u7fV4VCj8PMvGF2h9kaMdLgO8cKNusEBHHtdMeNgstn+fgCwgdkjcYx&#10;KfgmD4f94mGHuXYTf9BYhUZECPscFbQh9LmUvm7Jol+7njh6NzdYDFEOjdQDThFujXxKkkxa7Dgu&#10;tNhT0VJ9r76sgum9Kue3V6ftxRVZZ7LNNT0ZpVbL+bgFEWgO/+G/9lkrSJ8z+D0Tj4D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UHw6xAAAANwAAAAPAAAAAAAAAAAA&#10;AAAAAKECAABkcnMvZG93bnJldi54bWxQSwUGAAAAAAQABAD5AAAAkgMAAAAA&#10;" strokeweight="1.25pt"/>
            <v:line id="Line 2456" o:spid="_x0000_s10591" style="position:absolute;visibility:visible;mso-wrap-style:square" from="1659,9315" to="2307,9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zZocQAAADcAAAADwAAAGRycy9kb3ducmV2LnhtbESP0WrCQBRE3wv+w3KFvjUbq8SSuopI&#10;BUGQGv2A2+xtEty9G7JbE//eFYQ+DjNzhlmsBmvElTrfOFYwSVIQxKXTDVcKzqft2wcIH5A1Gsek&#10;4EYeVsvRywJz7Xo+0rUIlYgQ9jkqqENocyl9WZNFn7iWOHq/rrMYouwqqTvsI9wa+Z6mmbTYcFyo&#10;saVNTeWl+LMK+u9iOxz2Ttuz22SNySY/0y+j1Ot4WH+CCDSE//CzvdMKprM5PM7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HNmhxAAAANwAAAAPAAAAAAAAAAAA&#10;AAAAAKECAABkcnMvZG93bnJldi54bWxQSwUGAAAAAAQABAD5AAAAkgMAAAAA&#10;" strokeweight="1.25pt"/>
            <v:shape id="Text Box 2457" o:spid="_x0000_s10590" type="#_x0000_t202" style="position:absolute;left:1321;top:8586;width:397;height:29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okQcIA&#10;AADcAAAADwAAAGRycy9kb3ducmV2LnhtbERPzWoCMRC+F3yHMEIvRbPWKrI1igilpae67QOMm3Gz&#10;dDMJSVzXPn1zEDx+fP/r7WA70VOIrWMFs2kBgrh2uuVGwc/322QFIiZkjZ1jUnClCNvN6GGNpXYX&#10;PlBfpUbkEI4lKjAp+VLKWBuyGKfOE2fu5ILFlGFopA54yeG2k89FsZQWW84NBj3tDdW/1dkqqD7T&#10;POzfF970O/+kv/6O9fIalHocD7tXEImGdBff3B9awfwlr81n8hG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WiRBwgAAANwAAAAPAAAAAAAAAAAAAAAAAJgCAABkcnMvZG93&#10;bnJldi54bWxQSwUGAAAAAAQABAD1AAAAhwMAAAAA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BB2BEF" w:rsidTr="006D3F99">
                      <w:trPr>
                        <w:cantSplit/>
                        <w:trHeight w:hRule="exact" w:val="2978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BB2BEF" w:rsidRPr="00107E78" w:rsidRDefault="00BB2BEF" w:rsidP="00BA7155">
                          <w:pPr>
                            <w:pStyle w:val="aa"/>
                            <w:jc w:val="left"/>
                            <w:rPr>
                              <w:rFonts w:ascii="Times New Roman" w:hAnsi="Times New Roman"/>
                              <w:i w:val="0"/>
                              <w:sz w:val="22"/>
                              <w:szCs w:val="22"/>
                            </w:rPr>
                          </w:pPr>
                          <w:r w:rsidRPr="00107E78">
                            <w:rPr>
                              <w:rFonts w:ascii="Times New Roman" w:hAnsi="Times New Roman"/>
                              <w:i w:val="0"/>
                              <w:sz w:val="22"/>
                              <w:szCs w:val="22"/>
                              <w:lang w:val="ru-RU"/>
                            </w:rPr>
                            <w:t>Согласовано</w:t>
                          </w:r>
                        </w:p>
                      </w:tc>
                    </w:tr>
                  </w:tbl>
                  <w:p w:rsidR="00BB2BEF" w:rsidRDefault="00BB2BEF" w:rsidP="00AF5BFF"/>
                </w:txbxContent>
              </v:textbox>
            </v:shape>
          </v:group>
          <v:group id="Group 2458" o:spid="_x0000_s10581" style="position:absolute;left:470;top:11718;width:752;height:4800" coordorigin="5521,7710" coordsize="752,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VDk4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MP+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FQ5ODFAAAA3AAA&#10;AA8AAAAAAAAAAAAAAAAAqgIAAGRycy9kb3ducmV2LnhtbFBLBQYAAAAABAAEAPoAAACcAwAAAAA=&#10;">
            <v:rect id="Rectangle 2459" o:spid="_x0000_s10588" style="position:absolute;left:5521;top:7710;width:752;height:4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6Gx8EA&#10;AADcAAAADwAAAGRycy9kb3ducmV2LnhtbERP3WqDMBS+H+wdwhnsZtTYyUrrjFIKQqEU1p8HOJgz&#10;Fc2JmFjd2y8Xg11+fP9ZsZhePGh0rWUF6ygGQVxZ3XKt4H4rV1sQziNr7C2Tgh9yUOTPTxmm2s58&#10;ocfV1yKEsEtRQeP9kErpqoYMusgOxIH7tqNBH+BYSz3iHMJNL9/jeCMNthwaGhzo0FDVXSej4LCL&#10;fUnn5Ot0SiY+224ajt2bUq8vy/4ThKfF/4v/3EetIPkI88OZcARk/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+hsfBAAAA3AAAAA8AAAAAAAAAAAAAAAAAmAIAAGRycy9kb3du&#10;cmV2LnhtbFBLBQYAAAAABAAEAPUAAACGAwAAAAA=&#10;" filled="f" strokeweight="1.25pt"/>
            <v:line id="Line 2460" o:spid="_x0000_s10587" style="position:absolute;visibility:visible;mso-wrap-style:square" from="5521,9109" to="6273,9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Byk8QAAADcAAAADwAAAGRycy9kb3ducmV2LnhtbESP0WrCQBRE34X+w3ILfdNNKg0S3YQi&#10;FQpCqdEPuGavSXD3bshuTfz7bqHg4zAzZ5hNOVkjbjT4zrGCdJGAIK6d7rhRcDru5isQPiBrNI5J&#10;wZ08lMXTbIO5diMf6FaFRkQI+xwVtCH0uZS+bsmiX7ieOHoXN1gMUQ6N1AOOEW6NfE2STFrsOC60&#10;2NO2pfpa/VgF43e1m772TtuT22adydLz8sMo9fI8va9BBJrCI/zf/tQKlm8p/J2JR0A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YHKTxAAAANwAAAAPAAAAAAAAAAAA&#10;AAAAAKECAABkcnMvZG93bnJldi54bWxQSwUGAAAAAAQABAD5AAAAkgMAAAAA&#10;" strokeweight="1.25pt"/>
            <v:line id="Line 2461" o:spid="_x0000_s10586" style="position:absolute;visibility:visible;mso-wrap-style:square" from="5521,11094" to="6273,11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Ls5MMAAADcAAAADwAAAGRycy9kb3ducmV2LnhtbESP0YrCMBRE34X9h3AXfNNUxbJUo4is&#10;ICyIVj/gbnNti8lNabK2+/dGEHwcZuYMs1z31og7tb52rGAyTkAQF07XXCq4nHejLxA+IGs0jknB&#10;P3lYrz4GS8y06/hE9zyUIkLYZ6igCqHJpPRFRRb92DXE0bu61mKIsi2lbrGLcGvkNElSabHmuFBh&#10;Q9uKilv+ZxV0x3zXH36cthe3TWuTTn5n30ap4We/WYAI1Id3+NXeawWz+RSeZ+IR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Cy7OTDAAAA3AAAAA8AAAAAAAAAAAAA&#10;AAAAoQIAAGRycy9kb3ducmV2LnhtbFBLBQYAAAAABAAEAPkAAACRAwAAAAA=&#10;" strokeweight="1.25pt"/>
            <v:shape id="Text Box 2462" o:spid="_x0000_s10585" type="#_x0000_t202" style="position:absolute;left:5572;top:7744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cg7cUA&#10;AADcAAAADwAAAGRycy9kb3ducmV2LnhtbESPUUvDMBSF3wX/Q7iCL+JSLStSl40xEGVPW+cPuDbX&#10;ptjchCR2nb/eDAZ7PJxzvsNZrCY7iJFC7B0reJoVIIhbp3vuFHwe3h5fQMSErHFwTApOFGG1vL1Z&#10;YK3dkfc0NqkTGcKxRgUmJV9LGVtDFuPMeeLsfbtgMWUZOqkDHjPcDvK5KCppsee8YNDTxlD70/xa&#10;Bc02lWHzPvdmXPsHvfv7aqtTUOr+blq/gkg0pWv40v7QCsp5Cecz+Qj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JyDtxQAAANwAAAAPAAAAAAAAAAAAAAAAAJgCAABkcnMv&#10;ZG93bnJldi54bWxQSwUGAAAAAAQABAD1AAAAigMAAAAA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BB2BEF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BB2BEF" w:rsidRPr="00107E78" w:rsidRDefault="00BB2BEF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r w:rsidRPr="00107E78">
                            <w:rPr>
                              <w:rFonts w:ascii="Times New Roman" w:hAnsi="Times New Roman"/>
                              <w:i w:val="0"/>
                              <w:sz w:val="20"/>
                              <w:lang w:val="ru-RU"/>
                            </w:rPr>
                            <w:t>Взам. инв. №</w:t>
                          </w:r>
                        </w:p>
                      </w:tc>
                    </w:tr>
                  </w:tbl>
                  <w:p w:rsidR="00BB2BEF" w:rsidRDefault="00BB2BEF" w:rsidP="00AF5BFF"/>
                </w:txbxContent>
              </v:textbox>
            </v:shape>
            <v:shape id="Text Box 2463" o:spid="_x0000_s10584" type="#_x0000_t202" style="position:absolute;left:5572;top:9144;width:252;height:1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64mcUA&#10;AADcAAAADwAAAGRycy9kb3ducmV2LnhtbESP0WoCMRRE3wv9h3ALvhTNtlaRrVFEKIpP7bYfcN1c&#10;N0s3NyFJ19WvN4VCH4eZOcMs14PtRE8hto4VPE0KEMS10y03Cr4+38YLEDEha+wck4ILRViv7u+W&#10;WGp35g/qq9SIDOFYogKTki+ljLUhi3HiPHH2Ti5YTFmGRuqA5wy3nXwuirm02HJeMOhpa6j+rn6s&#10;guqQpmG7m3nTb/yjfr8e6/klKDV6GDavIBIN6T/8195rBdPZC/yeyUd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zriZxQAAANwAAAAPAAAAAAAAAAAAAAAAAJgCAABkcnMv&#10;ZG93bnJldi54bWxQSwUGAAAAAAQABAD1AAAAigMAAAAA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BB2BEF">
                      <w:trPr>
                        <w:cantSplit/>
                        <w:trHeight w:hRule="exact" w:val="198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BB2BEF" w:rsidRPr="00107E78" w:rsidRDefault="00BB2BEF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r w:rsidRPr="00107E78">
                            <w:rPr>
                              <w:rFonts w:ascii="Times New Roman" w:hAnsi="Times New Roman"/>
                              <w:i w:val="0"/>
                              <w:sz w:val="20"/>
                              <w:lang w:val="ru-RU"/>
                            </w:rPr>
                            <w:t>Подпись и дата</w:t>
                          </w:r>
                        </w:p>
                      </w:tc>
                    </w:tr>
                  </w:tbl>
                  <w:p w:rsidR="00BB2BEF" w:rsidRDefault="00BB2BEF" w:rsidP="00AF5BFF"/>
                </w:txbxContent>
              </v:textbox>
            </v:shape>
            <v:shape id="Text Box 2464" o:spid="_x0000_s10583" type="#_x0000_t202" style="position:absolute;left:5572;top:11132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IdAsUA&#10;AADcAAAADwAAAGRycy9kb3ducmV2LnhtbESPUUvDMBSF3wX/Q7iCL+JSHS1Sl40xEGVPW+cPuDbX&#10;ptjchCR2nb/eDAZ7PJxzvsNZrCY7iJFC7B0reJoVIIhbp3vuFHwe3h5fQMSErHFwTApOFGG1vL1Z&#10;YK3dkfc0NqkTGcKxRgUmJV9LGVtDFuPMeeLsfbtgMWUZOqkDHjPcDvK5KCppsee8YNDTxlD70/xa&#10;Bc02zcPmvfRmXPsHvfv7aqtTUOr+blq/gkg0pWv40v7QCuZlCecz+Qj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h0CxQAAANwAAAAPAAAAAAAAAAAAAAAAAJgCAABkcnMv&#10;ZG93bnJldi54bWxQSwUGAAAAAAQABAD1AAAAigMAAAAA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BB2BEF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BB2BEF" w:rsidRPr="00107E78" w:rsidRDefault="00BB2BEF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r w:rsidRPr="00107E78">
                            <w:rPr>
                              <w:rFonts w:ascii="Times New Roman" w:hAnsi="Times New Roman"/>
                              <w:i w:val="0"/>
                              <w:sz w:val="20"/>
                              <w:lang w:val="ru-RU"/>
                            </w:rPr>
                            <w:t>Инв. № подл.</w:t>
                          </w:r>
                        </w:p>
                      </w:tc>
                    </w:tr>
                  </w:tbl>
                  <w:p w:rsidR="00BB2BEF" w:rsidRDefault="00BB2BEF" w:rsidP="00AF5BFF"/>
                </w:txbxContent>
              </v:textbox>
            </v:shape>
            <v:line id="Line 2465" o:spid="_x0000_s10582" style="position:absolute;visibility:visible;mso-wrap-style:square" from="5855,7710" to="5855,12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nq58QAAADcAAAADwAAAGRycy9kb3ducmV2LnhtbESPwWrDMBBE74X8g9hAbo2cmpriRAnB&#10;xBAolNbNB2ysjW0irYyl2u7fV4VCj8PMvGF2h9kaMdLgO8cKNusEBHHtdMeNgstn+fgCwgdkjcYx&#10;KfgmD4f94mGHuXYTf9BYhUZECPscFbQh9LmUvm7Jol+7njh6NzdYDFEOjdQDThFujXxKkkxa7Dgu&#10;tNhT0VJ9r76sgum9Kue3V6ftxRVZZ7LNNT0ZpVbL+bgFEWgO/+G/9lkrSJ8z+D0Tj4D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iernxAAAANwAAAAPAAAAAAAAAAAA&#10;AAAAAKECAABkcnMvZG93bnJldi54bWxQSwUGAAAAAAQABAD5AAAAkgMAAAAA&#10;" strokeweight="1.25pt"/>
          </v:group>
          <v:rect id="Rectangle 2467" o:spid="_x0000_s10580" style="position:absolute;left:1227;top:471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ces8QA&#10;AADcAAAADwAAAGRycy9kb3ducmV2LnhtbESP0YrCMBRE34X9h3AXfBFN16KrXaMsgiCIoF0/4NLc&#10;bUubm9KkWv/eCIKPw8ycYVab3tTiSq0rLSv4mkQgiDOrS84VXP524wUI55E11pZJwZ0cbNYfgxUm&#10;2t74TNfU5yJA2CWooPC+SaR0WUEG3cQ2xMH7t61BH2SbS93iLcBNLadRNJcGSw4LBTa0LSir0s4o&#10;2C4jv6NjfDoc4o6PtuqafTVSavjZ//6A8NT7d/jV3msF8ewbnmfCEZ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XHrPEAAAA3AAAAA8AAAAAAAAAAAAAAAAAmAIAAGRycy9k&#10;b3ducmV2LnhtbFBLBQYAAAAABAAEAPUAAACJAwAAAAA=&#10;" filled="f" strokeweight="1.25pt"/>
          <w10:wrap anchorx="page" anchory="page"/>
        </v:group>
      </w:pict>
    </w:r>
  </w:p>
  <w:p w:rsidR="00BB2BEF" w:rsidRPr="00D93369" w:rsidRDefault="00BB2BEF" w:rsidP="004361D9">
    <w:pPr>
      <w:ind w:left="284" w:right="360"/>
      <w:jc w:val="right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BEF" w:rsidRDefault="00CC4C48">
    <w:pPr>
      <w:pStyle w:val="a8"/>
    </w:pPr>
    <w:r>
      <w:rPr>
        <w:noProof/>
      </w:rPr>
      <w:pict>
        <v:group id="Group 3690" o:spid="_x0000_s10548" style="position:absolute;margin-left:-11.35pt;margin-top:-18.45pt;width:519.2pt;height:802.3pt;z-index:251656704" coordorigin="340,340" coordsize="10384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Z27hwgAAMleAAAOAAAAZHJzL2Uyb0RvYy54bWzsXFlv20YQfi/Q/0DwXRbvC5GDxLLSAmkb&#10;NGnfaYqSiFIkS9KR0qD/vbOzBw9R8CGLjZ31g0WKh7i7s9/MfN8sX73eb1Plc1xWSZ7NVP1CU5U4&#10;i/Jlkq1n6h+fFhNPVao6zJZhmmfxTP0SV+rryx9/eLUrgtjIN3m6jEsFbpJVwa6YqZu6LoLptIo2&#10;8TasLvIizuDgKi+3YQ275Xq6LMMd3H2bTg1Nc6a7vFwWZR7FVQXfzulB9RLvv1rFUf3balXFtZLO&#10;VHi2Gv+X+P+G/J9evgqDdRkWmyRijxE+4im2YZLBj4pbzcM6VG7L5OBW2yQq8ypf1RdRvp3mq1US&#10;xdgGaI2u9VrzrsxvC2zLOtitC9FN0LW9fnr0baNfP38olWQ5U03NV5Us3MIg4e8qpuNj/+yKdQCn&#10;vSuLj8WHkjYSNt/n0V8VdN+0f5zsr+nJys3ul3wJdwxv6xz7Z78qt+QW0HJlj8PwRQxDvK+VCL50&#10;bN/0LBitCI7pmu75hs5GKtrAcJILTXIcDpNPHMNoc80u1zW4ml3saJZDjk/DgP4yPi17OmIk7FHp&#10;Zqsz4Ae7naHpLrlRv7FkxJ+qM0zH7LaJdwi0yNFpizzH4O1lPaEb/DI6XGHQ6YrehUc7AqZf1VhY&#10;dZqFfdyERYyGWxHT4RamQyOohb1PslgxYWhpn+JZV9mHEnu4CiowtDttRzRcNyzWKQMdhuYhWh0G&#10;RVnV7+J8q5CNmZrCg6Bhhp/fVzW1FH4KsdMsXyRpCt+HQZopO7BH23NtvKLK02RJjpKDVbm+uUpL&#10;5XNIgAb/SNPghzunwYTOlni3TRwur9l2HSYp3Ybz04zcD1oCz8O2KJJ89TX/2rv2rIllONcTS5vP&#10;J28WV9bEWeiuPTfnV1dz/V/yaLoVbJLlMs7I03FU0637jSnDV4pHAtdEP0y7d8cmwsPyT3xomGR0&#10;DMl8qYKbfPkFhxa/BzOjX49gb0bf3vwT7M33DYAVgjl8onFzY1Dl2Tobc45y3JKksVUXgy7qJRkb&#10;gHcH3AzmPR8FbpZj2MzY0O8gIqB3FMZmS2PDsBEA6ftDNkAiamyfCAi9zffgTQ2EH4K44HNJrKbU&#10;ezgCPov6KxqyKVl+tQmzdfymLPMdcUPg7ClwtS6lEH1PP+yBXwdctEw0ycZUTcNzaNjiOndYawmR&#10;+r39MHGLLYf0jbrMjuPvxAcL/DuMD476VtqlmE989SHc0d4a/mTheO7EWlj2xHc1b6Lp/lsf4l3f&#10;mi+6UQAGWzTFOmGunB78bJMacr002c5UT0RIYXAsEhJRDHl+Hl/wz6E4o97f7DGVEVEljTyUModI&#10;D3AT8lTY2OTlP6qyg5xvplZ/34ZlrCrpzxnMAl+3SFpR445lu4DgStk+ctM+EmYR3Gqm1qpCN69q&#10;mljeFmWy3sAv0XmX5W8g+1klGF028RC0hOyMGQ6BRzkEDQydWzN/HNCwHJcGUwegYUMizEHjjuBd&#10;ggbkHhI02unT40FDpAYSNDo5O3jwQ9AwW3nUeJGG77vucKShOxqLi11HgkbDRMhI47yRBuUlG6f+&#10;7YcaDQE6GgsDc5YiyO8Q5EPmkRLqz7R6EEKC+upMKcoBW8yZG2BWXZaiAIT0uOIDsvBB8cbo8fLL&#10;T4OAHYWBGwr9n4/PPio4gFBGZwlXXxyWxpxPfeHTQrdtCxmAJnVvTQyPHzsQX8h1OI17mgOfUuxK&#10;wb432EN0JJb9CFXrTJqDULWo5uA4ItADluRemoOySpPiJ5LO4dafPLFjGla7F1lvDMDLHVGJ1CH6&#10;ougLooYJj0DnNrNB98HUcGODxE8yy/OJoEY0Utum0kMzf0H5IOqpR92smIEHLk3a3Uu2OzCPrt21&#10;GeIHYl/L7kwbDBrtzjMQTRu7s20eTkl14rtVJwyhu7YifsftM41PHvEPgqTpCpB0kbZoGasOwQGB&#10;ScPCWOs4TD4o8iftkvKElCeQ3ycSGo11hTwBXhtKQB5BGuiGS2guqk+wHapPsB2qT7CdZ6dPGEJB&#10;78BGn2scGzZ8nv/wqN7msGGa6P0kbGDVk+Qaz8w1Cv/5QLbjpcOGqIXowMbZ+cXBaMO3qUKh2y4l&#10;GlrRhgv8IoYbpoeYJnFD4sYI1RC6cKDPBzeOsaSkKK7LkkIxLgZT52NJHRfIFUazcLqThwKmbwP6&#10;INPCowTBkg5d15RmH1wp0OD/YEkNofJyhgrL5llZyOOZAtcE6ztCUUGnSorqey/RNoQ4yA2PLbO4&#10;f9XsoB92PY9zVAfcqDQ8uTYASlO5J+GGJ6oGH64LtbhR3/DhzsOkvDQ8aXgmMOY9Uv4EQbJleLBQ&#10;DlhMaXlyOdT6yPI7sy9DgotkRORJkNcKdD3w57i87TBApksM+DrM04VI34ZkALlAuQ6PrEGE/AE6&#10;nX8eL5KB4UFiesTCcxMcX0eHhAUjT2t4js5XCJ/f8OQKUFFkTVe/fsuWN6hEeoJJZQulxpEUHJet&#10;edAd3cAZ0CIHuaYgpcj2SmqpKZxZUxAs+fPhBsd4U4E5KEVS2p6RYmTZwzi4ASQaExUGcMOSJQwD&#10;b2CQuHFm3GCsO3+5w73XPbxwLRLKLVmk29Yi4XU0Tbg7Im74pBCLUFGHuOHAWm1Z+oT4LeONYLSV&#10;2bqQlWS80V5lSWYjzZA7uCFQdtQ8xTdJwj6MG67PahhkniJxY0TcEKqgxI0ObgjdvoMbAmVHxQ1Q&#10;IKDG+whwiKJJCRwSOEYEDqHqSuDoAEe/7sITCHuSFuTZ7BUNrbWhnJIH+YkW/Nyx2EKuSXvBa9JM&#10;UXfR8Vhimo7qsTxY888dFl0p2TDyji0zZMms8fe7jpchi2oQ6bA6DqtfNuOJjjrJYbWKF44WCkJ1&#10;LFHNn652QUrITyEhN4XSWNIgasbxe3hfOg4Ze7c7eSF7ex+vaN5Af/kfAAAA//8DAFBLAwQUAAYA&#10;CAAAACEADLuxkuIAAAANAQAADwAAAGRycy9kb3ducmV2LnhtbEyPQWuDQBCF74X+h2UKvSWrBrW1&#10;riGEtqdQaFIovU10ohJ3V9yNmn/fyam9vZn3ePNNvp51J0YaXGuNgnAZgCBT2qo1tYKvw9viCYTz&#10;aCrsrCEFV3KwLu7vcswqO5lPGve+FlxiXIYKGu/7TEpXNqTRLW1Phr2THTR6HodaVgNOXK47GQVB&#10;IjW2hi802NO2ofK8v2gF7xNOm1X4Ou7Op+315xB/fO9CUurxYd68gPA0+78w3PAZHQpmOtqLqZzo&#10;FCyiKOUoi1XyDOKWCMKYV0dWcZKmIItc/v+i+AUAAP//AwBQSwECLQAUAAYACAAAACEAtoM4kv4A&#10;AADhAQAAEwAAAAAAAAAAAAAAAAAAAAAAW0NvbnRlbnRfVHlwZXNdLnhtbFBLAQItABQABgAIAAAA&#10;IQA4/SH/1gAAAJQBAAALAAAAAAAAAAAAAAAAAC8BAABfcmVscy8ucmVsc1BLAQItABQABgAIAAAA&#10;IQDavZ27hwgAAMleAAAOAAAAAAAAAAAAAAAAAC4CAABkcnMvZTJvRG9jLnhtbFBLAQItABQABgAI&#10;AAAAIQAMu7GS4gAAAA0BAAAPAAAAAAAAAAAAAAAAAOEKAABkcnMvZG93bnJldi54bWxQSwUGAAAA&#10;AAQABADzAAAA8AsAAAAA&#10;">
          <v:group id="Group 3017" o:spid="_x0000_s10572" style="position:absolute;left:363;top:340;width:10361;height:862" coordorigin="1263,390" coordsize="10361,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liYM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PZYmDCAAAA3AAAAA8A&#10;AAAAAAAAAAAAAAAAqgIAAGRycy9kb3ducmV2LnhtbFBLBQYAAAAABAAEAPoAAACZAwAAAAA=&#10;">
            <v:line id="Line 3018" o:spid="_x0000_s10578" style="position:absolute;visibility:visible;mso-wrap-style:square" from="1263,1242" to="11624,1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rLU8IAAADcAAAADwAAAGRycy9kb3ducmV2LnhtbESP0YrCMBRE34X9h3AF3zStQpGuUURW&#10;WFhYtPoBd5trW0xuShNt/fuNIPg4zMwZZrUZrBF36nzjWEE6S0AQl043XCk4n/bTJQgfkDUax6Tg&#10;QR4264/RCnPtej7SvQiViBD2OSqoQ2hzKX1Zk0U/cy1x9C6usxii7CqpO+wj3Bo5T5JMWmw4LtTY&#10;0q6m8lrcrIL+UOyH3x+n7dntssZk6d/iyyg1GQ/bTxCBhvAOv9rfWsEiTeF5Jh4Buf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grLU8IAAADcAAAADwAAAAAAAAAAAAAA&#10;AAChAgAAZHJzL2Rvd25yZXYueG1sUEsFBgAAAAAEAAQA+QAAAJADAAAAAA==&#10;" strokeweight="1.25pt"/>
            <v:line id="Line 3019" o:spid="_x0000_s10577" style="position:absolute;visibility:visible;mso-wrap-style:square" from="9924,390" to="9924,1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hVJMQAAADcAAAADwAAAGRycy9kb3ducmV2LnhtbESPzWrDMBCE74W8g9hAb438A6Y4UUIJ&#10;MRQKpXXyABtrY5tKK2Mptvv2VaHQ4zAz3zC7w2KNmGj0vWMF6SYBQdw43XOr4HKunp5B+ICs0Tgm&#10;Bd/k4bBfPeyw1G7mT5rq0IoIYV+igi6EoZTSNx1Z9Bs3EEfv5kaLIcqxlXrEOcKtkVmSFNJiz3Gh&#10;w4GOHTVf9d0qmD/qanl/c9pe3LHoTZFe85NR6nG9vGxBBFrCf/iv/aoV5GkGv2fiEZD7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2FUkxAAAANwAAAAPAAAAAAAAAAAA&#10;AAAAAKECAABkcnMvZG93bnJldi54bWxQSwUGAAAAAAQABAD5AAAAkgMAAAAA&#10;" strokeweight="1.25pt"/>
            <v:line id="Line 3020" o:spid="_x0000_s10576" style="position:absolute;visibility:visible;mso-wrap-style:square" from="4625,397" to="4625,1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Twv8QAAADcAAAADwAAAGRycy9kb3ducmV2LnhtbESPwWrDMBBE74X8g9hAb43sGExxI5sQ&#10;EggEQuvkA7bW1jaVVsZSYvfvo0Khx2Fm3jCbarZG3Gn0vWMF6SoBQdw43XOr4Ho5vLyC8AFZo3FM&#10;Cn7IQ1UunjZYaDfxB93r0IoIYV+ggi6EoZDSNx1Z9Cs3EEfvy40WQ5RjK/WIU4RbI9dJkkuLPceF&#10;DgfaddR81zerYHqvD/P55LS9ul3emzz9zPZGqeflvH0DEWgO/+G/9lEryNIMfs/EIy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lPC/xAAAANwAAAAPAAAAAAAAAAAA&#10;AAAAAKECAABkcnMvZG93bnJldi54bWxQSwUGAAAAAAQABAD5AAAAkgMAAAAA&#10;" strokeweight="1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21" o:spid="_x0000_s10575" type="#_x0000_t202" style="position:absolute;left:1281;top:435;width:3286;height: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Mt0McA&#10;AADcAAAADwAAAGRycy9kb3ducmV2LnhtbESPQWvCQBSE70L/w/IKXkQ3WimSukpRBKVKqYrt8ZF9&#10;TUKzb0N2TaK/3hWEHoeZ+YaZzltTiJoql1tWMBxEIIgTq3NOFRwPq/4EhPPIGgvLpOBCDuazp84U&#10;Y20b/qJ671MRIOxiVJB5X8ZSuiQjg25gS+Lg/drKoA+ySqWusAlwU8hRFL1KgzmHhQxLWmSU/O3P&#10;RkG9i8anbfJ9OfdWy5/N5HPpPpqrUt3n9v0NhKfW/4cf7bVW8DIcw/1MOAJyd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TLdDHAAAA3AAAAA8AAAAAAAAAAAAAAAAAmAIAAGRy&#10;cy9kb3ducmV2LnhtbFBLBQYAAAAABAAEAPUAAACMAwAAAAA=&#10;" filled="f" stroked="f" strokeweight="1.25pt">
              <v:textbox>
                <w:txbxContent>
                  <w:p w:rsidR="00BB2BEF" w:rsidRPr="00107E78" w:rsidRDefault="00CC4C48" w:rsidP="00DA6A69">
                    <w:pPr>
                      <w:rPr>
                        <w:rFonts w:ascii="Courier New" w:hAnsi="Courier New" w:cs="Courier New"/>
                      </w:rPr>
                    </w:pPr>
                    <w:r w:rsidRPr="00107E78">
                      <w:rPr>
                        <w:rFonts w:ascii="Courier New" w:hAnsi="Courier New" w:cs="Courier New"/>
                      </w:rPr>
                      <w:fldChar w:fldCharType="begin"/>
                    </w:r>
                    <w:r w:rsidR="00BB2BEF" w:rsidRPr="00107E78">
                      <w:rPr>
                        <w:rFonts w:ascii="Courier New" w:hAnsi="Courier New" w:cs="Courier New"/>
                        <w:lang w:val="en-US"/>
                      </w:rPr>
                      <w:instrText>=</w:instrText>
                    </w:r>
                    <w:r w:rsidRPr="00107E78">
                      <w:rPr>
                        <w:rFonts w:ascii="Courier New" w:hAnsi="Courier New" w:cs="Courier New"/>
                        <w:lang w:val="en-US"/>
                      </w:rPr>
                      <w:fldChar w:fldCharType="begin"/>
                    </w:r>
                    <w:r w:rsidR="00BB2BEF" w:rsidRPr="00107E78">
                      <w:rPr>
                        <w:rFonts w:ascii="Courier New" w:hAnsi="Courier New" w:cs="Courier New"/>
                        <w:lang w:val="en-US"/>
                      </w:rPr>
                      <w:instrText xml:space="preserve"> page </w:instrText>
                    </w:r>
                    <w:r w:rsidRPr="00107E78">
                      <w:rPr>
                        <w:rFonts w:ascii="Courier New" w:hAnsi="Courier New" w:cs="Courier New"/>
                        <w:lang w:val="en-US"/>
                      </w:rPr>
                      <w:fldChar w:fldCharType="separate"/>
                    </w:r>
                    <w:r w:rsidR="00BB2BEF">
                      <w:rPr>
                        <w:rFonts w:ascii="Courier New" w:hAnsi="Courier New" w:cs="Courier New"/>
                        <w:noProof/>
                        <w:lang w:val="en-US"/>
                      </w:rPr>
                      <w:instrText>2</w:instrText>
                    </w:r>
                    <w:r w:rsidRPr="00107E78">
                      <w:rPr>
                        <w:rFonts w:ascii="Courier New" w:hAnsi="Courier New" w:cs="Courier New"/>
                        <w:lang w:val="en-US"/>
                      </w:rPr>
                      <w:fldChar w:fldCharType="end"/>
                    </w:r>
                    <w:r w:rsidR="00BB2BEF" w:rsidRPr="00107E78">
                      <w:rPr>
                        <w:rFonts w:ascii="Courier New" w:hAnsi="Courier New" w:cs="Courier New"/>
                        <w:lang w:val="en-US"/>
                      </w:rPr>
                      <w:instrText>+</w:instrText>
                    </w:r>
                    <w:r w:rsidRPr="00107E78">
                      <w:rPr>
                        <w:rFonts w:ascii="Courier New" w:hAnsi="Courier New" w:cs="Courier New"/>
                        <w:lang w:val="en-US"/>
                      </w:rPr>
                      <w:fldChar w:fldCharType="begin"/>
                    </w:r>
                    <w:r w:rsidR="00BB2BEF" w:rsidRPr="00107E78">
                      <w:rPr>
                        <w:rFonts w:ascii="Courier New" w:hAnsi="Courier New" w:cs="Courier New"/>
                        <w:lang w:val="en-US"/>
                      </w:rPr>
                      <w:instrText xml:space="preserve"> pageRef r1 </w:instrText>
                    </w:r>
                    <w:r w:rsidRPr="00107E78">
                      <w:rPr>
                        <w:rFonts w:ascii="Courier New" w:hAnsi="Courier New" w:cs="Courier New"/>
                        <w:lang w:val="en-US"/>
                      </w:rPr>
                      <w:fldChar w:fldCharType="separate"/>
                    </w:r>
                    <w:r w:rsidR="00B643A2">
                      <w:rPr>
                        <w:rFonts w:ascii="Courier New" w:hAnsi="Courier New" w:cs="Courier New"/>
                        <w:noProof/>
                        <w:lang w:val="en-US"/>
                      </w:rPr>
                      <w:instrText>1</w:instrText>
                    </w:r>
                    <w:r w:rsidRPr="00107E78">
                      <w:rPr>
                        <w:rFonts w:ascii="Courier New" w:hAnsi="Courier New" w:cs="Courier New"/>
                        <w:lang w:val="en-US"/>
                      </w:rPr>
                      <w:fldChar w:fldCharType="end"/>
                    </w:r>
                    <w:r w:rsidRPr="00107E78">
                      <w:rPr>
                        <w:rFonts w:ascii="Courier New" w:hAnsi="Courier New" w:cs="Courier New"/>
                      </w:rPr>
                      <w:fldChar w:fldCharType="separate"/>
                    </w:r>
                    <w:r w:rsidR="00B643A2">
                      <w:rPr>
                        <w:rFonts w:ascii="Courier New" w:hAnsi="Courier New" w:cs="Courier New"/>
                        <w:noProof/>
                      </w:rPr>
                      <w:t>3</w:t>
                    </w:r>
                    <w:r w:rsidRPr="00107E78">
                      <w:rPr>
                        <w:rFonts w:ascii="Courier New" w:hAnsi="Courier New" w:cs="Courier New"/>
                      </w:rPr>
                      <w:fldChar w:fldCharType="end"/>
                    </w:r>
                  </w:p>
                  <w:p w:rsidR="00BB2BEF" w:rsidRPr="006C18E8" w:rsidRDefault="00BB2BEF" w:rsidP="008940C0">
                    <w:pPr>
                      <w:jc w:val="center"/>
                    </w:pPr>
                    <w:r w:rsidRPr="006C18E8">
                      <w:t>Обоз</w:t>
                    </w:r>
                    <w:r>
                      <w:t>н</w:t>
                    </w:r>
                    <w:r w:rsidRPr="006C18E8">
                      <w:t>ачение</w:t>
                    </w:r>
                  </w:p>
                </w:txbxContent>
              </v:textbox>
            </v:shape>
            <v:shape id="Text Box 3022" o:spid="_x0000_s10574" type="#_x0000_t202" style="position:absolute;left:4674;top:435;width:5201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+IS8gA&#10;AADcAAAADwAAAGRycy9kb3ducmV2LnhtbESP3WrCQBSE7wt9h+UUvCm6UVuR1FVEESy1iD9oLw/Z&#10;0yQ0ezZk1yT69G6h0MthZr5hJrPWFKKmyuWWFfR7EQjixOqcUwXHw6o7BuE8ssbCMim4koPZ9PFh&#10;grG2De+o3vtUBAi7GBVk3pexlC7JyKDr2ZI4eN+2MuiDrFKpK2wC3BRyEEUjaTDnsJBhSYuMkp/9&#10;xSioP6OX0yY5Xy/Pq+XX+3i7dB/NTanOUzt/A+Gp9f/hv/ZaKxj2X+H3TDgCcno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34hLyAAAANwAAAAPAAAAAAAAAAAAAAAAAJgCAABk&#10;cnMvZG93bnJldi54bWxQSwUGAAAAAAQABAD1AAAAjQMAAAAA&#10;" filled="f" stroked="f" strokeweight="1.25pt">
              <v:textbox>
                <w:txbxContent>
                  <w:p w:rsidR="00BB2BEF" w:rsidRPr="001D059F" w:rsidRDefault="00BB2BEF" w:rsidP="008940C0">
                    <w:pPr>
                      <w:jc w:val="center"/>
                    </w:pPr>
                  </w:p>
                  <w:p w:rsidR="00BB2BEF" w:rsidRPr="006C18E8" w:rsidRDefault="00BB2BEF" w:rsidP="008940C0">
                    <w:pPr>
                      <w:jc w:val="center"/>
                    </w:pPr>
                    <w:r w:rsidRPr="006C18E8">
                      <w:t>Наименование</w:t>
                    </w:r>
                  </w:p>
                </w:txbxContent>
              </v:textbox>
            </v:shape>
            <v:shape id="Text Box 3023" o:spid="_x0000_s10573" type="#_x0000_t202" style="position:absolute;left:9977;top:435;width:1600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0WPMgA&#10;AADcAAAADwAAAGRycy9kb3ducmV2LnhtbESP3WrCQBSE7wt9h+UUvCm68QeR1FWKIigqpSq2l4fs&#10;aRKaPRuyaxJ9elco9HKYmW+Y6bw1haipcrllBf1eBII4sTrnVMHpuOpOQDiPrLGwTAqu5GA+e36a&#10;Yqxtw59UH3wqAoRdjAoy78tYSpdkZND1bEkcvB9bGfRBVqnUFTYBbgo5iKKxNJhzWMiwpEVGye/h&#10;YhTU+2h03iVf18vravm9mXws3ba5KdV5ad/fQHhq/X/4r73WCob9MTzOhCMgZ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DRY8yAAAANwAAAAPAAAAAAAAAAAAAAAAAJgCAABk&#10;cnMvZG93bnJldi54bWxQSwUGAAAAAAQABAD1AAAAjQMAAAAA&#10;" filled="f" stroked="f" strokeweight="1.25pt">
              <v:textbox>
                <w:txbxContent>
                  <w:p w:rsidR="00BB2BEF" w:rsidRDefault="00BB2BEF" w:rsidP="008940C0">
                    <w:pPr>
                      <w:jc w:val="center"/>
                      <w:rPr>
                        <w:lang w:val="en-US"/>
                      </w:rPr>
                    </w:pPr>
                  </w:p>
                  <w:p w:rsidR="00BB2BEF" w:rsidRPr="006C18E8" w:rsidRDefault="00BB2BEF" w:rsidP="008940C0">
                    <w:pPr>
                      <w:jc w:val="center"/>
                    </w:pPr>
                    <w:r w:rsidRPr="006C18E8">
                      <w:t>Примечание</w:t>
                    </w:r>
                  </w:p>
                </w:txbxContent>
              </v:textbox>
            </v:shape>
          </v:group>
          <v:rect id="Rectangle 3034" o:spid="_x0000_s10571" style="position:absolute;left:340;top:340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2nc8QA&#10;AADcAAAADwAAAGRycy9kb3ducmV2LnhtbESP3WrCQBSE7wt9h+UUvCm60UCtqatIICCIULUPcMie&#10;JiHZsyG7+fHtXaHQy2FmvmG2+8k0YqDOVZYVLBcRCOLc6ooLBT+3bP4JwnlkjY1lUnAnB/vd68sW&#10;E21HvtBw9YUIEHYJKii9bxMpXV6SQbewLXHwfm1n0AfZFVJ3OAa4aeQqij6kwYrDQoktpSXl9bU3&#10;CtJN5DM6x9+nU9zz2dZ9e6zflZq9TYcvEJ4m/x/+ax+1gni5hueZcATk7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9p3PEAAAA3AAAAA8AAAAAAAAAAAAAAAAAmAIAAGRycy9k&#10;b3ducmV2LnhtbFBLBQYAAAAABAAEAPUAAACJAwAAAAA=&#10;" filled="f" strokeweight="1.25pt"/>
          <v:group id="Group 3668" o:spid="_x0000_s10549" style="position:absolute;left:340;top:15541;width:10376;height:841" coordorigin="340,15544" coordsize="10376,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9uZs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2vbmbCAAAA3AAAAA8A&#10;AAAAAAAAAAAAAAAAqgIAAGRycy9kb3ducmV2LnhtbFBLBQYAAAAABAAEAPoAAACZAwAAAAA=&#10;">
            <v:line id="Line 3669" o:spid="_x0000_s10570" style="position:absolute;flip:x y;visibility:visible;mso-wrap-style:square" from="340,15544" to="10716,15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hDoMMAAADcAAAADwAAAGRycy9kb3ducmV2LnhtbESPUWvCMBSF34X9h3AFX4amThjaNZUi&#10;DubeVv0Bl+auKTY3pcls/PfLYODj4ZzzHU6xj7YXNxp951jBepWBIG6c7rhVcDm/L7cgfEDW2Dsm&#10;BXfysC+fZgXm2k38Rbc6tCJB2OeowIQw5FL6xpBFv3IDcfK+3WgxJDm2Uo84Jbjt5UuWvUqLHacF&#10;gwMdDDXX+scqmPzBmao+np7Px10VA3kdPxulFvNYvYEIFMMj/N/+0Ao26x38nUlHQJ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VYQ6DDAAAA3AAAAA8AAAAAAAAAAAAA&#10;AAAAoQIAAGRycy9kb3ducmV2LnhtbFBLBQYAAAAABAAEAPkAAACRAwAAAAA=&#10;" strokeweight="1.25pt"/>
            <v:line id="Line 3670" o:spid="_x0000_s10569" style="position:absolute;flip:x;visibility:visible;mso-wrap-style:square" from="911,15551" to="913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xuUMIAAADcAAAADwAAAGRycy9kb3ducmV2LnhtbERPTWvCQBC9F/wPyxS81U0tWBtdxRYK&#10;gvagFfQ4ZsckmJ0N2dHEf+8eBI+P9z2dd65SV2pC6dnA+yABRZx5W3JuYPf/+zYGFQTZYuWZDNwo&#10;wHzWe5lian3LG7puJVcxhEOKBgqROtU6ZAU5DANfE0fu5BuHEmGTa9tgG8NdpYdJMtIOS44NBdb0&#10;U1B23l6cgWBvfNyP1/v2e3c4S/n5J93qy5j+a7eYgBLq5Cl+uJfWwMcwzo9n4hHQs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dxuUMIAAADcAAAADwAAAAAAAAAAAAAA&#10;AAChAgAAZHJzL2Rvd25yZXYueG1sUEsFBgAAAAAEAAQA+QAAAJADAAAAAA==&#10;" strokeweight="1.25pt"/>
            <v:line id="Line 3671" o:spid="_x0000_s10568" style="position:absolute;flip:x;visibility:visible;mso-wrap-style:square" from="350,15829" to="906,15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Ly8UAAADcAAAADwAAAGRycy9kb3ducmV2LnhtbESPQWvCQBSE74X+h+UVvNWNCtamrtIK&#10;QkF7MBX0+My+JsHs25B9NfHfu4WCx2FmvmHmy97V6kJtqDwbGA0TUMS5txUXBvbf6+cZqCDIFmvP&#10;ZOBKAZaLx4c5ptZ3vKNLJoWKEA4pGihFmlTrkJfkMAx9Qxy9H986lCjbQtsWuwh3tR4nyVQ7rDgu&#10;lNjQqqT8nP06A8Fe+XSYbQ/dx/54lurlS/rNqzGDp/79DZRQL/fwf/vTGpiMR/B3Jh4Bv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pDLy8UAAADcAAAADwAAAAAAAAAA&#10;AAAAAAChAgAAZHJzL2Rvd25yZXYueG1sUEsFBgAAAAAEAAQA+QAAAJMDAAAAAA==&#10;" strokeweight="1.25pt"/>
            <v:rect id="Rectangle 3672" o:spid="_x0000_s10567" style="position:absolute;left:371;top:15573;width:519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iVr8MA&#10;AADcAAAADwAAAGRycy9kb3ducmV2LnhtbESP3YrCMBSE7xd8h3AE79bUCiLVKNYq7NWCPw9waI5t&#10;sTkpTWyrT28WFrwcZuYbZr0dTC06al1lWcFsGoEgzq2uuFBwvRy/lyCcR9ZYWyYFT3Kw3Yy+1pho&#10;2/OJurMvRICwS1BB6X2TSOnykgy6qW2Ig3ezrUEfZFtI3WIf4KaWcRQtpMGKw0KJDe1Lyu/nh1Gw&#10;iLLfy6l/2ftsfnDZzaZZ2qVKTcbDbgXC0+A/4f/2j1Ywj2P4OxOOgNy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iVr8MAAADcAAAADwAAAAAAAAAAAAAAAACYAgAAZHJzL2Rv&#10;d25yZXYueG1sUEsFBgAAAAAEAAQA9QAAAIgDAAAAAA==&#10;" filled="f" stroked="f" strokeweight="1.25pt">
              <v:textbox inset="1pt,1pt,1pt,1pt">
                <w:txbxContent>
                  <w:p w:rsidR="00BB2BEF" w:rsidRDefault="00BB2BEF" w:rsidP="004A15DA">
                    <w:pPr>
                      <w:pStyle w:val="aa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3673" o:spid="_x0000_s10566" style="position:absolute;left:371;top:15941;width:519;height:33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QwNMMA&#10;AADcAAAADwAAAGRycy9kb3ducmV2LnhtbESP3YrCMBSE7xd8h3AE79ZUC7JUo1ir4JXgzwMcmmNb&#10;bE5KE9u6T78RhL0cZuYbZrUZTC06al1lWcFsGoEgzq2uuFBwux6+f0A4j6yxtkwKXuRgsx59rTDR&#10;tuczdRdfiABhl6CC0vsmkdLlJRl0U9sQB+9uW4M+yLaQusU+wE0t51G0kAYrDgslNrQrKX9cnkbB&#10;IspO13P/ax+zeO+yu02ztEuVmoyH7RKEp8H/hz/to1YQz2N4nw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QwNMMAAADcAAAADwAAAAAAAAAAAAAAAACYAgAAZHJzL2Rv&#10;d25yZXYueG1sUEsFBgAAAAAEAAQA9QAAAIgDAAAAAA==&#10;" filled="f" stroked="f" strokeweight="1.25pt">
              <v:textbox inset="1pt,1pt,1pt,1pt">
                <w:txbxContent>
                  <w:p w:rsidR="00BB2BEF" w:rsidRPr="00107E78" w:rsidRDefault="00CC4C48" w:rsidP="004A15DA">
                    <w:pPr>
                      <w:jc w:val="center"/>
                      <w:rPr>
                        <w:rFonts w:ascii="Courier New" w:hAnsi="Courier New" w:cs="Courier New"/>
                        <w:sz w:val="22"/>
                        <w:szCs w:val="22"/>
                      </w:rPr>
                    </w:pPr>
                    <w:r w:rsidRPr="00107E78">
                      <w:rPr>
                        <w:rStyle w:val="a7"/>
                        <w:rFonts w:ascii="Courier New" w:hAnsi="Courier New" w:cs="Courier New"/>
                        <w:sz w:val="22"/>
                        <w:szCs w:val="22"/>
                      </w:rPr>
                      <w:fldChar w:fldCharType="begin"/>
                    </w:r>
                    <w:r w:rsidR="00BB2BEF" w:rsidRPr="00107E78">
                      <w:rPr>
                        <w:rStyle w:val="a7"/>
                        <w:rFonts w:ascii="Courier New" w:hAnsi="Courier New" w:cs="Courier New"/>
                        <w:sz w:val="22"/>
                        <w:szCs w:val="22"/>
                      </w:rPr>
                      <w:instrText xml:space="preserve"> PAGE </w:instrText>
                    </w:r>
                    <w:r w:rsidRPr="00107E78">
                      <w:rPr>
                        <w:rStyle w:val="a7"/>
                        <w:rFonts w:ascii="Courier New" w:hAnsi="Courier New" w:cs="Courier New"/>
                        <w:sz w:val="22"/>
                        <w:szCs w:val="22"/>
                      </w:rPr>
                      <w:fldChar w:fldCharType="separate"/>
                    </w:r>
                    <w:r w:rsidR="00BB2BEF">
                      <w:rPr>
                        <w:rStyle w:val="a7"/>
                        <w:rFonts w:ascii="Courier New" w:hAnsi="Courier New" w:cs="Courier New"/>
                        <w:noProof/>
                        <w:sz w:val="22"/>
                        <w:szCs w:val="22"/>
                      </w:rPr>
                      <w:t>2</w:t>
                    </w:r>
                    <w:r w:rsidRPr="00107E78">
                      <w:rPr>
                        <w:rStyle w:val="a7"/>
                        <w:rFonts w:ascii="Courier New" w:hAnsi="Courier New" w:cs="Courier New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rect>
            <v:rect id="Rectangle 3674" o:spid="_x0000_s10565" style="position:absolute;left:957;top:15769;width:5746;height:3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2oQMQA&#10;AADcAAAADwAAAGRycy9kb3ducmV2LnhtbESP3YrCMBSE74V9h3AWvNPUH0S6RtluFbwSrD7AoTm2&#10;xeakNNm2+vRmYcHLYWa+YTa7wdSio9ZVlhXMphEI4tzqigsF18thsgbhPLLG2jIpeJCD3fZjtMFY&#10;257P1GW+EAHCLkYFpfdNLKXLSzLoprYhDt7NtgZ9kG0hdYt9gJtazqNoJQ1WHBZKbOinpPye/RoF&#10;qyg9Xc79095ni71LbzZJky5Ravw5fH+B8DT4d/i/fdQKFvMl/J0JR0B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tqEDEAAAA3AAAAA8AAAAAAAAAAAAAAAAAmAIAAGRycy9k&#10;b3ducmV2LnhtbFBLBQYAAAAABAAEAPUAAACJAwAAAAA=&#10;" filled="f" stroked="f" strokeweight="1.25pt">
              <v:textbox inset="1pt,1pt,1pt,1pt">
                <w:txbxContent>
                  <w:p w:rsidR="00BB2BEF" w:rsidRPr="00BA6495" w:rsidRDefault="00BB2BEF" w:rsidP="00DE316A">
                    <w:pPr>
                      <w:spacing w:before="120"/>
                      <w:jc w:val="center"/>
                      <w:rPr>
                        <w:rFonts w:ascii="Courier New" w:hAnsi="Courier New" w:cs="Courier New"/>
                      </w:rPr>
                    </w:pPr>
                    <w:r>
                      <w:rPr>
                        <w:rFonts w:ascii="Courier New" w:hAnsi="Courier New" w:cs="Courier New"/>
                      </w:rPr>
                      <w:t>2265-ИОС3 К</w:t>
                    </w:r>
                    <w:r w:rsidRPr="00BA6495">
                      <w:rPr>
                        <w:rFonts w:ascii="Courier New" w:hAnsi="Courier New" w:cs="Courier New"/>
                      </w:rPr>
                      <w:t>-С</w:t>
                    </w:r>
                  </w:p>
                  <w:p w:rsidR="00BB2BEF" w:rsidRDefault="00BB2BEF" w:rsidP="004A15DA"/>
                </w:txbxContent>
              </v:textbox>
            </v:rect>
            <v:group id="Group 3675" o:spid="_x0000_s10550" style="position:absolute;left:6751;top:15544;width:3954;height:841" coordorigin="6751,15544" coordsize="3954,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ILR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d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cILRcQAAADcAAAA&#10;DwAAAAAAAAAAAAAAAACqAgAAZHJzL2Rvd25yZXYueG1sUEsFBgAAAAAEAAQA+gAAAJsDAAAAAA==&#10;">
              <v:line id="Line 3676" o:spid="_x0000_s10564" style="position:absolute;flip:x;visibility:visible;mso-wrap-style:square" from="7313,15551" to="7314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lTv8UAAADcAAAADwAAAGRycy9kb3ducmV2LnhtbESPQWvCQBSE7wX/w/KE3upGBavRVWxB&#10;KLQeqoIen9lnEsy+DdlXE/99Vyj0OMzMN8xi1blK3agJpWcDw0ECijjztuTcwGG/eZmCCoJssfJM&#10;Bu4UYLXsPS0wtb7lb7rtJFcRwiFFA4VInWodsoIchoGviaN38Y1DibLJtW2wjXBX6VGSTLTDkuNC&#10;gTW9F5Rddz/OQLB3Ph+nX8f27XC6Svm6le5zZsxzv1vPQQl18h/+a39YA+PRBB5n4hH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XlTv8UAAADcAAAADwAAAAAAAAAA&#10;AAAAAAChAgAAZHJzL2Rvd25yZXYueG1sUEsFBgAAAAAEAAQA+QAAAJMDAAAAAA==&#10;" strokeweight="1.25pt"/>
              <v:line id="Line 3677" o:spid="_x0000_s10563" style="position:absolute;flip:x;visibility:visible;mso-wrap-style:square" from="7880,15551" to="7881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X2JMUAAADcAAAADwAAAGRycy9kb3ducmV2LnhtbESPQWvCQBSE7wX/w/KE3upGharRVWxB&#10;KNQeqoIen9lnEsy+DdlXE/99Vyj0OMzMN8xi1blK3agJpWcDw0ECijjztuTcwGG/eZmCCoJssfJM&#10;Bu4UYLXsPS0wtb7lb7rtJFcRwiFFA4VInWodsoIchoGviaN38Y1DibLJtW2wjXBX6VGSvGqHJceF&#10;Amt6Lyi77n6cgWDvfD5Ot8f27XC6Sjn5ku5zZsxzv1vPQQl18h/+a39YA+PRBB5n4hH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jX2JMUAAADcAAAADwAAAAAAAAAA&#10;AAAAAAChAgAAZHJzL2Rvd25yZXYueG1sUEsFBgAAAAAEAAQA+QAAAJMDAAAAAA==&#10;" strokeweight="1.25pt"/>
              <v:line id="Line 3678" o:spid="_x0000_s10562" style="position:absolute;flip:x;visibility:visible;mso-wrap-style:square" from="9298,15551" to="9299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piVsIAAADcAAAADwAAAGRycy9kb3ducmV2LnhtbERPTWvCQBC9F/wPyxS81U0tWBtdxRYK&#10;gvagFfQ4ZsckmJ0N2dHEf+8eBI+P9z2dd65SV2pC6dnA+yABRZx5W3JuYPf/+zYGFQTZYuWZDNwo&#10;wHzWe5lian3LG7puJVcxhEOKBgqROtU6ZAU5DANfE0fu5BuHEmGTa9tgG8NdpYdJMtIOS44NBdb0&#10;U1B23l6cgWBvfNyP1/v2e3c4S/n5J93qy5j+a7eYgBLq5Cl+uJfWwMcwro1n4hHQs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6piVsIAAADcAAAADwAAAAAAAAAAAAAA&#10;AAChAgAAZHJzL2Rvd25yZXYueG1sUEsFBgAAAAAEAAQA+QAAAJADAAAAAA==&#10;" strokeweight="1.25pt"/>
              <v:line id="Line 3679" o:spid="_x0000_s10561" style="position:absolute;flip:x;visibility:visible;mso-wrap-style:square" from="10148,15551" to="10149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bHzcUAAADcAAAADwAAAGRycy9kb3ducmV2LnhtbESPQWvCQBSE74L/YXlCb7qpharRVbRQ&#10;EFoPtYI9PrOvSTD7NmSfJv77riD0OMzMN8xi1blKXakJpWcDz6MEFHHmbcm5gcP3+3AKKgiyxcoz&#10;GbhRgNWy31tgan3LX3TdS64ihEOKBgqROtU6ZAU5DCNfE0fv1zcOJcom17bBNsJdpcdJ8qodlhwX&#10;CqzpraDsvL84A8He+HScfh7bzeHnLOVkJ93HzJinQbeegxLq5D/8aG+tgZfxDO5n4hHQy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bHzcUAAADcAAAADwAAAAAAAAAA&#10;AAAAAAChAgAAZHJzL2Rvd25yZXYueG1sUEsFBgAAAAAEAAQA+QAAAJMDAAAAAA==&#10;" strokeweight="1.25pt"/>
              <v:line id="Line 3680" o:spid="_x0000_s10560" style="position:absolute;flip:x;visibility:visible;mso-wrap-style:square" from="6751,15827" to="10705,15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Ul/cMAAADcAAAADwAAAGRycy9kb3ducmV2LnhtbERPz2vCMBS+C/4P4Qm7jJk6h7hqFBGE&#10;HbxMpbLbW/NsSpuXmmTa/ffLYeDx4/u9XPe2FTfyoXasYDLOQBCXTtdcKTgddy9zECEia2wdk4Jf&#10;CrBeDQdLzLW78yfdDrESKYRDjgpMjF0uZSgNWQxj1xEn7uK8xZigr6T2eE/htpWvWTaTFmtODQY7&#10;2hoqm8OPVSDn++er33y/NUVzPr+boiy6r71ST6N+swARqY8P8b/7QyuYTtP8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x1Jf3DAAAA3AAAAA8AAAAAAAAAAAAA&#10;AAAAoQIAAGRycy9kb3ducmV2LnhtbFBLBQYAAAAABAAEAPkAAACRAwAAAAA=&#10;"/>
              <v:line id="Line 3681" o:spid="_x0000_s10559" style="position:absolute;flip:x;visibility:visible;mso-wrap-style:square" from="6751,16110" to="10705,16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ldFsUAAADcAAAADwAAAGRycy9kb3ducmV2LnhtbESPQWvCQBSE70L/w/IK3nSjQrWpq7SC&#10;ILQeagU9PrOvSTD7NmSfJv77riD0OMzMN8x82blKXakJpWcDo2ECijjztuTcwP5nPZiBCoJssfJM&#10;Bm4UYLl46s0xtb7lb7ruJFcRwiFFA4VInWodsoIchqGviaP36xuHEmWTa9tgG+Gu0uMkedEOS44L&#10;Bda0Kig77y7OQLA3Ph1mX4f2Y388SzndSvf5akz/uXt/AyXUyX/40d5YA5PJCO5n4hH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0ldFsUAAADcAAAADwAAAAAAAAAA&#10;AAAAAAChAgAAZHJzL2Rvd25yZXYueG1sUEsFBgAAAAAEAAQA+QAAAJMDAAAAAA==&#10;" strokeweight="1.25pt"/>
              <v:rect id="Rectangle 3682" o:spid="_x0000_s10558" style="position:absolute;left:6774;top:16121;width:519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EDcsMA&#10;AADcAAAADwAAAGRycy9kb3ducmV2LnhtbESP3YrCMBSE7xd8h3AE79ZUC7JUo1ir4JXgzwMcmmNb&#10;bE5KE9u6T78RhL0cZuYbZrUZTC06al1lWcFsGoEgzq2uuFBwux6+f0A4j6yxtkwKXuRgsx59rTDR&#10;tuczdRdfiABhl6CC0vsmkdLlJRl0U9sQB+9uW4M+yLaQusU+wE0t51G0kAYrDgslNrQrKX9cnkbB&#10;IspO13P/ax+zeO+yu02ztEuVmoyH7RKEp8H/hz/to1YQx3N4nw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EDcsMAAADcAAAADwAAAAAAAAAAAAAAAACYAgAAZHJzL2Rv&#10;d25yZXYueG1sUEsFBgAAAAAEAAQA9QAAAIgDAAAAAA==&#10;" filled="f" stroked="f" strokeweight="1.25pt">
                <v:textbox inset="1pt,1pt,1pt,1pt">
                  <w:txbxContent>
                    <w:p w:rsidR="00BB2BEF" w:rsidRDefault="00BB2BEF" w:rsidP="004A15DA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Изм.</w:t>
                      </w:r>
                    </w:p>
                  </w:txbxContent>
                </v:textbox>
              </v:rect>
              <v:rect id="Rectangle 3683" o:spid="_x0000_s10557" style="position:absolute;left:7317;top:16121;width:549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2m6cMA&#10;AADcAAAADwAAAGRycy9kb3ducmV2LnhtbESP3YrCMBSE7xd8h3AE79bULYhUo1irsFeCPw9waI5t&#10;sTkpTbatPr1ZELwcZuYbZrUZTC06al1lWcFsGoEgzq2uuFBwvRy+FyCcR9ZYWyYFD3KwWY++Vpho&#10;2/OJurMvRICwS1BB6X2TSOnykgy6qW2Ig3ezrUEfZFtI3WIf4KaWP1E0lwYrDgslNrQrKb+f/4yC&#10;eZQdL6f+ae+zeO+ym02ztEuVmoyH7RKEp8F/wu/2r1YQxzH8nwlHQK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12m6cMAAADcAAAADwAAAAAAAAAAAAAAAACYAgAAZHJzL2Rv&#10;d25yZXYueG1sUEsFBgAAAAAEAAQA9QAAAIgDAAAAAA==&#10;" filled="f" stroked="f" strokeweight="1.25pt">
                <v:textbox inset="1pt,1pt,1pt,1pt">
                  <w:txbxContent>
                    <w:p w:rsidR="00BB2BEF" w:rsidRDefault="00BB2BEF" w:rsidP="004A15DA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pacing w:val="-1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pacing w:val="-10"/>
                          <w:sz w:val="18"/>
                          <w:szCs w:val="18"/>
                          <w:lang w:val="ru-RU"/>
                        </w:rPr>
                        <w:t>Кол.уч.</w:t>
                      </w:r>
                    </w:p>
                  </w:txbxContent>
                </v:textbox>
              </v:rect>
              <v:rect id="Rectangle 3684" o:spid="_x0000_s10556" style="position:absolute;left:7922;top:16121;width:635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Q+ncQA&#10;AADcAAAADwAAAGRycy9kb3ducmV2LnhtbESP3YrCMBSE7xd8h3AE79bUrYhUo1jrglcL/jzAoTm2&#10;xeakNNm2+vQbQdjLYWa+YdbbwdSio9ZVlhXMphEI4tzqigsF18v35xKE88gaa8uk4EEOtpvRxxoT&#10;bXs+UXf2hQgQdgkqKL1vEildXpJBN7UNcfButjXog2wLqVvsA9zU8iuKFtJgxWGhxIb2JeX3869R&#10;sIiyn8upf9r7LD647GbTLO1SpSbjYbcC4Wnw/+F3+6gVxPEcXmfCEZ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0Pp3EAAAA3AAAAA8AAAAAAAAAAAAAAAAAmAIAAGRycy9k&#10;b3ducmV2LnhtbFBLBQYAAAAABAAEAPUAAACJAwAAAAA=&#10;" filled="f" stroked="f" strokeweight="1.25pt">
                <v:textbox inset="1pt,1pt,1pt,1pt">
                  <w:txbxContent>
                    <w:p w:rsidR="00BB2BEF" w:rsidRDefault="00BB2BEF" w:rsidP="004A15DA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  <w:p w:rsidR="00BB2BEF" w:rsidRDefault="00BB2BEF" w:rsidP="004A15DA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  <w:r>
                        <w:rPr>
                          <w:sz w:val="18"/>
                        </w:rPr>
                        <w:t>ок</w:t>
                      </w:r>
                    </w:p>
                    <w:p w:rsidR="00BB2BEF" w:rsidRDefault="00BB2BEF" w:rsidP="004A15DA">
                      <w:pPr>
                        <w:pStyle w:val="a8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м.</w:t>
                      </w:r>
                    </w:p>
                    <w:p w:rsidR="00BB2BEF" w:rsidRDefault="00BB2BEF" w:rsidP="004A15DA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ect>
              <v:rect id="Rectangle 3685" o:spid="_x0000_s10555" style="position:absolute;left:9331;top:16121;width:796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ibBsQA&#10;AADcAAAADwAAAGRycy9kb3ducmV2LnhtbESP3YrCMBSE7xd8h3AE79bULYpUo1jrglcL/jzAoTm2&#10;xeakNNm2+vQbQdjLYWa+YdbbwdSio9ZVlhXMphEI4tzqigsF18v35xKE88gaa8uk4EEOtpvRxxoT&#10;bXs+UXf2hQgQdgkqKL1vEildXpJBN7UNcfButjXog2wLqVvsA9zU8iuKFtJgxWGhxIb2JeX3869R&#10;sIiyn8upf9r7LD647GbTLO1SpSbjYbcC4Wnw/+F3+6gVxPEcXmfCEZ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4mwbEAAAA3AAAAA8AAAAAAAAAAAAAAAAAmAIAAGRycy9k&#10;b3ducmV2LnhtbFBLBQYAAAAABAAEAPUAAACJAwAAAAA=&#10;" filled="f" stroked="f" strokeweight="1.25pt">
                <v:textbox inset="1pt,1pt,1pt,1pt">
                  <w:txbxContent>
                    <w:p w:rsidR="00BB2BEF" w:rsidRDefault="00BB2BEF" w:rsidP="004A15DA">
                      <w:pPr>
                        <w:pStyle w:val="aa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Подпись</w:t>
                      </w:r>
                    </w:p>
                  </w:txbxContent>
                </v:textbox>
              </v:rect>
              <v:rect id="Rectangle 3686" o:spid="_x0000_s10554" style="position:absolute;left:10172;top:16121;width:519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oFccMA&#10;AADcAAAADwAAAGRycy9kb3ducmV2LnhtbESP3YrCMBSE7xd8h3AE79ZUC0WqUaxdYa8Efx7g0Bzb&#10;YnNSmth29+k3C4KXw8x8w2x2o2lET52rLStYzCMQxIXVNZcKbtfj5wqE88gaG8uk4Icc7LaTjw2m&#10;2g58pv7iSxEg7FJUUHnfplK6oiKDbm5b4uDdbWfQB9mVUnc4BLhp5DKKEmmw5rBQYUuHiorH5WkU&#10;JFF+up6HX/tYxF8uv9ssz/pMqdl03K9BeBr9O/xqf2sFcZzA/5lw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oFccMAAADcAAAADwAAAAAAAAAAAAAAAACYAgAAZHJzL2Rv&#10;d25yZXYueG1sUEsFBgAAAAAEAAQA9QAAAIgDAAAAAA==&#10;" filled="f" stroked="f" strokeweight="1.25pt">
                <v:textbox inset="1pt,1pt,1pt,1pt">
                  <w:txbxContent>
                    <w:p w:rsidR="00BB2BEF" w:rsidRDefault="00BB2BEF" w:rsidP="004A15DA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  <w:p w:rsidR="00BB2BEF" w:rsidRDefault="00BB2BEF" w:rsidP="004A15DA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</w:p>
                    <w:p w:rsidR="00BB2BEF" w:rsidRDefault="00BB2BEF" w:rsidP="004A15DA">
                      <w:pPr>
                        <w:pStyle w:val="a8"/>
                        <w:rPr>
                          <w:sz w:val="18"/>
                        </w:rPr>
                      </w:pPr>
                    </w:p>
                    <w:p w:rsidR="00BB2BEF" w:rsidRDefault="00BB2BEF" w:rsidP="004A15DA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</w:p>
                    <w:p w:rsidR="00BB2BEF" w:rsidRDefault="00BB2BEF" w:rsidP="004A15DA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ect>
              <v:line id="Line 3687" o:spid="_x0000_s10553" style="position:absolute;flip:x;visibility:visible;mso-wrap-style:square" from="8577,15544" to="8577,16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+xg+cUAAADcAAAADwAAAGRycy9kb3ducmV2LnhtbESPQWvCQBSE7wX/w/IEb3VjharRVWyh&#10;UKg9VAU9PrPPJJh9G7JPE/99Vyj0OMzMN8xi1blK3agJpWcDo2ECijjztuTcwH738TwFFQTZYuWZ&#10;DNwpwGrZe1pgan3LP3TbSq4ihEOKBgqROtU6ZAU5DENfE0fv7BuHEmWTa9tgG+Gu0i9J8qodlhwX&#10;CqzpvaDssr06A8He+XSYbg7t2/54kXLyLd3XzJhBv1vPQQl18h/+a39aA+PxBB5n4hH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+xg+cUAAADcAAAADwAAAAAAAAAA&#10;AAAAAAChAgAAZHJzL2Rvd25yZXYueG1sUEsFBgAAAAAEAAQA+QAAAJMDAAAAAA==&#10;" strokeweight="1.25pt"/>
              <v:rect id="Rectangle 3688" o:spid="_x0000_s10552" style="position:absolute;left:8604;top:16134;width:655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k0mMEA&#10;AADcAAAADwAAAGRycy9kb3ducmV2LnhtbERPy4rCMBTdD/gP4QqzG1OnIFJNxdoRXA34+IBLc21L&#10;m5vSxLbO15vFgMvDeW93k2nFQL2rLStYLiIQxIXVNZcKbtfj1xqE88gaW8uk4EkOdunsY4uJtiOf&#10;abj4UoQQdgkqqLzvEildUZFBt7AdceDutjfoA+xLqXscQ7hp5XcUraTBmkNDhR0dKiqay8MoWEX5&#10;7/U8/tlmGf+4/G6zPBsypT7n034DwtPk3+J/90kriOOwNpwJR0Cm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5NJjBAAAA3AAAAA8AAAAAAAAAAAAAAAAAmAIAAGRycy9kb3du&#10;cmV2LnhtbFBLBQYAAAAABAAEAPUAAACGAwAAAAA=&#10;" filled="f" stroked="f" strokeweight="1.25pt">
                <v:textbox inset="1pt,1pt,1pt,1pt">
                  <w:txbxContent>
                    <w:p w:rsidR="00BB2BEF" w:rsidRDefault="00BB2BEF" w:rsidP="004A15DA">
                      <w:pPr>
                        <w:pStyle w:val="aa"/>
                        <w:jc w:val="left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№ док.</w:t>
                      </w:r>
                    </w:p>
                  </w:txbxContent>
                </v:textbox>
              </v:rect>
              <v:line id="Line 3689" o:spid="_x0000_s10551" style="position:absolute;flip:x;visibility:visible;mso-wrap-style:square" from="6751,15551" to="6752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9REMUAAADcAAAADwAAAGRycy9kb3ducmV2LnhtbESPQWvCQBSE74L/YXlCb7qpQqvRVVQo&#10;CK2HWsEen9nXJJh9G7JPE/99Vyj0OMzMN8xi1blK3agJpWcDz6MEFHHmbcm5gePX23AKKgiyxcoz&#10;GbhTgNWy31tgan3Ln3Q7SK4ihEOKBgqROtU6ZAU5DCNfE0fvxzcOJcom17bBNsJdpcdJ8qIdlhwX&#10;CqxpW1B2OVydgWDvfD5NP07t5vh9kfJ1L937zJinQbeegxLq5D/8195ZA5PJDB5n4hH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T9REMUAAADcAAAADwAAAAAAAAAA&#10;AAAAAAChAgAAZHJzL2Rvd25yZXYueG1sUEsFBgAAAAAEAAQA+QAAAJMDAAAAAA==&#10;" strokeweight="1.25pt"/>
            </v:group>
          </v:group>
        </v:group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BEF" w:rsidRDefault="00CC4C48">
    <w:pPr>
      <w:pStyle w:val="a8"/>
    </w:pPr>
    <w:r>
      <w:rPr>
        <w:noProof/>
      </w:rPr>
      <w:pict>
        <v:group id="Group 2917" o:spid="_x0000_s10508" style="position:absolute;margin-left:22.7pt;margin-top:17pt;width:556.8pt;height:802.3pt;z-index:251655680;mso-position-horizontal-relative:page;mso-position-vertical-relative:page" coordorigin="397,340" coordsize="11136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UFJGQoAAHp3AAAOAAAAZHJzL2Uyb0RvYy54bWzsXdtyo0gSfZ+I/QeCd7Uo7ihaPdFtWz0T&#10;0TvTsTM771hCErESaAC33Dux/75Zt6S4yLZkI4/t8oMNwiCqyDqZeU5W8f7H2+3G+JYUZZpnU5O8&#10;s0wjyeb5Is1WU/Pfv89GoWmUVZwt4k2eJVPze1KaP374xw/v97tJYufrfLNICgMukpWT/W5qrqtq&#10;NxmPy/k62cblu3yXZHBwmRfbuILdYjVeFPEerr7djG3L8sf7vFjsinyelCV8eskPmh/Y9ZfLZF79&#10;ulyWSWVspibcW8V+F+z3Nf09/vA+nqyKeLdO5+I24hPuYhunGXwpXuoyrmLjpkg7l9qm8yIv82X1&#10;bp5vx/lymc4T1gZoDbFarflc5Dc71pbVZL/aYTdB17b66eTLzn/59rUw0sXUtP3INLJ4Cw+Jfa9h&#10;RySg/bPfrSbwb5+L3W+7rwVvJGx+yef/KeHwuH2c7q/4PxvX+3/mC7hifFPlrH9ul8WWXgJabtyy&#10;x/AdH0NyWxlz+DCwAuL48LTmcIxYJIxsIp7UfA2Pk57oRIFpwGHHxSNX4nRC4Gxxsm+5Pm3DOJ7w&#10;b2Z3K+6ON43tYCtlZwTw9WpnEDeIhu4MQgK72SjZI8RyfMKbFPo2N1rsCmL7Dj8t6vZF58SDPQHj&#10;r6xNrHycif22jncJs9yS2g72KjSC9+qXNEsM4obsjvc79l8X2deC2Vs5KcHS7jUebDixXdEpPR3G&#10;vgFbHU92RVl9TvKtQTem5gZuhFlm/O1LWXFTkf9CDTXLZ+lmA5/Hk01m7MEgvTDw2BllvkkX9Cg9&#10;WBar64tNYXyLKdKwH2F4jX+DEZ0t2NXWSby4EttVnG74NtzoJqPXg5bA/YgtDiV/RVZ0FV6F7si1&#10;/auRa11ejj7OLtyRPyOBd+lcXlxckv/RWyPuZJ0uFklG707CGnEf9kwFwHJAQmDDfhg3r87GFtys&#10;/MtuGkYZf4Z0XJWT63zxnT1a9jmYGf/4DPYG46lpb4QP4pPsLYpstznQpLkJrAo9dnltbBOwkbdn&#10;bIDCTWNjoHQiuLm+7QljY16YIQJzj2hsngAY6VMlbGlkK9/1BkSvCdkAibix/U5B6FN+S72po6Ab&#10;DdaM6haOgM/i/orHbEaWX6zjbJV8LIp8T90QOHsOXMJWeZwnMfwBfjgEvw7BmOswk6xN1bFDEYkF&#10;/j3WWkCo/mA/TN2i4pD+pi6z4fgb8cGM/XTjg4O+lXcpSyj+iiDcsT7Z0Wjmh8HInbneKAqscGSR&#10;6FMEAW/kXs6aUQALtniO9Qhgfnzws00rSPY26XZqhhghxZNDkRBGMfT+ZXwh//bFGdXt9S3PZTCs&#10;5KGHUeQQ6gFwQqYKG+u8+K9p7CHrm5rlnzdxkZjG5ucMhkFEXEgojIrtuF5gw06hHrlWj8TZHC41&#10;NSvT4JsXFU8tb3ZFulrDN/GBl+UfIf9Zpiy8rAMiaArdOWc8BC6lixrus6CG6wc8muqghgepME92&#10;AsgCeUh+wMdp1IDkQ6OGmj89AjUwOdCo0cjawYd3UYP5cyVgOE+sEUUBJ346qEF8S0TGGjVULkLH&#10;GgPHGpjlvRTUqDnQOxlQGGd81As6OAzFkB+ODu6wupJgAU7XBiWBEcKS040nSIF2zpuvr2o2uHMm&#10;EjR1T1BiG4lrvqnylvDdrb5gtHKb+qb8/1NR47JNhHiS15W9EXjAa9G+AFKa3YfSFbbAR0JcizHW&#10;9JjsjPpEGBONyKrdE2dhg1Fw+Bckf5CRbhLDDkMhOjCKTioO5UCpa09vdTu53VcdDvmoKPTsadTr&#10;z45hPMNT68sIXwokizwQFb5h5BdQWwSMMUYAxlqopH7Hyi84duzQYtepeZ/AAedBAaoJMp2Bo8WX&#10;thT8iihKSgpypymtTSioJ4kvaG3g8xjNqa2tSfK9cakvRKkPCXE75IHT2ZNUoL0ZHw4xmNuyVVuG&#10;bsQhzcqEDjgeFVVoRlwz4rRcgDHKtHqCS+w1I47S0JEhEbLhyITDBmfBYePFMeAgkQmnpMIEEn+Q&#10;851PN0OYsMPDMBFZjJ7HlFXDxGwmMldFX9MU+BNR4KgFvXGY6MrrEE0g0/c8MAH6PgOqOvLV0UR/&#10;/Z3mvAfmvFH8eeMwgXq6SHF5aioSjgcRKsZyk+5+kpUCoizaB+qWFtRAAgElh6xcVNKSEHRx5heK&#10;UO+UxjW38izcSk2k3yUo0LKopqAQCc87nLgCxsStCmvmpU1BeXnQrphXJIXuibWi0Hcqxqp1X8h8&#10;ZPiSX5APRM+qokKEgCVcN82XhxIVuv11V0djbz0usteyAp+AoyQFraL8o4OC1yAriKk4HUUTmP82&#10;AA2uaOK4IJ7nttyagiOhK6JclHf7TuyFIHEqDqlnASBUNWVMoAqaD4oJKDiJSIAEhNfWQp/x2QV1&#10;9C+K5EKH9SU2uoMjOhJ4lkjgPJoeUNxiIEtzO1rTYyHoH60QtG/M9bgxLfA9uq66Rd1j/SKfWcad&#10;0F1VzzwFo7mAsDhO/Q4fakVtgS96lMBnB0I10UinJ/P1TB4F+q2BdBEvYTom2VYcq+ND6RTLsbW5&#10;aXPrMzdUirhjjWBSAoDsiebmejARXZubnqq8OjA1HvifFrqpasOxaYMHayDcZ272PfUHOm14zWlD&#10;i7mOLCwQAIbsWHMjVkTrWihj3fWmolZZp6lveSUGGmypxYCirOFEb6okp6Hdmh7vRB5AKZsp8MQC&#10;Cdi4XvgDlxWRKan8e7j8+jlSU1QBZPCmCgBHw5tUTohP5EpEkgsZztz0QjMviApBOl3am2DTT6p1&#10;pu5UCMBeaItZPNLgPE9KdU8Mb9reXpC9ocigqJyRpSoNQ0+dwtXKABTtVl2SR+D+qAu2XcZGH9Ym&#10;dJGznsAPatcTVS8i6B5ZlkTsgE4e58t+iB2+7IfY4QXPYuelFT07tG08+G6ghSoUDY4WAYGMkyaI&#10;PWhB61I0WtCKFD1xf3K+RYLQW2q0UJb7cOjiOz1ooWp7Q6OF7dCFl/rRwodFxjRasPo1jRZnRAv0&#10;lhotGmiBqqwaW3CWRLB7Q6OFE0COfAAt6AIZGi00WvBFms8XW6C31GjRQAsU1RtooSrrQ6MFrOp4&#10;MLbQvEXvcuZHV07zGlW9XOndy6Lj5GyHVVFSb6nRooEWWBPRQAu1MGJotAAqHiZaCWU7aC3moOFC&#10;w0X9BoizBRd8FrCGC1mLJ94u4lhY09KAC7Ww5ZxwEcl5LKjcSVXEcVh4qFUR9rIUHV0MO1nbQX+p&#10;o4tGdIElSQ24EPNwz7L8pEfgbU48uAjg9VtQKFPP7vICWjFMZRGHv9dBw4WGizO8O8FBf6nhogEX&#10;7ZIyEDRPnw9gK2lFey4s0BN02IfOPbUTukD79RZoO7Ckao8Kx9cMPBevblnCO/mEzzGuvZPvaRWu&#10;58V/OpYdOJbF6OylOKd6CQI2QRfXY+h8Di94ZaXU4mW09A2y6j47u35l7of/AwAA//8DAFBLAwQU&#10;AAYACAAAACEAWjCJ6uEAAAALAQAADwAAAGRycy9kb3ducmV2LnhtbEyPT0vDQBDF74LfYRnBm93E&#10;/KHGbEop6qkItoJ42ybTJDQ7G7LbJP32Tk/29ob3ePN7+Wo2nRhxcK0lBeEiAIFU2qqlWsH3/v1p&#10;CcJ5TZXuLKGCCzpYFfd3uc4qO9EXjjtfCy4hl2kFjfd9JqUrGzTaLWyPxN7RDkZ7PodaVoOeuNx0&#10;8jkIUml0S/yh0T1uGixPu7NR8DHpaR2Fb+P2dNxcfvfJ5882RKUeH+b1KwiPs/8PwxWf0aFgpoM9&#10;U+VEpyBOYk4qiGKedPXD5IXVgVUaLVOQRS5vNxR/AAAA//8DAFBLAQItABQABgAIAAAAIQC2gziS&#10;/gAAAOEBAAATAAAAAAAAAAAAAAAAAAAAAABbQ29udGVudF9UeXBlc10ueG1sUEsBAi0AFAAGAAgA&#10;AAAhADj9If/WAAAAlAEAAAsAAAAAAAAAAAAAAAAALwEAAF9yZWxzLy5yZWxzUEsBAi0AFAAGAAgA&#10;AAAhAG+1QUkZCgAAencAAA4AAAAAAAAAAAAAAAAALgIAAGRycy9lMm9Eb2MueG1sUEsBAi0AFAAG&#10;AAgAAAAhAFowierhAAAACwEAAA8AAAAAAAAAAAAAAAAAcwwAAGRycy9kb3ducmV2LnhtbFBLBQYA&#10;AAAABAAEAPMAAACBDQAAAAA=&#10;">
          <v:group id="Group 1479" o:spid="_x0000_s10541" style="position:absolute;left:1172;top:340;width:10361;height:862" coordorigin="1263,390" coordsize="10361,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OeIXc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jniF3CAAAA3AAAAA8A&#10;AAAAAAAAAAAAAAAAqgIAAGRycy9kb3ducmV2LnhtbFBLBQYAAAAABAAEAPoAAACZAwAAAAA=&#10;">
            <v:line id="Line 1480" o:spid="_x0000_s10547" style="position:absolute;visibility:visible;mso-wrap-style:square" from="1263,1242" to="11624,1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QhbsMAAADcAAAADwAAAGRycy9kb3ducmV2LnhtbESP0WrCQBRE3wv9h+UW+tZsYiEt0VWK&#10;VBAEsakfcM1ek+Du3ZBdTfx7VxB8HGbmDDNbjNaIC/W+dawgS1IQxJXTLdcK9v+rj28QPiBrNI5J&#10;wZU8LOavLzMstBv4jy5lqEWEsC9QQRNCV0jpq4Ys+sR1xNE7ut5iiLKvpe5xiHBr5CRNc2mx5bjQ&#10;YEfLhqpTebYKhl25Grcbp+3eLfPW5Nnh89co9f42/kxBBBrDM/xor7WCyVcG9zPxCM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00IW7DAAAA3AAAAA8AAAAAAAAAAAAA&#10;AAAAoQIAAGRycy9kb3ducmV2LnhtbFBLBQYAAAAABAAEAPkAAACRAwAAAAA=&#10;" strokeweight="1.25pt"/>
            <v:line id="Line 1481" o:spid="_x0000_s10546" style="position:absolute;visibility:visible;mso-wrap-style:square" from="9924,390" to="9924,1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a/GcMAAADcAAAADwAAAGRycy9kb3ducmV2LnhtbESP0WrCQBRE3wv+w3IF35qNEVKJriKi&#10;UChIG/2Aa/aaBHfvhuzWpH/vFgp9HGbmDLPejtaIB/W+daxgnqQgiCunW64VXM7H1yUIH5A1Gsek&#10;4Ic8bDeTlzUW2g38RY8y1CJC2BeooAmhK6T0VUMWfeI64ujdXG8xRNnXUvc4RLg1MkvTXFpsOS40&#10;2NG+oepeflsFw2d5HE8fTtuL2+etyefXxcEoNZuOuxWIQGP4D/+137WC7C2D3zPxCMjN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3mvxnDAAAA3AAAAA8AAAAAAAAAAAAA&#10;AAAAoQIAAGRycy9kb3ducmV2LnhtbFBLBQYAAAAABAAEAPkAAACRAwAAAAA=&#10;" strokeweight="1.25pt"/>
            <v:line id="Line 1482" o:spid="_x0000_s10545" style="position:absolute;visibility:visible;mso-wrap-style:square" from="4625,397" to="4625,1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oagsMAAADcAAAADwAAAGRycy9kb3ducmV2LnhtbESP0YrCMBRE34X9h3AXfNNUhbpUo4is&#10;ICyIVj/gbnNti8lNabK2+/dGEHwcZuYMs1z31og7tb52rGAyTkAQF07XXCq4nHejLxA+IGs0jknB&#10;P3lYrz4GS8y06/hE9zyUIkLYZ6igCqHJpPRFRRb92DXE0bu61mKIsi2lbrGLcGvkNElSabHmuFBh&#10;Q9uKilv+ZxV0x3zXH36cthe3TWuTTn5n30ap4We/WYAI1Id3+NXeawXT+QyeZ+IR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qGoLDAAAA3AAAAA8AAAAAAAAAAAAA&#10;AAAAoQIAAGRycy9kb3ducmV2LnhtbFBLBQYAAAAABAAEAPkAAACRAwAAAAA=&#10;" strokeweight="1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83" o:spid="_x0000_s10544" type="#_x0000_t202" style="position:absolute;left:1281;top:435;width:3286;height: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3H7ccA&#10;AADcAAAADwAAAGRycy9kb3ducmV2LnhtbESPQWvCQBSE70L/w/IKXkQ3ilhJXaUoglKlVMX2+Mi+&#10;JqHZtyG7JrG/3hWEHoeZ+YaZLVpTiJoql1tWMBxEIIgTq3NOFZyO6/4UhPPIGgvLpOBKDhbzp84M&#10;Y20b/qT64FMRIOxiVJB5X8ZSuiQjg25gS+Lg/djKoA+ySqWusAlwU8hRFE2kwZzDQoYlLTNKfg8X&#10;o6DeR+PzLvm6Xnrr1fd2+rFy782fUt3n9u0VhKfW/4cf7Y1WMHoZw/1MOAJyf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tx+3HAAAA3AAAAA8AAAAAAAAAAAAAAAAAmAIAAGRy&#10;cy9kb3ducmV2LnhtbFBLBQYAAAAABAAEAPUAAACMAwAAAAA=&#10;" filled="f" stroked="f" strokeweight="1.25pt">
              <v:textbox>
                <w:txbxContent>
                  <w:p w:rsidR="00BB2BEF" w:rsidRPr="001D059F" w:rsidRDefault="00BB2BEF" w:rsidP="00140B09">
                    <w:pPr>
                      <w:jc w:val="center"/>
                    </w:pPr>
                  </w:p>
                  <w:p w:rsidR="00BB2BEF" w:rsidRPr="006C18E8" w:rsidRDefault="00BB2BEF" w:rsidP="00140B09">
                    <w:pPr>
                      <w:jc w:val="center"/>
                    </w:pPr>
                    <w:r w:rsidRPr="006C18E8">
                      <w:t>Обозначение</w:t>
                    </w:r>
                  </w:p>
                </w:txbxContent>
              </v:textbox>
            </v:shape>
            <v:shape id="Text Box 1484" o:spid="_x0000_s10543" type="#_x0000_t202" style="position:absolute;left:4674;top:435;width:5201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FidsgA&#10;AADcAAAADwAAAGRycy9kb3ducmV2LnhtbESPQWvCQBSE70L/w/IKXopuFK2SuooogqWWUlu0x0f2&#10;NQnNvg3ZNYn+elcoeBxm5htmtmhNIWqqXG5ZwaAfgSBOrM45VfD9telNQTiPrLGwTArO5GAxf+jM&#10;MNa24U+q9z4VAcIuRgWZ92UspUsyMuj6tiQO3q+tDPogq1TqCpsAN4UcRtGzNJhzWMiwpFVGyd/+&#10;ZBTU79HosEuO59PTZv3zOv1Yu7fmolT3sV2+gPDU+nv4v73VCoaTMdzOhCMg5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4WJ2yAAAANwAAAAPAAAAAAAAAAAAAAAAAJgCAABk&#10;cnMvZG93bnJldi54bWxQSwUGAAAAAAQABAD1AAAAjQMAAAAA&#10;" filled="f" stroked="f" strokeweight="1.25pt">
              <v:textbox>
                <w:txbxContent>
                  <w:p w:rsidR="00BB2BEF" w:rsidRPr="001D059F" w:rsidRDefault="00BB2BEF" w:rsidP="00140B09">
                    <w:pPr>
                      <w:jc w:val="center"/>
                    </w:pPr>
                  </w:p>
                  <w:p w:rsidR="00BB2BEF" w:rsidRPr="006C18E8" w:rsidRDefault="00BB2BEF" w:rsidP="00140B09">
                    <w:pPr>
                      <w:jc w:val="center"/>
                    </w:pPr>
                    <w:r w:rsidRPr="006C18E8">
                      <w:t>Наименование</w:t>
                    </w:r>
                  </w:p>
                </w:txbxContent>
              </v:textbox>
            </v:shape>
            <v:shape id="Text Box 1485" o:spid="_x0000_s10542" type="#_x0000_t202" style="position:absolute;left:9977;top:435;width:1600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P8AcgA&#10;AADcAAAADwAAAGRycy9kb3ducmV2LnhtbESPQWvCQBSE7wX/w/KEXkrdVEQluopUhBYrYlqqx0f2&#10;mQSzb0N2TWJ/fbdQ8DjMzDfMfNmZUjRUu8KygpdBBII4tbrgTMHX5+Z5CsJ5ZI2lZVJwIwfLRe9h&#10;jrG2LR+oSXwmAoRdjApy76tYSpfmZNANbEUcvLOtDfog60zqGtsAN6UcRtFYGiw4LORY0WtO6SW5&#10;GgXNLhp9f6TH2/Vpsz69T/drt21/lHrsd6sZCE+dv4f/229awXAyhr8z4Qj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M/wByAAAANwAAAAPAAAAAAAAAAAAAAAAAJgCAABk&#10;cnMvZG93bnJldi54bWxQSwUGAAAAAAQABAD1AAAAjQMAAAAA&#10;" filled="f" stroked="f" strokeweight="1.25pt">
              <v:textbox>
                <w:txbxContent>
                  <w:p w:rsidR="00BB2BEF" w:rsidRPr="00107E78" w:rsidRDefault="00CC4C48" w:rsidP="00C768E1">
                    <w:pPr>
                      <w:jc w:val="right"/>
                      <w:rPr>
                        <w:rFonts w:ascii="Courier New" w:hAnsi="Courier New" w:cs="Courier New"/>
                      </w:rPr>
                    </w:pPr>
                    <w:r w:rsidRPr="00107E78">
                      <w:rPr>
                        <w:rFonts w:ascii="Courier New" w:hAnsi="Courier New" w:cs="Courier New"/>
                      </w:rPr>
                      <w:fldChar w:fldCharType="begin"/>
                    </w:r>
                    <w:r w:rsidR="00BB2BEF" w:rsidRPr="00107E78">
                      <w:rPr>
                        <w:rFonts w:ascii="Courier New" w:hAnsi="Courier New" w:cs="Courier New"/>
                        <w:lang w:val="en-US"/>
                      </w:rPr>
                      <w:instrText>=</w:instrText>
                    </w:r>
                    <w:r w:rsidRPr="00107E78">
                      <w:rPr>
                        <w:rFonts w:ascii="Courier New" w:hAnsi="Courier New" w:cs="Courier New"/>
                        <w:lang w:val="en-US"/>
                      </w:rPr>
                      <w:fldChar w:fldCharType="begin"/>
                    </w:r>
                    <w:r w:rsidR="00BB2BEF" w:rsidRPr="00107E78">
                      <w:rPr>
                        <w:rFonts w:ascii="Courier New" w:hAnsi="Courier New" w:cs="Courier New"/>
                        <w:lang w:val="en-US"/>
                      </w:rPr>
                      <w:instrText xml:space="preserve"> page </w:instrText>
                    </w:r>
                    <w:r w:rsidRPr="00107E78">
                      <w:rPr>
                        <w:rFonts w:ascii="Courier New" w:hAnsi="Courier New" w:cs="Courier New"/>
                        <w:lang w:val="en-US"/>
                      </w:rPr>
                      <w:fldChar w:fldCharType="separate"/>
                    </w:r>
                    <w:r w:rsidR="00BB2BEF">
                      <w:rPr>
                        <w:rFonts w:ascii="Courier New" w:hAnsi="Courier New" w:cs="Courier New"/>
                        <w:noProof/>
                        <w:lang w:val="en-US"/>
                      </w:rPr>
                      <w:instrText>3</w:instrText>
                    </w:r>
                    <w:r w:rsidRPr="00107E78">
                      <w:rPr>
                        <w:rFonts w:ascii="Courier New" w:hAnsi="Courier New" w:cs="Courier New"/>
                        <w:lang w:val="en-US"/>
                      </w:rPr>
                      <w:fldChar w:fldCharType="end"/>
                    </w:r>
                    <w:r w:rsidR="00BB2BEF" w:rsidRPr="00107E78">
                      <w:rPr>
                        <w:rFonts w:ascii="Courier New" w:hAnsi="Courier New" w:cs="Courier New"/>
                        <w:lang w:val="en-US"/>
                      </w:rPr>
                      <w:instrText>+</w:instrText>
                    </w:r>
                    <w:r w:rsidRPr="00107E78">
                      <w:rPr>
                        <w:rFonts w:ascii="Courier New" w:hAnsi="Courier New" w:cs="Courier New"/>
                        <w:lang w:val="en-US"/>
                      </w:rPr>
                      <w:fldChar w:fldCharType="begin"/>
                    </w:r>
                    <w:r w:rsidR="00BB2BEF" w:rsidRPr="00107E78">
                      <w:rPr>
                        <w:rFonts w:ascii="Courier New" w:hAnsi="Courier New" w:cs="Courier New"/>
                        <w:lang w:val="en-US"/>
                      </w:rPr>
                      <w:instrText xml:space="preserve"> pageRef r1 </w:instrText>
                    </w:r>
                    <w:r w:rsidRPr="00107E78">
                      <w:rPr>
                        <w:rFonts w:ascii="Courier New" w:hAnsi="Courier New" w:cs="Courier New"/>
                        <w:lang w:val="en-US"/>
                      </w:rPr>
                      <w:fldChar w:fldCharType="separate"/>
                    </w:r>
                    <w:r w:rsidR="00B643A2">
                      <w:rPr>
                        <w:rFonts w:ascii="Courier New" w:hAnsi="Courier New" w:cs="Courier New"/>
                        <w:noProof/>
                        <w:lang w:val="en-US"/>
                      </w:rPr>
                      <w:instrText>1</w:instrText>
                    </w:r>
                    <w:r w:rsidRPr="00107E78">
                      <w:rPr>
                        <w:rFonts w:ascii="Courier New" w:hAnsi="Courier New" w:cs="Courier New"/>
                        <w:lang w:val="en-US"/>
                      </w:rPr>
                      <w:fldChar w:fldCharType="end"/>
                    </w:r>
                    <w:r w:rsidRPr="00107E78">
                      <w:rPr>
                        <w:rFonts w:ascii="Courier New" w:hAnsi="Courier New" w:cs="Courier New"/>
                      </w:rPr>
                      <w:fldChar w:fldCharType="separate"/>
                    </w:r>
                    <w:r w:rsidR="00B643A2">
                      <w:rPr>
                        <w:rFonts w:ascii="Courier New" w:hAnsi="Courier New" w:cs="Courier New"/>
                        <w:noProof/>
                      </w:rPr>
                      <w:t>4</w:t>
                    </w:r>
                    <w:r w:rsidRPr="00107E78">
                      <w:rPr>
                        <w:rFonts w:ascii="Courier New" w:hAnsi="Courier New" w:cs="Courier New"/>
                      </w:rPr>
                      <w:fldChar w:fldCharType="end"/>
                    </w:r>
                  </w:p>
                  <w:p w:rsidR="00BB2BEF" w:rsidRPr="006C18E8" w:rsidRDefault="00BB2BEF" w:rsidP="00127FCB">
                    <w:pPr>
                      <w:jc w:val="center"/>
                    </w:pPr>
                    <w:r w:rsidRPr="006C18E8">
                      <w:t>Примечание</w:t>
                    </w:r>
                  </w:p>
                </w:txbxContent>
              </v:textbox>
            </v:shape>
          </v:group>
          <v:group id="Group 2885" o:spid="_x0000_s10509" style="position:absolute;left:397;top:340;width:11128;height:16046" coordorigin="397,340" coordsize="11128,16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4QK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cOECnFAAAA3AAA&#10;AA8AAAAAAAAAAAAAAAAAqgIAAGRycy9kb3ducmV2LnhtbFBLBQYAAAAABAAEAPoAAACcAwAAAAA=&#10;">
            <v:group id="Group 2886" o:spid="_x0000_s10533" style="position:absolute;left:397;top:11590;width:752;height:4796" coordorigin="277,11409" coordsize="752,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GEW8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aRhFvCAAAA3AAAAA8A&#10;AAAAAAAAAAAAAAAAqgIAAGRycy9kb3ducmV2LnhtbFBLBQYAAAAABAAEAPoAAACZAwAAAAA=&#10;">
              <v:rect id="Rectangle 2887" o:spid="_x0000_s10540" style="position:absolute;left:277;top:11409;width:752;height:4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B8p8IA&#10;AADcAAAADwAAAGRycy9kb3ducmV2LnhtbESP3arCMBCE7wXfIazgjWiqwlGrUUQQBBGOPw+wNGtb&#10;2mxKk2p9eyMIXg4z8w2z2rSmFA+qXW5ZwXgUgSBOrM45VXC77odzEM4jaywtk4IXOdisu50Vxto+&#10;+UyPi09FgLCLUUHmfRVL6ZKMDLqRrYiDd7e1QR9knUpd4zPATSknUfQnDeYcFjKsaJdRUlwao2C3&#10;iPyeTtP/43Ha8MkWTXUoBkr1e+12CcJT63/hb/ugFUxmC/icCUdAr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EHynwgAAANwAAAAPAAAAAAAAAAAAAAAAAJgCAABkcnMvZG93&#10;bnJldi54bWxQSwUGAAAAAAQABAD1AAAAhwMAAAAA&#10;" filled="f" strokeweight="1.25pt"/>
              <v:line id="Line 2888" o:spid="_x0000_s10539" style="position:absolute;visibility:visible;mso-wrap-style:square" from="277,12808" to="1014,128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300sEAAADcAAAADwAAAGRycy9kb3ducmV2LnhtbERP3WrCMBS+H/gO4Qi7m6kVilSjSLEw&#10;EMZWfYBjc2yLyUlpsrZ7++VisMuP739/nK0RIw2+c6xgvUpAENdOd9wouF3Lty0IH5A1Gsek4Ic8&#10;HA+Llz3m2k38RWMVGhFD2OeooA2hz6X0dUsW/cr1xJF7uMFiiHBopB5wiuHWyDRJMmmx49jQYk9F&#10;S/Wz+rYKps+qnD8uTtubK7LOZOv75myUel3Opx2IQHP4F/+537WCdBvnxzPxCMjD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rfTSwQAAANwAAAAPAAAAAAAAAAAAAAAA&#10;AKECAABkcnMvZG93bnJldi54bWxQSwUGAAAAAAQABAD5AAAAjwMAAAAA&#10;" strokeweight="1.25pt"/>
              <v:line id="Line 2889" o:spid="_x0000_s10538" style="position:absolute;visibility:visible;mso-wrap-style:square" from="277,14793" to="1014,14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FRScQAAADcAAAADwAAAGRycy9kb3ducmV2LnhtbESPwWrDMBBE74X8g9hAb41sF4xxooQS&#10;YigUSuvkAzbWxjaVVsZSbPfvq0Khx2Fm3jC7w2KNmGj0vWMF6SYBQdw43XOr4HKungoQPiBrNI5J&#10;wTd5OOxXDzsstZv5k6Y6tCJC2JeooAthKKX0TUcW/cYNxNG7udFiiHJspR5xjnBrZJYkubTYc1zo&#10;cKBjR81XfbcK5o+6Wt7fnLYXd8x7k6fX55NR6nG9vGxBBFrCf/iv/aoVZEUKv2fiEZD7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4VFJxAAAANwAAAAPAAAAAAAAAAAA&#10;AAAAAKECAABkcnMvZG93bnJldi54bWxQSwUGAAAAAAQABAD5AAAAkgMAAAAA&#10;" strokeweight="1.25pt"/>
              <v:shape id="Text Box 2890" o:spid="_x0000_s10537" type="#_x0000_t202" style="position:absolute;left:328;top:11443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qmrMUA&#10;AADcAAAADwAAAGRycy9kb3ducmV2LnhtbESP0WoCMRRE3wv9h3ALvpSa7UpFtkYRQRSf2rUfcLu5&#10;3Szd3IQkXdd+fVMQfBxm5gyzXI+2FwOF2DlW8DwtQBA3TnfcKvg47Z4WIGJC1tg7JgUXirBe3d8t&#10;sdLuzO801KkVGcKxQgUmJV9JGRtDFuPUeeLsfblgMWUZWqkDnjPc9rIsirm02HFeMOhpa6j5rn+s&#10;gvqYZmG7f/Fm2PhH/fb72cwvQanJw7h5BZFoTLfwtX3QCspFCf9n8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6qasxQAAANwAAAAPAAAAAAAAAAAAAAAAAJgCAABkcnMv&#10;ZG93bnJldi54bWxQSwUGAAAAAAQABAD1AAAAigMAAAAA&#10;" filled="f" stroked="f" strokeweight="1.25pt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/>
                      </w:tblPr>
                      <w:tblGrid>
                        <w:gridCol w:w="249"/>
                      </w:tblGrid>
                      <w:tr w:rsidR="00BB2BEF">
                        <w:trPr>
                          <w:cantSplit/>
                          <w:trHeight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BB2BEF" w:rsidRPr="00852F29" w:rsidRDefault="00BB2BEF">
                            <w:pPr>
                              <w:pStyle w:val="aa"/>
                              <w:jc w:val="center"/>
                              <w:rPr>
                                <w:sz w:val="20"/>
                              </w:rPr>
                            </w:pPr>
                            <w:r w:rsidRPr="00852F29"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Взам. инв. №</w:t>
                            </w:r>
                          </w:p>
                        </w:tc>
                      </w:tr>
                    </w:tbl>
                    <w:p w:rsidR="00BB2BEF" w:rsidRDefault="00BB2BEF" w:rsidP="007E3D48"/>
                  </w:txbxContent>
                </v:textbox>
              </v:shape>
              <v:shape id="Text Box 2891" o:spid="_x0000_s10536" type="#_x0000_t202" style="position:absolute;left:328;top:12843;width:252;height:1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YDN8QA&#10;AADcAAAADwAAAGRycy9kb3ducmV2LnhtbESP0WoCMRRE3wv9h3ALfSk1W0WR1SgiSKVPuu0H3G6u&#10;m6Wbm5DEdfXrG6HQx2FmzjDL9WA70VOIrWMFb6MCBHHtdMuNgq/P3escREzIGjvHpOBKEdarx4cl&#10;ltpd+Eh9lRqRIRxLVGBS8qWUsTZkMY6cJ87eyQWLKcvQSB3wkuG2k+OimEmLLecFg562huqf6mwV&#10;VB9pErbvU2/6jX/Rh9t3PbsGpZ6fhs0CRKIh/Yf/2nutYDyfwP1MP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mAzfEAAAA3AAAAA8AAAAAAAAAAAAAAAAAmAIAAGRycy9k&#10;b3ducmV2LnhtbFBLBQYAAAAABAAEAPUAAACJAwAAAAA=&#10;" filled="f" stroked="f" strokeweight="1.25pt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/>
                      </w:tblPr>
                      <w:tblGrid>
                        <w:gridCol w:w="249"/>
                      </w:tblGrid>
                      <w:tr w:rsidR="00BB2BEF">
                        <w:trPr>
                          <w:cantSplit/>
                          <w:trHeight w:val="198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BB2BEF" w:rsidRPr="00852F29" w:rsidRDefault="00BB2BEF">
                            <w:pPr>
                              <w:pStyle w:val="aa"/>
                              <w:jc w:val="center"/>
                              <w:rPr>
                                <w:sz w:val="20"/>
                              </w:rPr>
                            </w:pPr>
                            <w:r w:rsidRPr="00852F29"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Подпись и дата</w:t>
                            </w:r>
                          </w:p>
                        </w:tc>
                      </w:tr>
                    </w:tbl>
                    <w:p w:rsidR="00BB2BEF" w:rsidRDefault="00BB2BEF" w:rsidP="007E3D48"/>
                  </w:txbxContent>
                </v:textbox>
              </v:shape>
              <v:shape id="Text Box 2892" o:spid="_x0000_s10535" type="#_x0000_t202" style="position:absolute;left:328;top:14831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+bQ8UA&#10;AADcAAAADwAAAGRycy9kb3ducmV2LnhtbESPUUvDMBSF3wX/Q7iCL7KlTldGbTrGQBSfXPUH3DXX&#10;ptjchCR2nb/eCIKPh3POdzj1drajmCjEwbGC22UBgrhzeuBewfvb42IDIiZkjaNjUnCmCNvm8qLG&#10;SrsTH2hqUy8yhGOFCkxKvpIydoYsxqXzxNn7cMFiyjL0Ugc8Zbgd5aooSmlx4Lxg0NPeUPfZflkF&#10;7Uu6C/untTfTzt/o1+9jV56DUtdX8+4BRKI5/Yf/2s9awWpzD79n8hGQ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T5tDxQAAANwAAAAPAAAAAAAAAAAAAAAAAJgCAABkcnMv&#10;ZG93bnJldi54bWxQSwUGAAAAAAQABAD1AAAAigMAAAAA&#10;" filled="f" stroked="f" strokeweight="1.25pt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/>
                      </w:tblPr>
                      <w:tblGrid>
                        <w:gridCol w:w="249"/>
                      </w:tblGrid>
                      <w:tr w:rsidR="00BB2BEF">
                        <w:trPr>
                          <w:cantSplit/>
                          <w:trHeight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BB2BEF" w:rsidRPr="00852F29" w:rsidRDefault="00BB2BEF">
                            <w:pPr>
                              <w:pStyle w:val="aa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 w:rsidRPr="00852F29"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Инв. №подл.</w:t>
                            </w:r>
                          </w:p>
                        </w:tc>
                      </w:tr>
                    </w:tbl>
                    <w:p w:rsidR="00BB2BEF" w:rsidRDefault="00BB2BEF" w:rsidP="007E3D48"/>
                  </w:txbxContent>
                </v:textbox>
              </v:shape>
              <v:line id="Line 2893" o:spid="_x0000_s10534" style="position:absolute;flip:x;visibility:visible;mso-wrap-style:square" from="609,11424" to="609,16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ydb8UAAADcAAAADwAAAGRycy9kb3ducmV2LnhtbESPQWvCQBSE7wX/w/KE3uqmQmuauooW&#10;CkL1UCvY42v2NQlm34bs08R/7wqCx2FmvmGm897V6kRtqDwbeB4loIhzbysuDOx+Pp9SUEGQLdae&#10;ycCZAsxng4cpZtZ3/E2nrRQqQjhkaKAUaTKtQ16SwzDyDXH0/n3rUKJsC21b7CLc1XqcJK/aYcVx&#10;ocSGPkrKD9ujMxDsmf/26XrfLXe/B6kmG+m/3ox5HPaLd1BCvdzDt/bKGhinL3A9E4+Anl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Sydb8UAAADcAAAADwAAAAAAAAAA&#10;AAAAAAChAgAAZHJzL2Rvd25yZXYueG1sUEsFBgAAAAAEAAQA+QAAAJMDAAAAAA==&#10;" strokeweight="1.25pt"/>
            </v:group>
            <v:group id="Group 2894" o:spid="_x0000_s10510" style="position:absolute;left:1149;top:340;width:10376;height:16046" coordorigin="1149,340" coordsize="10376,16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fFlc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SdwP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ZfFlcQAAADcAAAA&#10;DwAAAAAAAAAAAAAAAACqAgAAZHJzL2Rvd25yZXYueG1sUEsFBgAAAAAEAAQA+gAAAJsDAAAAAA==&#10;">
              <v:rect id="Rectangle 2895" o:spid="_x0000_s10532" style="position:absolute;left:1149;top:340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Y9acIA&#10;AADcAAAADwAAAGRycy9kb3ducmV2LnhtbESP3arCMBCE7wXfIazgjWiqwlGrUUQQBBGOPw+wNGtb&#10;2mxKk2p9eyMIXg4z8w2z2rSmFA+qXW5ZwXgUgSBOrM45VXC77odzEM4jaywtk4IXOdisu50Vxto+&#10;+UyPi09FgLCLUUHmfRVL6ZKMDLqRrYiDd7e1QR9knUpd4zPATSknUfQnDeYcFjKsaJdRUlwao2C3&#10;iPyeTtP/43Ha8MkWTXUoBkr1e+12CcJT63/hb/ugFUzmM/icCUdAr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Fj1pwgAAANwAAAAPAAAAAAAAAAAAAAAAAJgCAABkcnMvZG93&#10;bnJldi54bWxQSwUGAAAAAAQABAD1AAAAhwMAAAAA&#10;" filled="f" strokeweight="1.25pt"/>
              <v:group id="Group 2896" o:spid="_x0000_s10511" style="position:absolute;left:1149;top:15544;width:10376;height:841" coordorigin="1149,15544" coordsize="10376,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<v:line id="Line 2897" o:spid="_x0000_s10531" style="position:absolute;visibility:visible;mso-wrap-style:square" from="1711,15551" to="1712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ddT8MAAADcAAAADwAAAGRycy9kb3ducmV2LnhtbESP0YrCMBRE34X9h3AXfNNUheJWo4is&#10;ICyIVj/gbnNti8lNabK2/v1GEHwcZuYMs1z31og7tb52rGAyTkAQF07XXCq4nHejOQgfkDUax6Tg&#10;QR7Wq4/BEjPtOj7RPQ+liBD2GSqoQmgyKX1RkUU/dg1x9K6utRiibEupW+wi3Bo5TZJUWqw5LlTY&#10;0Lai4pb/WQXdMd/1hx+n7cVt09qkk9/Zt1Fq+NlvFiAC9eEdfrX3WsF0/gXPM/EI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XXU/DAAAA3AAAAA8AAAAAAAAAAAAA&#10;AAAAoQIAAGRycy9kb3ducmV2LnhtbFBLBQYAAAAABAAEAPkAAACRAwAAAAA=&#10;" strokeweight="1.25pt"/>
                <v:line id="Line 2898" o:spid="_x0000_s10530" style="position:absolute;flip:y;visibility:visible;mso-wrap-style:square" from="1149,15544" to="11525,15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KoKsIAAADcAAAADwAAAGRycy9kb3ducmV2LnhtbERPTWvCQBC9C/0PyxR60009VI3ZiC0U&#10;Cm0PpoI9jtkxCWZnQ3Zq4r93DwWPj/edbUbXqgv1ofFs4HmWgCIuvW24MrD/eZ8uQQVBtth6JgNX&#10;CrDJHyYZptYPvKNLIZWKIRxSNFCLdKnWoazJYZj5jjhyJ987lAj7StsehxjuWj1PkhftsOHYUGNH&#10;bzWV5+LPGQj2ysfD8uswvO5/z9IsvmX8XBnz9Dhu16CERrmL/90f1sB8FefHM/EI6Pw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IKoKsIAAADcAAAADwAAAAAAAAAAAAAA&#10;AAChAgAAZHJzL2Rvd25yZXYueG1sUEsFBgAAAAAEAAQA+QAAAJADAAAAAA==&#10;" strokeweight="1.25pt"/>
                <v:line id="Line 2899" o:spid="_x0000_s10529" style="position:absolute;visibility:visible;mso-wrap-style:square" from="2278,15551" to="2279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jHlMMAAADcAAAADwAAAGRycy9kb3ducmV2LnhtbESP0WrCQBRE3wv9h+UW+tZsYiG00VWK&#10;VBAEsakfcM1ek+Du3ZBdTfx7VxB8HGbmDDNbjNaIC/W+dawgS1IQxJXTLdcK9v+rjy8QPiBrNI5J&#10;wZU8LOavLzMstBv4jy5lqEWEsC9QQRNCV0jpq4Ys+sR1xNE7ut5iiLKvpe5xiHBr5CRNc2mx5bjQ&#10;YEfLhqpTebYKhl25Grcbp+3eLfPW5Nnh89co9f42/kxBBBrDM/xor7WCyXcG9zPxCM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4x5TDAAAA3AAAAA8AAAAAAAAAAAAA&#10;AAAAoQIAAGRycy9kb3ducmV2LnhtbFBLBQYAAAAABAAEAPkAAACRAwAAAAA=&#10;" strokeweight="1.25pt"/>
                <v:line id="Line 2900" o:spid="_x0000_s10528" style="position:absolute;visibility:visible;mso-wrap-style:square" from="3696,15551" to="3697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pZ48MAAADcAAAADwAAAGRycy9kb3ducmV2LnhtbESP0WrCQBRE3wv+w3IF35qNEUKNriKi&#10;UChIG/2Aa/aaBHfvhuzWpH/vFgp9HGbmDLPejtaIB/W+daxgnqQgiCunW64VXM7H1zcQPiBrNI5J&#10;wQ952G4mL2sstBv4ix5lqEWEsC9QQRNCV0jpq4Ys+sR1xNG7ud5iiLKvpe5xiHBrZJamubTYclxo&#10;sKN9Q9W9/LYKhs/yOJ4+nLYXt89bk8+vi4NRajYddysQgcbwH/5rv2sF2TKD3zPxCMjN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3qWePDAAAA3AAAAA8AAAAAAAAAAAAA&#10;AAAAoQIAAGRycy9kb3ducmV2LnhtbFBLBQYAAAAABAAEAPkAAACRAwAAAAA=&#10;" strokeweight="1.25pt"/>
                <v:line id="Line 2901" o:spid="_x0000_s10527" style="position:absolute;visibility:visible;mso-wrap-style:square" from="4546,15551" to="4547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b8eMMAAADcAAAADwAAAGRycy9kb3ducmV2LnhtbESP0YrCMBRE34X9h3AXfNNUheJWo4is&#10;ICyIVj/gbnNti8lNabK2+/dGEHwcZuYMs1z31og7tb52rGAyTkAQF07XXCq4nHejOQgfkDUax6Tg&#10;nzysVx+DJWbadXyiex5KESHsM1RQhdBkUvqiIot+7Bri6F1dazFE2ZZSt9hFuDVymiSptFhzXKiw&#10;oW1FxS3/swq6Y77rDz9O24vbprVJJ7+zb6PU8LPfLEAE6sM7/GrvtYLp1wyeZ+IR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m/HjDAAAA3AAAAA8AAAAAAAAAAAAA&#10;AAAAoQIAAGRycy9kb3ducmV2LnhtbFBLBQYAAAAABAAEAPkAAACRAwAAAAA=&#10;" strokeweight="1.25pt"/>
                <v:line id="Line 2902" o:spid="_x0000_s10526" style="position:absolute;visibility:visible;mso-wrap-style:square" from="5113,15551" to="5114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9kDMQAAADcAAAADwAAAGRycy9kb3ducmV2LnhtbESP0WrCQBRE34X+w3ILfTMbrYQaXaVI&#10;hYIgmvoB1+w1Cd29G7Jbk/69Kwg+DjNzhlmuB2vElTrfOFYwSVIQxKXTDVcKTj/b8QcIH5A1Gsek&#10;4J88rFcvoyXm2vV8pGsRKhEh7HNUUIfQ5lL6siaLPnEtcfQurrMYouwqqTvsI9waOU3TTFpsOC7U&#10;2NKmpvK3+LMK+kOxHfY7p+3JbbLGZJPz+5dR6u11+FyACDSEZ/jR/tYKpvMZ3M/EI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T2QMxAAAANwAAAAPAAAAAAAAAAAA&#10;AAAAAKECAABkcnMvZG93bnJldi54bWxQSwUGAAAAAAQABAD5AAAAkgMAAAAA&#10;" strokeweight="1.25pt"/>
                <v:line id="Line 2903" o:spid="_x0000_s10525" style="position:absolute;visibility:visible;mso-wrap-style:square" from="10952,15551" to="10954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PBl8QAAADcAAAADwAAAGRycy9kb3ducmV2LnhtbESP0WrCQBRE34X+w3ILfTMbLYYaXaVI&#10;hYIgmvoB1+w1Cd29G7Jbk/69Kwg+DjNzhlmuB2vElTrfOFYwSVIQxKXTDVcKTj/b8QcIH5A1Gsek&#10;4J88rFcvoyXm2vV8pGsRKhEh7HNUUIfQ5lL6siaLPnEtcfQurrMYouwqqTvsI9waOU3TTFpsOC7U&#10;2NKmpvK3+LMK+kOxHfY7p+3JbbLGZJPz+5dR6u11+FyACDSEZ/jR/tYKpvMZ3M/EI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A8GXxAAAANwAAAAPAAAAAAAAAAAA&#10;AAAAAKECAABkcnMvZG93bnJldi54bWxQSwUGAAAAAAQABAD5AAAAkgMAAAAA&#10;" strokeweight="1.25pt"/>
                <v:line id="Line 2904" o:spid="_x0000_s10524" style="position:absolute;visibility:visible;mso-wrap-style:square" from="1149,15827" to="5103,15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PJysYAAADc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Un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zycrGAAAA3AAAAA8AAAAAAAAA&#10;AAAAAAAAoQIAAGRycy9kb3ducmV2LnhtbFBLBQYAAAAABAAEAPkAAACUAwAAAAA=&#10;"/>
                <v:line id="Line 2905" o:spid="_x0000_s10523" style="position:absolute;visibility:visible;mso-wrap-style:square" from="1149,16110" to="5103,16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36e8MAAADcAAAADwAAAGRycy9kb3ducmV2LnhtbESP0WrCQBRE3wv+w3IF3+pGhVSjq4hU&#10;KBSkRj/gmr0mwd27Ibs16d93BcHHYWbOMKtNb424U+trxwom4wQEceF0zaWC82n/PgfhA7JG45gU&#10;/JGHzXrwtsJMu46PdM9DKSKEfYYKqhCaTEpfVGTRj11DHL2ray2GKNtS6ha7CLdGTpMklRZrjgsV&#10;NrSrqLjlv1ZB95Pv+8O30/bsdmlt0sll9mmUGg377RJEoD68ws/2l1YwXXzA40w8AnL9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2d+nvDAAAA3AAAAA8AAAAAAAAAAAAA&#10;AAAAoQIAAGRycy9kb3ducmV2LnhtbFBLBQYAAAAABAAEAPkAAACRAwAAAAA=&#10;" strokeweight="1.25pt"/>
                <v:line id="Line 2906" o:spid="_x0000_s10522" style="position:absolute;visibility:visible;mso-wrap-style:square" from="10959,15829" to="11515,15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JuCb8AAADcAAAADwAAAGRycy9kb3ducmV2LnhtbERPzYrCMBC+L/gOYQRva6pCWatRRBQE&#10;YdHqA4zN2BaTSWmirW9vDgt7/Pj+l+veGvGi1teOFUzGCQjiwumaSwXXy/77B4QPyBqNY1LwJg/r&#10;1eBriZl2HZ/plYdSxBD2GSqoQmgyKX1RkUU/dg1x5O6utRgibEupW+xiuDVymiSptFhzbKiwoW1F&#10;xSN/WgXdKd/3v0en7dVt09qkk9tsZ5QaDfvNAkSgPvyL/9wHrWA6j2vjmXgE5Oo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AJuCb8AAADcAAAADwAAAAAAAAAAAAAAAACh&#10;AgAAZHJzL2Rvd25yZXYueG1sUEsFBgAAAAAEAAQA+QAAAI0DAAAAAA==&#10;" strokeweight="1.25pt"/>
                <v:rect id="Rectangle 2907" o:spid="_x0000_s10521" style="position:absolute;left:1172;top:16121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RZ3sQA&#10;AADcAAAADwAAAGRycy9kb3ducmV2LnhtbESPzWrDMBCE74W8g9hAbo3sYELjRglNoCG3tHYfYGtt&#10;bVNrZSTVP28fFQo9DjPzDbM/TqYTAznfWlaQrhMQxJXVLdcKPsrXxycQPiBr7CyTgpk8HA+Lhz3m&#10;2o78TkMRahEh7HNU0ITQ51L6qiGDfm174uh9WWcwROlqqR2OEW46uUmSrTTYclxosKdzQ9V38WMU&#10;3MbQ2vRzSrdl9uZOF3cbs3lQarWcXp5BBJrCf/ivfdUKNrsd/J6JR0Ae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kWd7EAAAA3AAAAA8AAAAAAAAAAAAAAAAAmAIAAGRycy9k&#10;b3ducmV2LnhtbFBLBQYAAAAABAAEAPUAAACJAwAAAAA=&#10;" filled="f" stroked="f" strokeweight="1.25pt">
                  <v:textbox inset="1pt,1pt,1pt,1pt">
                    <w:txbxContent>
                      <w:p w:rsidR="00BB2BEF" w:rsidRDefault="00BB2BEF" w:rsidP="007E3D48">
                        <w:pPr>
                          <w:pStyle w:val="aa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Изм.</w:t>
                        </w:r>
                      </w:p>
                    </w:txbxContent>
                  </v:textbox>
                </v:rect>
                <v:rect id="Rectangle 2908" o:spid="_x0000_s10520" style="position:absolute;left:1715;top:16121;width:54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VqWb8A&#10;AADcAAAADwAAAGRycy9kb3ducmV2LnhtbERPzYrCMBC+C75DGMGbplURqUZxF3bZm1r3AWabsS02&#10;k5LEtr795iB4/Pj+d4fBNKIj52vLCtJ5AoK4sLrmUsHv9Wu2AeEDssbGMil4kofDfjzaYaZtzxfq&#10;8lCKGMI+QwVVCG0mpS8qMujntiWO3M06gyFCV0rtsI/hppGLJFlLgzXHhgpb+qyouOcPo+DUh9qm&#10;f0O6vq7O7uPbnfrVs1NqOhmOWxCBhvAWv9w/WsEyifPjmXgE5P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dWpZvwAAANwAAAAPAAAAAAAAAAAAAAAAAJgCAABkcnMvZG93bnJl&#10;di54bWxQSwUGAAAAAAQABAD1AAAAhAMAAAAA&#10;" filled="f" stroked="f" strokeweight="1.25pt">
                  <v:textbox inset="1pt,1pt,1pt,1pt">
                    <w:txbxContent>
                      <w:p w:rsidR="00BB2BEF" w:rsidRDefault="00BB2BEF" w:rsidP="007E3D48">
                        <w:pPr>
                          <w:pStyle w:val="aa"/>
                          <w:jc w:val="center"/>
                          <w:rPr>
                            <w:rFonts w:ascii="Times New Roman" w:hAnsi="Times New Roman"/>
                            <w:i w:val="0"/>
                            <w:spacing w:val="-10"/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pacing w:val="-10"/>
                            <w:sz w:val="18"/>
                            <w:szCs w:val="18"/>
                            <w:lang w:val="ru-RU"/>
                          </w:rPr>
                          <w:t>Кол.уч.</w:t>
                        </w:r>
                      </w:p>
                    </w:txbxContent>
                  </v:textbox>
                </v:rect>
                <v:rect id="Rectangle 2909" o:spid="_x0000_s10519" style="position:absolute;left:2320;top:16121;width:63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nPwsQA&#10;AADcAAAADwAAAGRycy9kb3ducmV2LnhtbESPzWrDMBCE74W8g9hAb43sJoTiRAlJoaE3t3YfYGNt&#10;bBNrZSTVP29fFQo9DjPzDbM/TqYTAznfWlaQrhIQxJXVLdcKvsq3pxcQPiBr7CyTgpk8HA+Lhz1m&#10;2o78SUMRahEh7DNU0ITQZ1L6qiGDfmV74ujdrDMYonS11A7HCDedfE6SrTTYclxosKfXhqp78W0U&#10;5GNobXqd0m25+XDni8vHzTwo9bicTjsQgabwH/5rv2sF6ySF3zPx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5z8LEAAAA3AAAAA8AAAAAAAAAAAAAAAAAmAIAAGRycy9k&#10;b3ducmV2LnhtbFBLBQYAAAAABAAEAPUAAACJAwAAAAA=&#10;" filled="f" stroked="f" strokeweight="1.25pt">
                  <v:textbox inset="1pt,1pt,1pt,1pt">
                    <w:txbxContent>
                      <w:p w:rsidR="00BB2BEF" w:rsidRDefault="00BB2BEF" w:rsidP="007E3D48">
                        <w:pPr>
                          <w:pStyle w:val="a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  <w:p w:rsidR="00BB2BEF" w:rsidRDefault="00BB2BEF" w:rsidP="007E3D48">
                        <w:pPr>
                          <w:pStyle w:val="a8"/>
                          <w:jc w:val="center"/>
                          <w:rPr>
                            <w:sz w:val="18"/>
                            <w:lang w:val="uk-UA"/>
                          </w:rPr>
                        </w:pPr>
                        <w:r>
                          <w:rPr>
                            <w:sz w:val="18"/>
                          </w:rPr>
                          <w:t>ок</w:t>
                        </w:r>
                      </w:p>
                      <w:p w:rsidR="00BB2BEF" w:rsidRDefault="00BB2BEF" w:rsidP="007E3D48">
                        <w:pPr>
                          <w:pStyle w:val="a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м.</w:t>
                        </w:r>
                      </w:p>
                      <w:p w:rsidR="00BB2BEF" w:rsidRDefault="00BB2BEF" w:rsidP="007E3D48">
                        <w:pPr>
                          <w:pStyle w:val="a8"/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rect id="Rectangle 2910" o:spid="_x0000_s10518" style="position:absolute;left:3729;top:16121;width:79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tRtcIA&#10;AADcAAAADwAAAGRycy9kb3ducmV2LnhtbESP3YrCMBSE7wXfIRxh7zStikjXKKug7J2/D3BszrZl&#10;m5OSxLa+/WZB8HKYmW+Y1aY3tWjJ+cqygnSSgCDOra64UHC77sdLED4ga6wtk4Inedish4MVZtp2&#10;fKb2EgoRIewzVFCG0GRS+rwkg35iG+Lo/VhnMETpCqkddhFuajlNkoU0WHFcKLGhXUn57+VhFBy7&#10;UNn03qeL6/zktgd37ObPVqmPUf/1CSJQH97hV/tbK5glU/g/E4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61G1wgAAANwAAAAPAAAAAAAAAAAAAAAAAJgCAABkcnMvZG93&#10;bnJldi54bWxQSwUGAAAAAAQABAD1AAAAhwMAAAAA&#10;" filled="f" stroked="f" strokeweight="1.25pt">
                  <v:textbox inset="1pt,1pt,1pt,1pt">
                    <w:txbxContent>
                      <w:p w:rsidR="00BB2BEF" w:rsidRDefault="00BB2BEF" w:rsidP="007E3D48">
                        <w:pPr>
                          <w:pStyle w:val="aa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Подпись</w:t>
                        </w:r>
                      </w:p>
                    </w:txbxContent>
                  </v:textbox>
                </v:rect>
                <v:rect id="Rectangle 2911" o:spid="_x0000_s10517" style="position:absolute;left:4570;top:16121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f0LsIA&#10;AADcAAAADwAAAGRycy9kb3ducmV2LnhtbESP0YrCMBRE3xf8h3CFfVvTriJSjaKCsm+66gdcm2tb&#10;bG5Kkm3r3xtB2MdhZs4wi1VvatGS85VlBekoAUGcW11xoeBy3n3NQPiArLG2TAoe5GG1HHwsMNO2&#10;419qT6EQEcI+QwVlCE0mpc9LMuhHtiGO3s06gyFKV0jtsItwU8vvJJlKgxXHhRIb2paU309/RsGh&#10;C5VNr306PU+ObrN3h27yaJX6HPbrOYhAffgPv9s/WsE4GcPrTDwC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p/QuwgAAANwAAAAPAAAAAAAAAAAAAAAAAJgCAABkcnMvZG93&#10;bnJldi54bWxQSwUGAAAAAAQABAD1AAAAhwMAAAAA&#10;" filled="f" stroked="f" strokeweight="1.25pt">
                  <v:textbox inset="1pt,1pt,1pt,1pt">
                    <w:txbxContent>
                      <w:p w:rsidR="00BB2BEF" w:rsidRDefault="00BB2BEF" w:rsidP="007E3D48">
                        <w:pPr>
                          <w:pStyle w:val="a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Дата</w:t>
                        </w:r>
                      </w:p>
                      <w:p w:rsidR="00BB2BEF" w:rsidRDefault="00BB2BEF" w:rsidP="007E3D48">
                        <w:pPr>
                          <w:pStyle w:val="a8"/>
                          <w:jc w:val="center"/>
                          <w:rPr>
                            <w:sz w:val="18"/>
                            <w:lang w:val="uk-UA"/>
                          </w:rPr>
                        </w:pPr>
                      </w:p>
                      <w:p w:rsidR="00BB2BEF" w:rsidRDefault="00BB2BEF" w:rsidP="007E3D48">
                        <w:pPr>
                          <w:pStyle w:val="a8"/>
                          <w:rPr>
                            <w:sz w:val="18"/>
                          </w:rPr>
                        </w:pPr>
                      </w:p>
                      <w:p w:rsidR="00BB2BEF" w:rsidRDefault="00BB2BEF" w:rsidP="007E3D48">
                        <w:pPr>
                          <w:pStyle w:val="a8"/>
                          <w:jc w:val="center"/>
                          <w:rPr>
                            <w:sz w:val="18"/>
                            <w:lang w:val="uk-UA"/>
                          </w:rPr>
                        </w:pPr>
                      </w:p>
                      <w:p w:rsidR="00BB2BEF" w:rsidRDefault="00BB2BEF" w:rsidP="007E3D48">
                        <w:pPr>
                          <w:pStyle w:val="aa"/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rect id="Rectangle 2912" o:spid="_x0000_s10516" style="position:absolute;left:10975;top:15573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5sWsMA&#10;AADcAAAADwAAAGRycy9kb3ducmV2LnhtbESP3WrCQBSE74W+w3IKvdNNbBCJrqEVWnqnVR/gmD0m&#10;wezZsLvNz9t3C0Ivh5n5htkWo2lFT843lhWkiwQEcWl1w5WCy/ljvgbhA7LG1jIpmMhDsXuabTHX&#10;duBv6k+hEhHCPkcFdQhdLqUvazLoF7Yjjt7NOoMhSldJ7XCIcNPKZZKspMGG40KNHe1rKu+nH6Pg&#10;MITGptcxXZ2zo3v/dIchm3qlXp7Htw2IQGP4Dz/aX1rBa5LB35l4BO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5sWsMAAADcAAAADwAAAAAAAAAAAAAAAACYAgAAZHJzL2Rv&#10;d25yZXYueG1sUEsFBgAAAAAEAAQA9QAAAIgDAAAAAA==&#10;" filled="f" stroked="f" strokeweight="1.25pt">
                  <v:textbox inset="1pt,1pt,1pt,1pt">
                    <w:txbxContent>
                      <w:p w:rsidR="00BB2BEF" w:rsidRDefault="00BB2BEF" w:rsidP="007E3D48">
                        <w:pPr>
                          <w:pStyle w:val="aa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913" o:spid="_x0000_s10515" style="position:absolute;left:10975;top:15941;width:519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LJwcQA&#10;AADcAAAADwAAAGRycy9kb3ducmV2LnhtbESP0WrCQBRE3wv9h+UWfKubqJUS3YRWqPTNqv2Aa/aa&#10;BLN3w+42iX/vFgQfh5k5w6yL0bSiJ+cbywrSaQKCuLS64UrB7/Hr9R2ED8gaW8uk4Eoeivz5aY2Z&#10;tgPvqT+ESkQI+wwV1CF0mZS+rMmgn9qOOHpn6wyGKF0ltcMhwk0rZ0mylAYbjgs1drSpqbwc/oyC&#10;3RAam57GdHlc/LjPrdsNi2uv1ORl/FiBCDSGR/je/tYK5skb/J+JR0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CycHEAAAA3AAAAA8AAAAAAAAAAAAAAAAAmAIAAGRycy9k&#10;b3ducmV2LnhtbFBLBQYAAAAABAAEAPUAAACJAwAAAAA=&#10;" filled="f" stroked="f" strokeweight="1.25pt">
                  <v:textbox inset="1pt,1pt,1pt,1pt">
                    <w:txbxContent>
                      <w:p w:rsidR="00BB2BEF" w:rsidRPr="00107E78" w:rsidRDefault="00CC4C48" w:rsidP="007E3D48">
                        <w:pPr>
                          <w:jc w:val="center"/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</w:pPr>
                        <w:r w:rsidRPr="00107E78">
                          <w:rPr>
                            <w:rStyle w:val="a7"/>
                            <w:rFonts w:ascii="Courier New" w:hAnsi="Courier New" w:cs="Courier New"/>
                            <w:sz w:val="22"/>
                            <w:szCs w:val="22"/>
                          </w:rPr>
                          <w:fldChar w:fldCharType="begin"/>
                        </w:r>
                        <w:r w:rsidR="00BB2BEF" w:rsidRPr="00107E78">
                          <w:rPr>
                            <w:rStyle w:val="a7"/>
                            <w:rFonts w:ascii="Courier New" w:hAnsi="Courier New" w:cs="Courier New"/>
                            <w:sz w:val="22"/>
                            <w:szCs w:val="22"/>
                          </w:rPr>
                          <w:instrText xml:space="preserve"> PAGE </w:instrText>
                        </w:r>
                        <w:r w:rsidRPr="00107E78">
                          <w:rPr>
                            <w:rStyle w:val="a7"/>
                            <w:rFonts w:ascii="Courier New" w:hAnsi="Courier New" w:cs="Courier New"/>
                            <w:sz w:val="22"/>
                            <w:szCs w:val="22"/>
                          </w:rPr>
                          <w:fldChar w:fldCharType="separate"/>
                        </w:r>
                        <w:r w:rsidR="00BB2BEF">
                          <w:rPr>
                            <w:rStyle w:val="a7"/>
                            <w:rFonts w:ascii="Courier New" w:hAnsi="Courier New" w:cs="Courier New"/>
                            <w:noProof/>
                            <w:sz w:val="22"/>
                            <w:szCs w:val="22"/>
                          </w:rPr>
                          <w:t>3</w:t>
                        </w:r>
                        <w:r w:rsidRPr="00107E78">
                          <w:rPr>
                            <w:rStyle w:val="a7"/>
                            <w:rFonts w:ascii="Courier New" w:hAnsi="Courier New" w:cs="Courier New"/>
                            <w:sz w:val="22"/>
                            <w:szCs w:val="22"/>
                          </w:rPr>
                          <w:fldChar w:fldCharType="end"/>
                        </w:r>
                      </w:p>
                    </w:txbxContent>
                  </v:textbox>
                </v:rect>
                <v:rect id="Rectangle 2914" o:spid="_x0000_s10514" style="position:absolute;left:5162;top:15769;width:5746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BXtsMA&#10;AADcAAAADwAAAGRycy9kb3ducmV2LnhtbESP3WrCQBSE74W+w3IKvdNNrASJrqEVWnqnVR/gmD0m&#10;wezZsLvNz9t3C0Ivh5n5htkWo2lFT843lhWkiwQEcWl1w5WCy/ljvgbhA7LG1jIpmMhDsXuabTHX&#10;duBv6k+hEhHCPkcFdQhdLqUvazLoF7Yjjt7NOoMhSldJ7XCIcNPKZZJk0mDDcaHGjvY1lffTj1Fw&#10;GEJj0+uYZufV0b1/usOwmnqlXp7Htw2IQGP4Dz/aX1rBa5LB35l4BO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BXtsMAAADcAAAADwAAAAAAAAAAAAAAAACYAgAAZHJzL2Rv&#10;d25yZXYueG1sUEsFBgAAAAAEAAQA9QAAAIgDAAAAAA==&#10;" filled="f" stroked="f" strokeweight="1.25pt">
                  <v:textbox inset="1pt,1pt,1pt,1pt">
                    <w:txbxContent>
                      <w:p w:rsidR="00BB2BEF" w:rsidRPr="00BA6495" w:rsidRDefault="00BB2BEF" w:rsidP="00431D88">
                        <w:pPr>
                          <w:spacing w:before="120"/>
                          <w:jc w:val="center"/>
                          <w:rPr>
                            <w:rFonts w:ascii="Courier New" w:hAnsi="Courier New" w:cs="Courier New"/>
                          </w:rPr>
                        </w:pPr>
                        <w:r>
                          <w:rPr>
                            <w:rFonts w:ascii="Courier New" w:hAnsi="Courier New" w:cs="Courier New"/>
                          </w:rPr>
                          <w:t>2018-ИОС1.1 ЭМ</w:t>
                        </w:r>
                        <w:r w:rsidRPr="00BA6495">
                          <w:rPr>
                            <w:rFonts w:ascii="Courier New" w:hAnsi="Courier New" w:cs="Courier New"/>
                          </w:rPr>
                          <w:t>-С</w:t>
                        </w:r>
                      </w:p>
                      <w:p w:rsidR="00BB2BEF" w:rsidRDefault="00BB2BEF" w:rsidP="007E3D48"/>
                    </w:txbxContent>
                  </v:textbox>
                </v:rect>
                <v:line id="Line 2915" o:spid="_x0000_s10513" style="position:absolute;visibility:visible;mso-wrap-style:square" from="2975,15544" to="2975,16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3ZgYcQAAADcAAAADwAAAGRycy9kb3ducmV2LnhtbESPwWrDMBBE74H+g9hCb4mcGNziRgnF&#10;1FAIhNbNB2ytjW0irYyl2M7fR4VCj8PMvGG2+9kaMdLgO8cK1qsEBHHtdMeNgtN3uXwB4QOyRuOY&#10;FNzIw373sNhirt3EXzRWoRERwj5HBW0IfS6lr1uy6FeuJ47e2Q0WQ5RDI/WAU4RbIzdJkkmLHceF&#10;FnsqWqov1dUqmD6rcj4enLYnV2SdydY/6btR6ulxfnsFEWgO/+G/9odWkCbP8HsmHgG5u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dmBhxAAAANwAAAAPAAAAAAAAAAAA&#10;AAAAAKECAABkcnMvZG93bnJldi54bWxQSwUGAAAAAAQABAD5AAAAkgMAAAAA&#10;" strokeweight="1.25pt"/>
                <v:rect id="Rectangle 2916" o:spid="_x0000_s10512" style="position:absolute;left:3002;top:16134;width:65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NmX78A&#10;AADcAAAADwAAAGRycy9kb3ducmV2LnhtbERPzYrCMBC+C75DGMGbplURqUZxF3bZm1r3AWabsS02&#10;k5LEtr795iB4/Pj+d4fBNKIj52vLCtJ5AoK4sLrmUsHv9Wu2AeEDssbGMil4kofDfjzaYaZtzxfq&#10;8lCKGMI+QwVVCG0mpS8qMujntiWO3M06gyFCV0rtsI/hppGLJFlLgzXHhgpb+qyouOcPo+DUh9qm&#10;f0O6vq7O7uPbnfrVs1NqOhmOWxCBhvAWv9w/WsEyiWvjmXgE5P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A2ZfvwAAANwAAAAPAAAAAAAAAAAAAAAAAJgCAABkcnMvZG93bnJl&#10;di54bWxQSwUGAAAAAAQABAD1AAAAhAMAAAAA&#10;" filled="f" stroked="f" strokeweight="1.25pt">
                  <v:textbox inset="1pt,1pt,1pt,1pt">
                    <w:txbxContent>
                      <w:p w:rsidR="00BB2BEF" w:rsidRDefault="00BB2BEF" w:rsidP="007E3D48">
                        <w:pPr>
                          <w:pStyle w:val="aa"/>
                          <w:jc w:val="left"/>
                          <w:rPr>
                            <w:rFonts w:ascii="Times New Roman" w:hAnsi="Times New Roman"/>
                            <w:i w:val="0"/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18"/>
                            <w:szCs w:val="18"/>
                            <w:lang w:val="ru-RU"/>
                          </w:rPr>
                          <w:t>№ док.</w:t>
                        </w:r>
                      </w:p>
                    </w:txbxContent>
                  </v:textbox>
                </v:rect>
              </v:group>
            </v:group>
          </v:group>
          <w10:wrap anchorx="page" anchory="page"/>
        </v:group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BEF" w:rsidRDefault="00CC4C48" w:rsidP="007069ED">
    <w:pPr>
      <w:pStyle w:val="a8"/>
    </w:pPr>
    <w:r>
      <w:rPr>
        <w:noProof/>
      </w:rPr>
      <w:pict>
        <v:group id="Group 3785" o:spid="_x0000_s10431" style="position:absolute;margin-left:-45.35pt;margin-top:-18.45pt;width:566.1pt;height:802.3pt;z-index:251654656" coordorigin="227,340" coordsize="11322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8G4TBAAAF/qAAAOAAAAZHJzL2Uyb0RvYy54bWzsXdtu48gRfQ+QfyD0rhHZvAvrWcxY1iDA&#10;JllkN3nnSLQkRBIVUjPy7mL/PaevbFKUbd1o024/2LqYEtmsPl116lT1Dz8+rJbW9zQvFtn6pud8&#10;sHtWup5k08V6dtP796/jftSzim2ynibLbJ3e9H5Li96PH//6lx92m2FKsnm2nKa5hQ9ZF8Pd5qY3&#10;3243w8GgmMzTVVJ8yDbpGm/eZ/kq2eJpPhtM82SHT18tB8S2g8Euy6ebPJukRYFXR/zN3kf2+ff3&#10;6WT7z/v7It1ay5sezm3Lfufs91f6e/Dxh2Q4y5PNfDERp5GccBarZLHGl6qPGiXbxPqWL/Y+arWY&#10;5FmR3W8/TLLVILu/X0xSdg24GseuXc2XPPu2YdcyG+5mGzVMGNraOJ38sZN/fP85txZT3LuY9Kx1&#10;ssJNYt9ruWHk0/HZbWZD/NuXfPPL5uecXyQe/pRN/lvg7UH9ffp8xv/Z+rr7ezbFJybfthkbn4f7&#10;fEU/AlduPbDb8Ju6DenD1prgxdCJYi/E3ZrgPcfGM+KIOzWZ43bSAwkJexbedj31zp043HFcgkth&#10;Bwe2F9BrGCRD/s3sbMXZ0UuD1RXlwBbnDewv82STsvtV0BFTA+vKgf2VXuLn7MFyAn5e9ATwn3Rg&#10;re0D3sEFs3Eq+Pha6+x2nqxn6ac8z3bzNJniFB12Rdqh/EIK+iFPDbjvODEbOMdz5KDKcQ882+fj&#10;FsIW9FFLhpu82H5Js5VFH9z0ckwsdp7J95+KLf9X+S/09q6z8WK5xOvJcLmuvIA7wV/Bt+JQ+h79&#10;fjZX/ojt+C66i7y+R4K7vmePRv1P41uvH4yd0B+5o9vbkfMn/V7HG84X02m6pl8j563jPe/2CQTh&#10;M07N3CJbLqb04+gpFfns6+0yt74nwI0x+xEDov3boHoazMpwLbVLcohnfyZxfxxEYd8be34/Du2o&#10;bzvx5xjmGXujcfWSflqs0/Mvydrd9GKf+NyaDl6bzX72ry0ZrhZbIPNysbrpReqfkiG1wbv1lN3a&#10;bbJY8sfaUNDTL4cCt1veaEy9YkiNlJvr9uHrAwMeV6BMMfyaTX+DDecZLAzTH8sKHsyz/PeetQNE&#10;3/SK/31L8rRnLf+2xjyIHQ+z39qyJ54fEjzJ9Xe+6u8k6wk+6qa37Vn84e2WrwPfNvliNsc38Zm3&#10;zj4BrO4XzKrpKfOzYkDH0IIjIsMQ/lCf6p6c6hxDHeKHdHDrGEkXikthqOOENSykE4oCqWO7gcNn&#10;dBSwGZ0MFYI6JAAuUQiN9yF078CXBVDAEl+Z2NzAoEZ8UBl43q5/ztkQc+t6EgLVhWNmikFpGDA2&#10;Juqq9wBwCSt/NgDSuej4UXj6ZIQjIObcofn3SlFVLQQaQnCQ5cggkYItBTWE4BMPt5a9jnWaA0cL&#10;C3ZQt7f4DHuLYwJU0CeaNDfh4kQ+X9Glj2KMTQ8BGl3b5iW8m8YG8K6AW8CgR7h3x4KbF2DJ58bG&#10;Fh7uXdHFQBkbW24Nsg3hvZ3jL3bT2BCOc2MrQxECH0Gsn62GIg6J4JwAFz3uAZam6pIICEwDuDB4&#10;wlpNIIJ45eDaWomtXjAQOc/5aS8SYVxB6fN3IRJphcAAZbCPGsx3FstUewSGF4Tcm9pDDR8MmkSN&#10;J7x3gxoGNcDyXIi/EBG+ZAoMajBaB+x8E2q4L+JrxLHgSPZQwwnoeXJfw6DGGyA9u+JrKAqrK6xn&#10;mTp5hAFlazD3FVQWyeNT/npZJJkMCmPMZYQyZSQRI83CJrcbIKRgbykCdP+oyfxOMKd7x6l4uRwF&#10;SWRfnY8itsrM/Qt5F6SDlqlFAlsnpagDxhIXV8obER/nQAOy/SEmwuuSQ6yGao/Hesrt0nIrz0zB&#10;0GTS+ezqkQEGo1obuUqz9IulX2U8GWEPhuEcTotmsZptT6R5n7Y8Q9fXNQdvh0Eltkq6SWvTCa1j&#10;GdSI5hQbkQ5GTf3EK1jbWYlakxuiGo6WckOESiQ0uh7QpvMgzzI263652PxH5puFEkaCXORFLEQq&#10;fZjAA2lLDe+J8MRg3FvGuGpKEmanB9LPMjvqHtaMzbE9l3nnurUJmDPWxlWJ7zBNROxqThLWJmK4&#10;kwQXEtpi12HZHN3YDLRdUsPWxZwksfdzkjA4JQprNScpOYHIl3SB1Gq4EHKxVZjETlVSenSYq+6S&#10;lEKqFxA6G3FkS+LIrvCEiuU5kidEFMOVkXjAVZF4wBWReHBBNWTJiD3KC6ocIucFMcVFtvV6vKBH&#10;qSk4zg7utWD/5HQOKZ9FnWoP4tYaMej74rgwlBLpkhncO1DRXeU4tMcM4vxENKIzg47KSAnwvCYz&#10;2DBaBwdZjdV5mPkyjB9zW96qZB13BnftsArTMJuc2XSAKNXwX+VxMNeOjsMk0sQOZ/NL11jhjInD&#10;3m8cBm6pZm3KGzjH2lD5E9fCfmNul60m0lz6Sq2S1LvLv4cRt33dOwGnJMxNqUNJgKqal1CH+qjn&#10;4Tx86NVsleUiqe/muCYUewt1ah0JxXip6QnyUDjp7YRi9NyuL0cAGdgAE3rOrT05qIIJWgxY1X6U&#10;MBEjQ0jh9GCBzVPCBIXmkp9RL+AzDWNjGBvMO1XP6qmZ8FoZm5ZgQmVKdW9Cz5a+AEw4tDvAIZww&#10;7sSbKHvvijuhpsI7x4l6apucldqOfKEWU+StpCPhhumM72F3wCgpXkRJURLojyUSQG4L71MmElBe&#10;zSLU6yUS0GIBoTEiTtVuRtoUWiyEQmKMSgLe1EVvsrB3YJlJaDpU2WQ5Fi0mE1QiVk8mQHxZjf+v&#10;mUw4bqDVaJl0AmugdaZU5Xj59cHCU9yZzqcTRBcrjkWgW0U7J0IbKOkVDqDIrp7JxLzA5KSUF9o2&#10;sYxDmSmgXV4EBBHiM4K4ikB7R1YwqH6smlQvAUG0hQ8fWz1mqKczW2uVpUaO3+FyzAMSwQqoN2Fa&#10;ZZmYob1eWZ5yjY+MGV6wV1YblCQVbFTSsuSstKyDxlACbeszXxQ7AWkZzaPQcs8FMUHEiwQR7XBb&#10;tMFk1d7OScw6QXRwpRH2Frls5htze49tewgYkaq5uXpS9ljVyRPOJFxI5tkYfHu/whPasa6Cb65K&#10;apwgPCEu1Xjz6KW+ngpSzqynl+pjq6Umu6M8oRW+VXtT5PgJ9uaGomK4KVrm4CYjZbOgvs8FtZ5z&#10;4O4VdR5PsDf0HuY5B9hbHd9MvHDhPt3dxDeVtBAl6rzs8kR7i91Y2luMxATo+ZKZQmBCaSnff6JI&#10;yYSnbzk8hbtVXU71JM7p8YIfgfyumBssEa4iE2PSNy64nJqeCPoeB1IvLP++Kt0wURkRiW4iIXLS&#10;alqGp2gbU9PqGHMzMnVEkxLd9Dy1W88SXTVPzfqcsYg2RElQBRI97E7AEJGgccejmGhkp6YN6cXa&#10;kHL5M/Uoj0wNOSSkLTC5Ql084QXD4gkvGhZPLlg43A5VD+ZK+EIVtNDzQ9dunucEseS/9tAikO3z&#10;CE9ZHfagDFoYtLgcWqiAwKCFtlcbgTi8CS307N610YK4Hvxp7lugo3nFtwg8BP402hJbIBm06PYO&#10;bV2Rqqt4zqBFBS1UXlb3Lco6QXDJ10YLN6ThRnMkEsZSF2giEVMne2SXY5U8pJyOpJ3k3yb6qSyA&#10;U5G4QYsKWqikegUt9Mz6tdHC82PlW9R5C58Km5lvYdDCoEV7aKEicYMWFbRQkogKWui6iGujReyB&#10;VOW+RQyFYiUSoTuzGbRgHLMRwLcogFeRuEGLClooQUsFLVS5QAuRSIkWPt3Z8RBasBtoeAvDW7Sw&#10;tbyvZNIGLSpoUZcjlcmjE+RvSNjLoCIOam4CihONnnz67nt8u3VBEnhsLBAn6t9QAovljnFealsv&#10;WZB/PYXIeVyt2aWlzV1aXABSRQDHOzOcbG+q+tqrZ2SuZ29GANcZARzdMqpqbooCPW09FZS+79e3&#10;ZzHmZgRwBB3mauamOLTzzI3IBjbXX00Nul0E3Q41KaEF7ByRZJckiAqYx3XNLkkx75LkeDEyjxUC&#10;gHixrITh2QWtRQnAE74cC9Xoq3diD1Ynxo/gGG380A9UvMFLNCdB8wUxpjrHUsaYLXAslaGSkzSK&#10;UOzBudi9cdprS5BjB9kepS2T70ji8SHd5MX2S5qt6MuqvEY2NlUvYOxNq1PT6lRvdcp7YBjNqQxk&#10;ZYso0ClNSNFmpjemHKyGqxIsHDtEAymDFkuISZ+5yfTBLme86u5bvrjp/RE7xLM/k7g/DqKw7409&#10;vx+HBi0qaKFyl11hY0sv47GOlFSTWfW1sLlUa76WT8J64/O34Gs15rP8NvNZxtfaLdazASqd7MEq&#10;WayZ13jBHpEGPaWaTv59VFVX2n5X0LOd+h5P5bIqUZnoCcwqUK+ukzG+1jRPDFosc4ul9WkUrviK&#10;CmK2pqpDVT7zQLpTDfhMX0slEiWvhXbv7flavuyvK8OpN8FrqWRZBUFVzYfhtSKv75Hgru/Zo1H/&#10;0/jW6wdjJ/RH7uj2duT8ST0jJZcfLy7VyauCHIVRGbanMpSY0h30bMfXAtfdxGvpyU7ja90ZtEit&#10;s1tntr7HswLwo+udeKutLrHgz/O1wO7XeS2RZ24jh+hH7hvMIdJt5zlXWPG1lKrd+FoGPd8Zeirv&#10;wfBaukYbfF8DUgRK0d4CUpgc4sDwWlop7GvgtZTSrSto8UxfSykGJK8VCLVAG75WgF1RKYumtZF9&#10;AzlEuhHkvq8VqCx0CwhqcogmK/CasgIqzugKerbEazWqDYI21QbG1zK+lk7xvwJfq4w1uoIWVV+r&#10;jY3nfKU+EK2vA5V4hXtxbKf1yKfKUVbYuNfYX8jnHZdL65USfk/hvUS/pmcrvM+nWU1hY5uFjbTZ&#10;W4NPq1fTXjsD4xMEC8xIfZtvm1KGDS6B/TNxsUNQ8IGQ4rCd5qYSgQ6PyjvQxLFUgslQzGiLH7Zy&#10;TB5Vx8lo2WRs+RZGshKBNl/geCHXJ13Wcfz6RHNCdH3yCdc4l1OfxLT66xo7gZjC+wMYAWyFDqlp&#10;XnCHjcKvCKB4r4VdsRGZWbx805tvt5vhYFBM5ukqKT6sFpM8q++Ks8vyKdcA00ebPJukRQFd8C/z&#10;ZEPdDPr58HSkvcFnrNmbovdP8oeo4oDZm++yNc7Y29XkRlqhX4fsTeWoJb4pgvgEe8N+M7SYo9kB&#10;NztrmdJ7Ava4yf9WvBqM7tr+d+RHWNS5jZqujKY25TUwRSqn0hWmqB1eGQxyA1qEbebwsaTFwKxm&#10;uHCIDf7K9Hw2lcCsGrq16pQys2LwohI9KRWArg4M2+wbQPFCuBeoLK6pAgxeTDlLZzoHUIayPbxQ&#10;SRWDFxW8aFS4hMobazUa8UNOwuoUjQP6hroXLq9eNskA0/a5hbbP2JqAlYSaZECNnG2UufBFXvC4&#10;1ycvaEaCRiPwLhhOlXBhtpQwzsVCOVjtORcqI2aci4pzUZe28D5DAiiOTR26NvZy5zSEg42mKmJj&#10;4SRE6Nr8qGLAKFvq2bnm8oRuZnIalS2hWspb8GVdpH+EjYb1Pt8hEVZKuObFuLLGlW3DlVXp864s&#10;TroGc+/xbrZhcp5Znmzmi8ko2Sb6c6ZXGKYkm2fLaZp//L8AAAAA//8DAFBLAwQUAAYACAAAACEA&#10;ymAI+OMAAAANAQAADwAAAGRycy9kb3ducmV2LnhtbEyPwU7DMAyG70i8Q2QkbltSRltWmk7TBJym&#10;SWxIiFvWeG21xqmarO3enuwEt9/yp9+f89VkWjZg7xpLEqK5AIZUWt1QJeHr8D57Aea8Iq1aSyjh&#10;ig5Wxf1drjJtR/rEYe8rFkrIZUpC7X2Xce7KGo1yc9shhd3J9kb5MPYV170aQ7lp+ZMQCTeqoXCh&#10;Vh1uaizP+4uR8DGqcb2I3obt+bS5/hzi3fc2QikfH6b1KzCPk/+D4aYf1KEITkd7Ie1YK2G2FGlA&#10;Q1gkS2A3QjxHMbBjSHGSpsCLnP//ovgFAAD//wMAUEsBAi0AFAAGAAgAAAAhALaDOJL+AAAA4QEA&#10;ABMAAAAAAAAAAAAAAAAAAAAAAFtDb250ZW50X1R5cGVzXS54bWxQSwECLQAUAAYACAAAACEAOP0h&#10;/9YAAACUAQAACwAAAAAAAAAAAAAAAAAvAQAAX3JlbHMvLnJlbHNQSwECLQAUAAYACAAAACEAVrfB&#10;uEwQAABf6gAADgAAAAAAAAAAAAAAAAAuAgAAZHJzL2Uyb0RvYy54bWxQSwECLQAUAAYACAAAACEA&#10;ymAI+OMAAAANAQAADwAAAAAAAAAAAAAAAACmEgAAZHJzL2Rvd25yZXYueG1sUEsFBgAAAAAEAAQA&#10;8wAAALYT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1646" o:spid="_x0000_s10507" type="#_x0000_t202" style="position:absolute;left:5119;top:14110;width:6405;height:7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gUE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6gu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IFBDBAAAA3AAAAA8AAAAAAAAAAAAAAAAAmAIAAGRycy9kb3du&#10;cmV2LnhtbFBLBQYAAAAABAAEAPUAAACGAwAAAAA=&#10;" filled="f" stroked="f">
            <v:textbox>
              <w:txbxContent>
                <w:p w:rsidR="00BB2BEF" w:rsidRDefault="00BB2BEF" w:rsidP="003632E6">
                  <w:pPr>
                    <w:jc w:val="center"/>
                  </w:pPr>
                </w:p>
              </w:txbxContent>
            </v:textbox>
          </v:shape>
          <v:group id="Group 1257" o:spid="_x0000_s10500" style="position:absolute;left:1177;top:340;width:10361;height:862" coordorigin="1263,390" coordsize="10361,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<v:line id="Line 1258" o:spid="_x0000_s10506" style="position:absolute;visibility:visible;mso-wrap-style:square" from="1263,1242" to="11624,1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ag68EAAADcAAAADwAAAGRycy9kb3ducmV2LnhtbERP3WrCMBS+H/gO4QjezVTFotUoIhMG&#10;A5nVBzg2x7aYnJQms93bL4Kwu/Px/Z71trdGPKj1tWMFk3ECgrhwuuZSweV8eF+A8AFZo3FMCn7J&#10;w3YzeFtjpl3HJ3rkoRQxhH2GCqoQmkxKX1Rk0Y9dQxy5m2sthgjbUuoWuxhujZwmSSot1hwbKmxo&#10;X1Fxz3+sgu47P/THL6ftxe3T2qST6+zDKDUa9rsViEB9+Be/3J86zl/O4flMvE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JqDrwQAAANwAAAAPAAAAAAAAAAAAAAAA&#10;AKECAABkcnMvZG93bnJldi54bWxQSwUGAAAAAAQABAD5AAAAjwMAAAAA&#10;" strokeweight="1.25pt"/>
            <v:line id="Line 1259" o:spid="_x0000_s10505" style="position:absolute;visibility:visible;mso-wrap-style:square" from="9924,390" to="9924,1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Q+nMAAAADcAAAADwAAAGRycy9kb3ducmV2LnhtbERP24rCMBB9X/Afwgi+rakKZa1GEVEQ&#10;hGW3+gFjM7bFZFKaaOvfbwRh3+ZwrrNc99aIB7W+dqxgMk5AEBdO11wqOJ/2n18gfEDWaByTgid5&#10;WK8GH0vMtOv4lx55KEUMYZ+hgiqEJpPSFxVZ9GPXEEfu6lqLIcK2lLrFLoZbI6dJkkqLNceGChva&#10;VlTc8rtV0P3k+/776LQ9u21am3Ryme2MUqNhv1mACNSHf/HbfdBx/jyF1zPxArn6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n0PpzAAAAA3AAAAA8AAAAAAAAAAAAAAAAA&#10;oQIAAGRycy9kb3ducmV2LnhtbFBLBQYAAAAABAAEAPkAAACOAwAAAAA=&#10;" strokeweight="1.25pt"/>
            <v:line id="Line 1260" o:spid="_x0000_s10504" style="position:absolute;visibility:visible;mso-wrap-style:square" from="4625,397" to="4625,1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ibB8EAAADcAAAADwAAAGRycy9kb3ducmV2LnhtbERP3WrCMBS+H/gO4QjezVSFTqtRRCYM&#10;BjKrD3Bsjm0xOSlNZru3XwTBu/Px/Z7VprdG3Kn1tWMFk3ECgrhwuuZSwfm0f5+D8AFZo3FMCv7I&#10;w2Y9eFthpl3HR7rnoRQxhH2GCqoQmkxKX1Rk0Y9dQxy5q2sthgjbUuoWuxhujZwmSSot1hwbKmxo&#10;V1Fxy3+tgu4n3/eHb6ft2e3S2qSTy+zTKDUa9tsliEB9eImf7i8d5y8+4PFMvEC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uJsHwQAAANwAAAAPAAAAAAAAAAAAAAAA&#10;AKECAABkcnMvZG93bnJldi54bWxQSwUGAAAAAAQABAD5AAAAjwMAAAAA&#10;" strokeweight="1.25pt"/>
            <v:shape id="Text Box 1261" o:spid="_x0000_s10503" type="#_x0000_t202" style="position:absolute;left:1281;top:435;width:3286;height: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KbsgA&#10;AADcAAAADwAAAGRycy9kb3ducmV2LnhtbESPQWvCQBCF74X+h2WEXkrdKFJs6iqlIlS0iLa0PQ7Z&#10;MQnNzobsmkR/vXMo9DbDe/PeN7NF7yrVUhNKzwZGwwQUceZtybmBz4/VwxRUiMgWK89k4EwBFvPb&#10;mxmm1ne8p/YQcyUhHFI0UMRYp1qHrCCHYehrYtGOvnEYZW1ybRvsJNxVepwkj9phydJQYE2vBWW/&#10;h5Mz0L4nk69t9n0+3a+WP+vpbhk23cWYu0H/8gwqUh//zX/Xb1bwn4RWnpEJ9PwK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yUpuyAAAANwAAAAPAAAAAAAAAAAAAAAAAJgCAABk&#10;cnMvZG93bnJldi54bWxQSwUGAAAAAAQABAD1AAAAjQMAAAAA&#10;" filled="f" stroked="f" strokeweight="1.25pt">
              <v:textbox>
                <w:txbxContent>
                  <w:p w:rsidR="00BB2BEF" w:rsidRDefault="00BB2BEF" w:rsidP="00704E19">
                    <w:pPr>
                      <w:jc w:val="center"/>
                      <w:rPr>
                        <w:lang w:val="en-US"/>
                      </w:rPr>
                    </w:pPr>
                  </w:p>
                  <w:p w:rsidR="00BB2BEF" w:rsidRPr="006C18E8" w:rsidRDefault="00BB2BEF" w:rsidP="00704E19">
                    <w:pPr>
                      <w:jc w:val="center"/>
                    </w:pPr>
                    <w:r w:rsidRPr="006C18E8">
                      <w:t>Обозначение</w:t>
                    </w:r>
                  </w:p>
                </w:txbxContent>
              </v:textbox>
            </v:shape>
            <v:shape id="Text Box 1262" o:spid="_x0000_s10502" type="#_x0000_t202" style="position:absolute;left:4674;top:435;width:5201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Xv9cUA&#10;AADcAAAADwAAAGRycy9kb3ducmV2LnhtbERPTWvCQBC9C/6HZYRepG5aStHoKqIILa1Io7Qeh+yY&#10;BLOzIbsmsb++WxC8zeN9zmzRmVI0VLvCsoKnUQSCOLW64EzBYb95HINwHlljaZkUXMnBYt7vzTDW&#10;tuUvahKfiRDCLkYFufdVLKVLczLoRrYiDtzJ1gZ9gHUmdY1tCDelfI6iV2mw4NCQY0WrnNJzcjEK&#10;mm308v2Z/lwvw836+D7erd1H+6vUw6BbTkF46vxdfHO/6TB/MoH/Z8IF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he/1xQAAANwAAAAPAAAAAAAAAAAAAAAAAJgCAABkcnMv&#10;ZG93bnJldi54bWxQSwUGAAAAAAQABAD1AAAAigMAAAAA&#10;" filled="f" stroked="f" strokeweight="1.25pt">
              <v:textbox>
                <w:txbxContent>
                  <w:p w:rsidR="00BB2BEF" w:rsidRPr="001D059F" w:rsidRDefault="00BB2BEF" w:rsidP="00704E19">
                    <w:pPr>
                      <w:jc w:val="center"/>
                    </w:pPr>
                  </w:p>
                  <w:p w:rsidR="00BB2BEF" w:rsidRPr="006C18E8" w:rsidRDefault="00BB2BEF" w:rsidP="00704E19">
                    <w:pPr>
                      <w:jc w:val="center"/>
                    </w:pPr>
                    <w:r w:rsidRPr="006C18E8">
                      <w:t>Наименование</w:t>
                    </w:r>
                  </w:p>
                </w:txbxContent>
              </v:textbox>
            </v:shape>
            <v:shape id="Text Box 1263" o:spid="_x0000_s10501" type="#_x0000_t202" style="position:absolute;left:9977;top:435;width:1600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Cyk8YA&#10;AADcAAAADwAAAGRycy9kb3ducmV2LnhtbESP3WrCQBSE7wu+w3KE3pS6aREJqauIIrRUKWqpXh6y&#10;xySYPRuya3769F1B6OUwM98w03lnStFQ7QrLCl5GEQji1OqCMwXfh/VzDMJ5ZI2lZVLQk4P5bPAw&#10;xUTblnfU7H0mAoRdggpy76tESpfmZNCNbEUcvLOtDfog60zqGtsAN6V8jaKJNFhwWMixomVO6WV/&#10;NQqabTT+2aTH/vq0Xp0+4q+V+2x/lXocdos3EJ46/x++t9+1gkCE25lw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pCyk8YAAADcAAAADwAAAAAAAAAAAAAAAACYAgAAZHJz&#10;L2Rvd25yZXYueG1sUEsFBgAAAAAEAAQA9QAAAIsDAAAAAA==&#10;" filled="f" stroked="f" strokeweight="1.25pt">
              <v:textbox>
                <w:txbxContent>
                  <w:p w:rsidR="00BB2BEF" w:rsidRPr="00107E78" w:rsidRDefault="00BB2BEF" w:rsidP="00DA6A69">
                    <w:pPr>
                      <w:jc w:val="right"/>
                      <w:rPr>
                        <w:rFonts w:ascii="Courier New" w:hAnsi="Courier New" w:cs="Courier New"/>
                        <w:lang w:val="en-US"/>
                      </w:rPr>
                    </w:pPr>
                  </w:p>
                  <w:p w:rsidR="00BB2BEF" w:rsidRPr="006C18E8" w:rsidRDefault="00BB2BEF" w:rsidP="00704E19">
                    <w:pPr>
                      <w:jc w:val="center"/>
                    </w:pPr>
                    <w:r w:rsidRPr="006C18E8">
                      <w:t>Примечание</w:t>
                    </w:r>
                  </w:p>
                </w:txbxContent>
              </v:textbox>
            </v:shape>
          </v:group>
          <v:group id="Group 3784" o:spid="_x0000_s10492" style="position:absolute;left:227;top:7900;width:946;height:3686" coordorigin="227,7900" coordsize="946,36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<v:rect id="Rectangle 2609" o:spid="_x0000_s10499" style="position:absolute;left:252;top:7900;width:921;height:36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+ENcMA&#10;AADcAAAADwAAAGRycy9kb3ducmV2LnhtbESPS2vDMBCE74X+B7GF3Bq5hoTgRg6mNI9bXoVeF2v9&#10;aK2VsBTH/fdVIJDjMDPfMMvVaDoxUO9bywrepgkI4tLqlmsFX+f16wKED8gaO8uk4I88rPLnpyVm&#10;2l75SMMp1CJC2GeooAnBZVL6siGDfmodcfQq2xsMUfa11D1eI9x0Mk2SuTTYclxo0NFHQ+Xv6WIU&#10;zLb0TbOfy+7Q0eCq4rPYb1yh1ORlLN5BBBrDI3xv77SCNEnhdiYeAZ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+ENcMAAADcAAAADwAAAAAAAAAAAAAAAACYAgAAZHJzL2Rv&#10;d25yZXYueG1sUEsFBgAAAAAEAAQA9QAAAIgDAAAAAA==&#10;" strokeweight="1.25pt"/>
            <v:line id="Line 2610" o:spid="_x0000_s10498" style="position:absolute;visibility:visible;mso-wrap-style:square" from="525,7900" to="527,11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xp/8IAAADcAAAADwAAAGRycy9kb3ducmV2LnhtbESP0YrCMBRE34X9h3AXfNNUhSJdo4is&#10;IAiL1n7AtbnbFpOb0mRt/fuNIPg4zMwZZrUZrBF36nzjWMFsmoAgLp1uuFJQXPaTJQgfkDUax6Tg&#10;QR4264/RCjPtej7TPQ+ViBD2GSqoQ2gzKX1Zk0U/dS1x9H5dZzFE2VVSd9hHuDVyniSptNhwXKix&#10;pV1N5S3/swr6U74ffo5O28Lt0saks+vi2yg1/hy2XyACDeEdfrUPWsE8WcDzTDwCcv0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qxp/8IAAADcAAAADwAAAAAAAAAAAAAA&#10;AAChAgAAZHJzL2Rvd25yZXYueG1sUEsFBgAAAAAEAAQA+QAAAJADAAAAAA==&#10;" strokeweight="1.25pt"/>
            <v:line id="Line 2611" o:spid="_x0000_s10497" style="position:absolute;visibility:visible;mso-wrap-style:square" from="840,7900" to="843,11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dno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LnZ6HGAAAA3AAAAA8AAAAAAAAA&#10;AAAAAAAAoQIAAGRycy9kb3ducmV2LnhtbFBLBQYAAAAABAAEAPkAAACUAwAAAAA=&#10;"/>
            <v:line id="Line 2612" o:spid="_x0000_s10496" style="position:absolute;flip:y;visibility:visible;mso-wrap-style:square" from="525,8483" to="1173,8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+eNcUAAADcAAAADwAAAGRycy9kb3ducmV2LnhtbESPQWvCQBSE74X+h+UVequbCm1tdBUV&#10;BKH2YBTs8Zl9TYLZtyH7NPHfu4WCx2FmvmEms97V6kJtqDwbeB0koIhzbysuDOx3q5cRqCDIFmvP&#10;ZOBKAWbTx4cJptZ3vKVLJoWKEA4pGihFmlTrkJfkMAx8Qxy9X986lCjbQtsWuwh3tR4mybt2WHFc&#10;KLGhZUn5KTs7A8Fe+XgYbQ7dYv9zkurjW/qvT2Oen/r5GJRQL/fwf3ttDQyTN/g7E4+Ant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P+eNcUAAADcAAAADwAAAAAAAAAA&#10;AAAAAAChAgAAZHJzL2Rvd25yZXYueG1sUEsFBgAAAAAEAAQA+QAAAJMDAAAAAA==&#10;" strokeweight="1.25pt"/>
            <v:line id="Line 2613" o:spid="_x0000_s10495" style="position:absolute;visibility:visible;mso-wrap-style:square" from="525,10434" to="1168,10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vKZ8QAAADcAAAADwAAAGRycy9kb3ducmV2LnhtbESPwWrDMBBE74X8g9hAb7XsFExxrIRg&#10;EggUSuvkAzbWxjaRVsZSYvfvq0Khx2Fm3jDldrZGPGj0vWMFWZKCIG6c7rlVcD4dXt5A+ICs0Tgm&#10;Bd/kYbtZPJVYaDfxFz3q0IoIYV+ggi6EoZDSNx1Z9IkbiKN3daPFEOXYSj3iFOHWyFWa5tJiz3Gh&#10;w4GqjppbfbcKps/6MH+8O23Prsp7k2eX171R6nk579YgAs3hP/zXPmoFqzSH3zPxCM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28pnxAAAANwAAAAPAAAAAAAAAAAA&#10;AAAAAKECAABkcnMvZG93bnJldi54bWxQSwUGAAAAAAQABAD5AAAAkgMAAAAA&#10;" strokeweight="1.25pt"/>
            <v:line id="Line 2614" o:spid="_x0000_s10494" style="position:absolute;visibility:visible;mso-wrap-style:square" from="525,9315" to="1173,9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dv/MQAAADcAAAADwAAAGRycy9kb3ducmV2LnhtbESPwWrDMBBE74H+g9hCbokcB9ziRgnF&#10;1FAIhNbNB2ytjW0irYyl2s7fR4VCj8PMvGF2h9kaMdLgO8cKNusEBHHtdMeNgvNXuXoG4QOyRuOY&#10;FNzIw2H/sNhhrt3EnzRWoRERwj5HBW0IfS6lr1uy6NeuJ47exQ0WQ5RDI/WAU4RbI9MkyaTFjuNC&#10;iz0VLdXX6scqmD6qcj4dnbZnV2SdyTbf2zej1PJxfn0BEWgO/+G/9rtWkCZP8HsmHgG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l2/8xAAAANwAAAAPAAAAAAAAAAAA&#10;AAAAAKECAABkcnMvZG93bnJldi54bWxQSwUGAAAAAAQABAD5AAAAkgMAAAAA&#10;" strokeweight="1.25pt"/>
            <v:shape id="Text Box 2615" o:spid="_x0000_s10493" type="#_x0000_t202" style="position:absolute;left:227;top:8586;width:357;height:29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GSHMEA&#10;AADcAAAADwAAAGRycy9kb3ducmV2LnhtbERPzWoCMRC+F/oOYQpeimarVGQ1ighF6aldfYBxM26W&#10;biYhSdfVp28OQo8f3/9qM9hO9BRi61jB26QAQVw73XKj4HT8GC9AxISssXNMCm4UYbN+flphqd2V&#10;v6mvUiNyCMcSFZiUfCllrA1ZjBPniTN3ccFiyjA0Uge85nDbyWlRzKXFlnODQU87Q/VP9WsVVJ9p&#10;Fnb7d2/6rX/VX/dzPb8FpUYvw3YJItGQ/sUP90ErmBZ5bT6Tj4B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RkhzBAAAA3AAAAA8AAAAAAAAAAAAAAAAAmAIAAGRycy9kb3du&#10;cmV2LnhtbFBLBQYAAAAABAAEAPUAAACGAwAAAAA=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BB2BEF" w:rsidTr="00BA7155">
                      <w:trPr>
                        <w:cantSplit/>
                        <w:trHeight w:hRule="exact" w:val="2978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BB2BEF" w:rsidRPr="00107E78" w:rsidRDefault="00BB2BEF" w:rsidP="00852F29">
                          <w:pPr>
                            <w:pStyle w:val="aa"/>
                            <w:jc w:val="left"/>
                            <w:rPr>
                              <w:rFonts w:ascii="Times New Roman" w:hAnsi="Times New Roman"/>
                              <w:i w:val="0"/>
                              <w:sz w:val="22"/>
                              <w:szCs w:val="22"/>
                            </w:rPr>
                          </w:pPr>
                          <w:r w:rsidRPr="00107E78">
                            <w:rPr>
                              <w:rFonts w:ascii="Times New Roman" w:hAnsi="Times New Roman"/>
                              <w:i w:val="0"/>
                              <w:sz w:val="22"/>
                              <w:szCs w:val="22"/>
                              <w:lang w:val="ru-RU"/>
                            </w:rPr>
                            <w:t>Согласовано</w:t>
                          </w:r>
                        </w:p>
                      </w:tc>
                    </w:tr>
                  </w:tbl>
                  <w:p w:rsidR="00BB2BEF" w:rsidRDefault="00BB2BEF" w:rsidP="00A475A9"/>
                </w:txbxContent>
              </v:textbox>
            </v:shape>
          </v:group>
          <v:group id="Group 2616" o:spid="_x0000_s10484" style="position:absolute;left:421;top:11586;width:752;height:4800" coordorigin="5521,7710" coordsize="752,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<v:rect id="Rectangle 2617" o:spid="_x0000_s10491" style="position:absolute;left:5521;top:7710;width:752;height:4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Uwmr4A&#10;AADcAAAADwAAAGRycy9kb3ducmV2LnhtbERPSwrCMBDdC94hjOBGNFVBtBpFBEEQQasHGJqxLW0m&#10;pUm13t4sBJeP99/sOlOJFzWusKxgOolAEKdWF5wpeNyP4yUI55E1VpZJwYcc7Lb93gZjbd98o1fi&#10;MxFC2MWoIPe+jqV0aU4G3cTWxIF72sagD7DJpG7wHcJNJWdRtJAGCw4NOdZ0yCktk9YoOKwif6TL&#10;/Ho+z1u+2LKtT+VIqeGg269BeOr8X/xzn7SC2TTMD2fCEZDb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71MJq+AAAA3AAAAA8AAAAAAAAAAAAAAAAAmAIAAGRycy9kb3ducmV2&#10;LnhtbFBLBQYAAAAABAAEAPUAAACDAwAAAAA=&#10;" filled="f" strokeweight="1.25pt"/>
            <v:line id="Line 2618" o:spid="_x0000_s10490" style="position:absolute;visibility:visible;mso-wrap-style:square" from="5521,9109" to="6273,9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vEzsQAAADcAAAADwAAAGRycy9kb3ducmV2LnhtbESPwWrDMBBE74X8g9hCb7VsB0xxooQS&#10;YggESuv4AzbW1jaVVsZSYvfvq0Khx2Fm3jDb/WKNuNPkB8cKsiQFQdw6PXCnoLlUzy8gfEDWaByT&#10;gm/ysN+tHrZYajfzB93r0IkIYV+igj6EsZTStz1Z9IkbiaP36SaLIcqpk3rCOcKtkXmaFtLiwHGh&#10;x5EOPbVf9c0qmN/rank7O20bdygGU2TX9dEo9fS4vG5ABFrCf/ivfdIK8iyD3zPxCMjd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68TOxAAAANwAAAAPAAAAAAAAAAAA&#10;AAAAAKECAABkcnMvZG93bnJldi54bWxQSwUGAAAAAAQABAD5AAAAkgMAAAAA&#10;" strokeweight="1.25pt"/>
            <v:line id="Line 2619" o:spid="_x0000_s10489" style="position:absolute;visibility:visible;mso-wrap-style:square" from="5521,11094" to="6273,11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laucQAAADcAAAADwAAAGRycy9kb3ducmV2LnhtbESPwWrDMBBE74X8g9hAbo1sB0xxI5sQ&#10;EggESuvkA7bW1jaVVsZSYufvq0Khx2Fm3jDbarZG3Gn0vWMF6ToBQdw43XOr4Ho5Pr+A8AFZo3FM&#10;Ch7koSoXT1sstJv4g+51aEWEsC9QQRfCUEjpm44s+rUbiKP35UaLIcqxlXrEKcKtkVmS5NJiz3Gh&#10;w4H2HTXf9c0qmN7r4/x2dtpe3T7vTZ5+bg5GqdVy3r2CCDSH//Bf+6QVZGkGv2fiEZD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OVq5xAAAANwAAAAPAAAAAAAAAAAA&#10;AAAAAKECAABkcnMvZG93bnJldi54bWxQSwUGAAAAAAQABAD5AAAAkgMAAAAA&#10;" strokeweight="1.25pt"/>
            <v:shape id="Text Box 2620" o:spid="_x0000_s10488" type="#_x0000_t202" style="position:absolute;left:5572;top:7744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yWsMQA&#10;AADcAAAADwAAAGRycy9kb3ducmV2LnhtbESP0WoCMRRE3wv+Q7hCX0rNqlTKahQRpNInu+0HXDe3&#10;m6Wbm5DEdfXrG6HQx2FmzjCrzWA70VOIrWMF00kBgrh2uuVGwdfn/vkVREzIGjvHpOBKETbr0cMK&#10;S+0u/EF9lRqRIRxLVGBS8qWUsTZkMU6cJ87etwsWU5ahkTrgJcNtJ2dFsZAWW84LBj3tDNU/1dkq&#10;qN7TPOzeXrzpt/5JH2+nenENSj2Oh+0SRKIh/Yf/2getYDadw/1MPg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slrDEAAAA3AAAAA8AAAAAAAAAAAAAAAAAmAIAAGRycy9k&#10;b3ducmV2LnhtbFBLBQYAAAAABAAEAPUAAACJAwAAAAA=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BB2BEF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BB2BEF" w:rsidRPr="00107E78" w:rsidRDefault="00BB2BEF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r w:rsidRPr="00107E78">
                            <w:rPr>
                              <w:rFonts w:ascii="Times New Roman" w:hAnsi="Times New Roman"/>
                              <w:i w:val="0"/>
                              <w:sz w:val="20"/>
                              <w:lang w:val="ru-RU"/>
                            </w:rPr>
                            <w:t>Взам. инв. №</w:t>
                          </w:r>
                        </w:p>
                      </w:tc>
                    </w:tr>
                  </w:tbl>
                  <w:p w:rsidR="00BB2BEF" w:rsidRDefault="00BB2BEF" w:rsidP="00A475A9"/>
                </w:txbxContent>
              </v:textbox>
            </v:shape>
            <v:shape id="Text Box 2621" o:spid="_x0000_s10487" type="#_x0000_t202" style="position:absolute;left:5572;top:9144;width:252;height:1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UOxMUA&#10;AADcAAAADwAAAGRycy9kb3ducmV2LnhtbESP0WoCMRRE3wv9h3ALvhTNaluRrVFEKIpP7bYfcN1c&#10;N0s3NyFJ19Wvb4RCH4eZOcMs14PtRE8hto4VTCcFCOLa6ZYbBV+fb+MFiJiQNXaOScGFIqxX93dL&#10;LLU78wf1VWpEhnAsUYFJyZdSxtqQxThxnjh7JxcspixDI3XAc4bbTs6KYi4ttpwXDHraGqq/qx+r&#10;oDqkp7DdvXjTb/yjfr8e6/klKDV6GDavIBIN6T/8195rBbPpM9zO5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RQ7ExQAAANwAAAAPAAAAAAAAAAAAAAAAAJgCAABkcnMv&#10;ZG93bnJldi54bWxQSwUGAAAAAAQABAD1AAAAigMAAAAA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BB2BEF">
                      <w:trPr>
                        <w:cantSplit/>
                        <w:trHeight w:hRule="exact" w:val="198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BB2BEF" w:rsidRPr="00107E78" w:rsidRDefault="00BB2BEF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r w:rsidRPr="00107E78">
                            <w:rPr>
                              <w:rFonts w:ascii="Times New Roman" w:hAnsi="Times New Roman"/>
                              <w:i w:val="0"/>
                              <w:sz w:val="20"/>
                              <w:lang w:val="ru-RU"/>
                            </w:rPr>
                            <w:t>Подпись и дата</w:t>
                          </w:r>
                        </w:p>
                      </w:tc>
                    </w:tr>
                  </w:tbl>
                  <w:p w:rsidR="00BB2BEF" w:rsidRDefault="00BB2BEF" w:rsidP="00A475A9"/>
                </w:txbxContent>
              </v:textbox>
            </v:shape>
            <v:shape id="Text Box 2622" o:spid="_x0000_s10486" type="#_x0000_t202" style="position:absolute;left:5572;top:11132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mrX8QA&#10;AADcAAAADwAAAGRycy9kb3ducmV2LnhtbESP0WoCMRRE3wv9h3ALfSmaVVFkNYoIpaVPdtsPuG6u&#10;m8XNTUjSde3XN4LQx2FmzjDr7WA70VOIrWMFk3EBgrh2uuVGwffX62gJIiZkjZ1jUnClCNvN48Ma&#10;S+0u/El9lRqRIRxLVGBS8qWUsTZkMY6dJ87eyQWLKcvQSB3wkuG2k9OiWEiLLecFg572hupz9WMV&#10;VB9pFvZvc2/6nX/Rh99jvbgGpZ6fht0KRKIh/Yfv7XetYDqZw+1MPg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Jq1/EAAAA3AAAAA8AAAAAAAAAAAAAAAAAmAIAAGRycy9k&#10;b3ducmV2LnhtbFBLBQYAAAAABAAEAPUAAACJAwAAAAA=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BB2BEF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BB2BEF" w:rsidRPr="00107E78" w:rsidRDefault="00BB2BEF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r w:rsidRPr="00107E78">
                            <w:rPr>
                              <w:rFonts w:ascii="Times New Roman" w:hAnsi="Times New Roman"/>
                              <w:i w:val="0"/>
                              <w:sz w:val="20"/>
                              <w:lang w:val="ru-RU"/>
                            </w:rPr>
                            <w:t>Инв. № подл.</w:t>
                          </w:r>
                        </w:p>
                      </w:tc>
                    </w:tr>
                  </w:tbl>
                  <w:p w:rsidR="00BB2BEF" w:rsidRDefault="00BB2BEF" w:rsidP="00A475A9"/>
                </w:txbxContent>
              </v:textbox>
            </v:shape>
            <v:line id="Line 2623" o:spid="_x0000_s10485" style="position:absolute;visibility:visible;mso-wrap-style:square" from="5855,7710" to="5855,12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JcusQAAADcAAAADwAAAGRycy9kb3ducmV2LnhtbESPwWrDMBBE74X8g9hCb7VsB0xxooQS&#10;YggESuv4AzbW1jaVVsZSYvfvq0Khx2Fm3jDb/WKNuNPkB8cKsiQFQdw6PXCnoLlUzy8gfEDWaByT&#10;gm/ysN+tHrZYajfzB93r0IkIYV+igj6EsZTStz1Z9IkbiaP36SaLIcqpk3rCOcKtkXmaFtLiwHGh&#10;x5EOPbVf9c0qmN/rank7O20bdygGU2TX9dEo9fS4vG5ABFrCf/ivfdIK8qyA3zPxCMjd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Aly6xAAAANwAAAAPAAAAAAAAAAAA&#10;AAAAAKECAABkcnMvZG93bnJldi54bWxQSwUGAAAAAAQABAD5AAAAkgMAAAAA&#10;" strokeweight="1.25pt"/>
          </v:group>
          <v:group id="Group 2624" o:spid="_x0000_s10432" style="position:absolute;left:1173;top:340;width:10376;height:16046" coordorigin="1173,340" coordsize="10376,16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<v:rect id="Rectangle 2625" o:spid="_x0000_s10483" style="position:absolute;left:1173;top:340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M8nL4A&#10;AADcAAAADwAAAGRycy9kb3ducmV2LnhtbERPSwrCMBDdC94hjOBGNFVBtBpFBEEQQasHGJqxLW0m&#10;pUm13t4sBJeP99/sOlOJFzWusKxgOolAEKdWF5wpeNyP4yUI55E1VpZJwYcc7Lb93gZjbd98o1fi&#10;MxFC2MWoIPe+jqV0aU4G3cTWxIF72sagD7DJpG7wHcJNJWdRtJAGCw4NOdZ0yCktk9YoOKwif6TL&#10;/Ho+z1u+2LKtT+VIqeGg269BeOr8X/xzn7SC2TSsDWfCEZDb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CDPJy+AAAA3AAAAA8AAAAAAAAAAAAAAAAAmAIAAGRycy9kb3ducmV2&#10;LnhtbFBLBQYAAAAABAAEAPUAAACDAwAAAAA=&#10;" filled="f" strokeweight="1.25pt"/>
            <v:group id="Group 2626" o:spid="_x0000_s10433" style="position:absolute;left:1178;top:14118;width:10366;height:2259" coordorigin="1178,14118" coordsize="10366,22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<v:shape id="Text Box 2627" o:spid="_x0000_s10482" type="#_x0000_t202" style="position:absolute;left:5118;top:14126;width:6289;height:7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Xu88QA&#10;AADcAAAADwAAAGRycy9kb3ducmV2LnhtbERPy2rCQBTdF/yH4Qpuik4apEh0FFGEii3FB+rykrkm&#10;wcydkBmT2K/vLApdHs57tuhMKRqqXWFZwdsoAkGcWl1wpuB03AwnIJxH1lhaJgVPcrCY915mmGjb&#10;8p6ag89ECGGXoILc+yqR0qU5GXQjWxEH7mZrgz7AOpO6xjaEm1LGUfQuDRYcGnKsaJVTej88jILm&#10;KxqfP9PL8/G6WV+3k++127U/Sg363XIKwlPn/8V/7g+tII7D/HAmHAE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l7vPEAAAA3AAAAA8AAAAAAAAAAAAAAAAAmAIAAGRycy9k&#10;b3ducmV2LnhtbFBLBQYAAAAABAAEAPUAAACJAwAAAAA=&#10;" filled="f" stroked="f" strokeweight="1.25pt">
                <v:textbox>
                  <w:txbxContent>
                    <w:p w:rsidR="00BB2BEF" w:rsidRPr="00C34EB9" w:rsidRDefault="00BB2BEF" w:rsidP="00CD601B">
                      <w:pPr>
                        <w:spacing w:before="120"/>
                        <w:jc w:val="center"/>
                        <w:rPr>
                          <w:rFonts w:ascii="Courier New" w:hAnsi="Courier New" w:cs="Courier New"/>
                        </w:rPr>
                      </w:pPr>
                      <w:r>
                        <w:rPr>
                          <w:rFonts w:ascii="Courier New" w:hAnsi="Courier New" w:cs="Courier New"/>
                          <w:bCs/>
                          <w:lang w:eastAsia="ar-SA"/>
                        </w:rPr>
                        <w:t>2825-П</w:t>
                      </w:r>
                      <w:r w:rsidR="00023A68">
                        <w:rPr>
                          <w:rFonts w:ascii="Courier New" w:hAnsi="Courier New" w:cs="Courier New"/>
                          <w:bCs/>
                          <w:lang w:eastAsia="ar-SA"/>
                        </w:rPr>
                        <w:t>М</w:t>
                      </w:r>
                      <w:r w:rsidR="004F246A">
                        <w:rPr>
                          <w:rFonts w:ascii="Courier New" w:hAnsi="Courier New" w:cs="Courier New"/>
                          <w:bCs/>
                          <w:lang w:eastAsia="ar-SA"/>
                        </w:rPr>
                        <w:t>1</w:t>
                      </w:r>
                      <w:r>
                        <w:rPr>
                          <w:rFonts w:ascii="Courier New" w:hAnsi="Courier New" w:cs="Courier New"/>
                          <w:bCs/>
                          <w:lang w:eastAsia="ar-SA"/>
                        </w:rPr>
                        <w:t>-</w:t>
                      </w:r>
                      <w:r w:rsidRPr="00F40049">
                        <w:rPr>
                          <w:rFonts w:ascii="Courier New" w:hAnsi="Courier New" w:cs="Courier New"/>
                        </w:rPr>
                        <w:t>С</w:t>
                      </w:r>
                    </w:p>
                  </w:txbxContent>
                </v:textbox>
              </v:shape>
              <v:line id="Line 2628" o:spid="_x0000_s10481" style="position:absolute;visibility:visible;mso-wrap-style:square" from="5142,14126" to="5143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cOc8QAAADcAAAADwAAAGRycy9kb3ducmV2LnhtbESPwWrDMBBE74X8g9hAbo1sB0xxI5sQ&#10;EggESuvkA7bW1jaVVsZSYufvq0Khx2Fm3jDbarZG3Gn0vWMF6ToBQdw43XOr4Ho5Pr+A8AFZo3FM&#10;Ch7koSoXT1sstJv4g+51aEWEsC9QQRfCUEjpm44s+rUbiKP35UaLIcqxlXrEKcKtkVmS5NJiz3Gh&#10;w4H2HTXf9c0qmN7r4/x2dtpe3T7vTZ5+bg5GqdVy3r2CCDSH//Bf+6QVZFkKv2fiEZD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hw5zxAAAANwAAAAPAAAAAAAAAAAA&#10;AAAAAKECAABkcnMvZG93bnJldi54bWxQSwUGAAAAAAQABAD5AAAAkgMAAAAA&#10;" strokeweight="1.25pt"/>
              <v:line id="Line 2629" o:spid="_x0000_s10480" style="position:absolute;visibility:visible;mso-wrap-style:square" from="1688,14126" to="1689,14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lWQBMQAAADcAAAADwAAAGRycy9kb3ducmV2LnhtbESPwWrDMBBE74X8g9hCb7UcB0xxooRi&#10;YggESuv4AzbW1jaVVsZSYvfvq0Khx2Fm3jC7w2KNuNPkB8cK1kkKgrh1euBOQXOpnl9A+ICs0Tgm&#10;Bd/k4bBfPeyw0G7mD7rXoRMRwr5ABX0IYyGlb3uy6BM3Ekfv000WQ5RTJ/WEc4RbI7M0zaXFgeNC&#10;jyOVPbVf9c0qmN/rank7O20bV+aDydfXzdEo9fS4vG5BBFrCf/ivfdIKsiyD3zPxCMj9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VZAExAAAANwAAAAPAAAAAAAAAAAA&#10;AAAAAKECAABkcnMvZG93bnJldi54bWxQSwUGAAAAAAQABAD5AAAAkgMAAAAA&#10;" strokeweight="1.25pt"/>
              <v:line id="Line 2630" o:spid="_x0000_s10479" style="position:absolute;visibility:visible;mso-wrap-style:square" from="1178,14118" to="11537,141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k1n8IAAADcAAAADwAAAGRycy9kb3ducmV2LnhtbESP0YrCMBRE34X9h3AXfNPUCkW6RhFZ&#10;QRBEu37A3eZuW0xuSpO19e+NIPg4zMwZZrkerBE36nzjWMFsmoAgLp1uuFJw+dlNFiB8QNZoHJOC&#10;O3lYrz5GS8y16/lMtyJUIkLY56igDqHNpfRlTRb91LXE0ftzncUQZVdJ3WEf4dbINEkyabHhuFBj&#10;S9uaymvxbxX0p2I3HA9O24vbZo3JZr/zb6PU+HPYfIEINIR3+NXeawVpOofnmXgE5O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k1n8IAAADcAAAADwAAAAAAAAAAAAAA&#10;AAChAgAAZHJzL2Rvd25yZXYueG1sUEsFBgAAAAAEAAQA+QAAAJADAAAAAA==&#10;" strokeweight="1.25pt"/>
              <v:line id="Line 2631" o:spid="_x0000_s10478" style="position:absolute;visibility:visible;mso-wrap-style:square" from="2308,14126" to="2308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Ct68MAAADcAAAADwAAAGRycy9kb3ducmV2LnhtbESP0WrCQBRE3wv+w3IF35qNsQSJriKi&#10;UChIG/2Aa/aaBHfvhuzWpH/vFgp9HGbmDLPejtaIB/W+daxgnqQgiCunW64VXM7H1yUIH5A1Gsek&#10;4Ic8bDeTlzUW2g38RY8y1CJC2BeooAmhK6T0VUMWfeI64ujdXG8xRNnXUvc4RLg1MkvTXFpsOS40&#10;2NG+oepeflsFw2d5HE8fTtuL2+etyefXxcEoNZuOuxWIQGP4D/+137WCLHuD3zPxCMjN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7wrevDAAAA3AAAAA8AAAAAAAAAAAAA&#10;AAAAoQIAAGRycy9kb3ducmV2LnhtbFBLBQYAAAAABAAEAPkAAACRAwAAAAA=&#10;" strokeweight="1.25pt"/>
              <v:line id="Line 2632" o:spid="_x0000_s10477" style="position:absolute;visibility:visible;mso-wrap-style:square" from="3725,14118" to="3726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wIcMMAAADcAAAADwAAAGRycy9kb3ducmV2LnhtbESP0WrCQBRE3wv+w3IF35qNkQaJriKi&#10;UChIG/2Aa/aaBHfvhuzWpH/vFgp9HGbmDLPejtaIB/W+daxgnqQgiCunW64VXM7H1yUIH5A1Gsek&#10;4Ic8bDeTlzUW2g38RY8y1CJC2BeooAmhK6T0VUMWfeI64ujdXG8xRNnXUvc4RLg1MkvTXFpsOS40&#10;2NG+oepeflsFw2d5HE8fTtuL2+etyefXxcEoNZuOuxWIQGP4D/+137WCLHuD3zPxCMjN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8CHDDAAAA3AAAAA8AAAAAAAAAAAAA&#10;AAAAoQIAAGRycy9kb3ducmV2LnhtbFBLBQYAAAAABAAEAPkAAACRAwAAAAA=&#10;" strokeweight="1.25pt"/>
              <v:line id="Line 2633" o:spid="_x0000_s10476" style="position:absolute;visibility:visible;mso-wrap-style:square" from="4575,14126" to="4576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6WB8QAAADcAAAADwAAAGRycy9kb3ducmV2LnhtbESPwWrDMBBE74X8g9hCb7UcB0xxooRi&#10;YggESuv4AzbW1jaVVsZSYvfvq0Khx2Fm3jC7w2KNuNPkB8cK1kkKgrh1euBOQXOpnl9A+ICs0Tgm&#10;Bd/k4bBfPeyw0G7mD7rXoRMRwr5ABX0IYyGlb3uy6BM3Ekfv000WQ5RTJ/WEc4RbI7M0zaXFgeNC&#10;jyOVPbVf9c0qmN/rank7O20bV+aDydfXzdEo9fS4vG5BBFrCf/ivfdIKsiyH3zPxCMj9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bpYHxAAAANwAAAAPAAAAAAAAAAAA&#10;AAAAAKECAABkcnMvZG93bnJldi54bWxQSwUGAAAAAAQABAD5AAAAkgMAAAAA&#10;" strokeweight="1.25pt"/>
              <v:line id="Line 2634" o:spid="_x0000_s10475" style="position:absolute;visibility:visible;mso-wrap-style:square" from="9395,14973" to="9397,15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IznMMAAADcAAAADwAAAGRycy9kb3ducmV2LnhtbESP0WrCQBRE3wv+w3IF35qNEVKJriKi&#10;UChIG/2Aa/aaBHfvhuzWpH/vFgp9HGbmDLPejtaIB/W+daxgnqQgiCunW64VXM7H1yUIH5A1Gsek&#10;4Ic8bDeTlzUW2g38RY8y1CJC2BeooAmhK6T0VUMWfeI64ujdXG8xRNnXUvc4RLg1MkvTXFpsOS40&#10;2NG+oepeflsFw2d5HE8fTtuL2+etyefXxcEoNZuOuxWIQGP4D/+137WCLHuD3zPxCMjN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4iM5zDAAAA3AAAAA8AAAAAAAAAAAAA&#10;AAAAoQIAAGRycy9kb3ducmV2LnhtbFBLBQYAAAAABAAEAPkAAACRAwAAAAA=&#10;" strokeweight="1.25pt"/>
              <v:line id="Line 2635" o:spid="_x0000_s10474" style="position:absolute;visibility:visible;mso-wrap-style:square" from="1178,15819" to="5132,15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8xxMMAAADcAAAADwAAAGRycy9kb3ducmV2LnhtbERPz2vCMBS+C/sfwht409QKZXRGEUXQ&#10;HUTdYDs+m7e2W/NSkqyt/705DDx+fL8Xq8E0oiPna8sKZtMEBHFhdc2lgo/33eQFhA/IGhvLpOBG&#10;HlbLp9ECc217PlN3CaWIIexzVFCF0OZS+qIig35qW+LIfVtnMEToSqkd9jHcNDJNkkwarDk2VNjS&#10;pqLi9/JnFBznp6xbH972w+chuxbb8/Xrp3dKjZ+H9SuIQEN4iP/de60gTePaeCYeAb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fMcTDAAAA3AAAAA8AAAAAAAAAAAAA&#10;AAAAoQIAAGRycy9kb3ducmV2LnhtbFBLBQYAAAAABAAEAPkAAACRAwAAAAA=&#10;"/>
              <v:line id="Line 2636" o:spid="_x0000_s10473" style="position:absolute;visibility:visible;mso-wrap-style:square" from="1178,16102" to="5132,16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OUX8cAAADcAAAADwAAAGRycy9kb3ducmV2LnhtbESPQWvCQBSE7wX/w/KE3urGFEJNXUUs&#10;Be2hVFvQ4zP7mkSzb8PuNkn/fbcgeBxm5htmvhxMIzpyvrasYDpJQBAXVtdcKvj6fH14AuEDssbG&#10;Min4JQ/Lxehujrm2Pe+o24dSRAj7HBVUIbS5lL6oyKCf2JY4et/WGQxRulJqh32Em0amSZJJgzXH&#10;hQpbWldUXPY/RsH740fWrbZvm+GwzU7Fy+50PPdOqfvxsHoGEWgIt/C1vdEK0nQG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U5RfxwAAANwAAAAPAAAAAAAA&#10;AAAAAAAAAKECAABkcnMvZG93bnJldi54bWxQSwUGAAAAAAQABAD5AAAAlQMAAAAA&#10;"/>
              <v:rect id="Rectangle 2637" o:spid="_x0000_s10472" style="position:absolute;left:1201;top:14711;width:458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ivecAA&#10;AADcAAAADwAAAGRycy9kb3ducmV2LnhtbERPzYrCMBC+C/sOYRa8aVoVkWqUXWEXb+5WH2BsxrbY&#10;TEoS2/r25iB4/Pj+N7vBNKIj52vLCtJpAoK4sLrmUsH59DNZgfABWWNjmRQ8yMNu+zHaYKZtz//U&#10;5aEUMYR9hgqqENpMSl9UZNBPbUscuat1BkOErpTaYR/DTSNnSbKUBmuODRW2tK+ouOV3o+DYh9qm&#10;lyFdnhZ/7vvXHfvFo1Nq/Dl8rUEEGsJb/HIftILZPM6PZ+IRkN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/ivecAAAADcAAAADwAAAAAAAAAAAAAAAACYAgAAZHJzL2Rvd25y&#10;ZXYueG1sUEsFBgAAAAAEAAQA9QAAAIUDAAAAAA==&#10;" filled="f" stroked="f" strokeweight="1.25pt">
                <v:textbox inset="1pt,1pt,1pt,1pt">
                  <w:txbxContent>
                    <w:p w:rsidR="00BB2BEF" w:rsidRPr="00DB0A53" w:rsidRDefault="00BB2BEF" w:rsidP="00A475A9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 w:rsidRPr="00DB0A53"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Изм.</w:t>
                      </w:r>
                    </w:p>
                  </w:txbxContent>
                </v:textbox>
              </v:rect>
              <v:rect id="Rectangle 2638" o:spid="_x0000_s10471" style="position:absolute;left:1698;top:14711;width:621;height: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4sIA&#10;AADcAAAADwAAAGRycy9kb3ducmV2LnhtbESP3YrCMBSE7wXfIRxh7zStikjXKKug7J2/D3BszrZl&#10;m5OSxLa+/WZB8HKYmW+Y1aY3tWjJ+cqygnSSgCDOra64UHC77sdLED4ga6wtk4Inedish4MVZtp2&#10;fKb2EgoRIewzVFCG0GRS+rwkg35iG+Lo/VhnMETpCqkddhFuajlNkoU0WHFcKLGhXUn57+VhFBy7&#10;UNn03qeL6/zktgd37ObPVqmPUf/1CSJQH97hV/tbK5jOUvg/E4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tAriwgAAANwAAAAPAAAAAAAAAAAAAAAAAJgCAABkcnMvZG93&#10;bnJldi54bWxQSwUGAAAAAAQABAD1AAAAhwMAAAAA&#10;" filled="f" stroked="f" strokeweight="1.25pt">
                <v:textbox inset="1pt,1pt,1pt,1pt">
                  <w:txbxContent>
                    <w:p w:rsidR="00BB2BEF" w:rsidRPr="00DB0A53" w:rsidRDefault="00BB2BEF" w:rsidP="00A475A9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Кол.уч.</w:t>
                      </w:r>
                    </w:p>
                  </w:txbxContent>
                </v:textbox>
              </v:rect>
              <v:rect id="Rectangle 2639" o:spid="_x0000_s10470" style="position:absolute;left:2349;top:14701;width:645;height: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aUlcMA&#10;AADcAAAADwAAAGRycy9kb3ducmV2LnhtbESP0WrCQBRE3wv+w3KFvtVNoohEV1Gh0jet+gHX7DUJ&#10;Zu+G3W0S/75bEPo4zMwZZrUZTCM6cr62rCCdJCCIC6trLhVcL58fCxA+IGtsLJOCJ3nYrEdvK8y1&#10;7fmbunMoRYSwz1FBFUKbS+mLigz6iW2Jo3e3zmCI0pVSO+wj3DQyS5K5NFhzXKiwpX1FxeP8YxQc&#10;+1Db9Dak88vs5HYHd+xnz06p9/GwXYIINIT/8Kv9pRVk0wz+zsQj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aUlcMAAADcAAAADwAAAAAAAAAAAAAAAACYAgAAZHJzL2Rv&#10;d25yZXYueG1sUEsFBgAAAAAEAAQA9QAAAIgDAAAAAA==&#10;" filled="f" stroked="f" strokeweight="1.25pt">
                <v:textbox inset="1pt,1pt,1pt,1pt">
                  <w:txbxContent>
                    <w:p w:rsidR="00BB2BEF" w:rsidRPr="00DB0A53" w:rsidRDefault="00BB2BEF" w:rsidP="00A475A9">
                      <w:pPr>
                        <w:pStyle w:val="aa"/>
                        <w:jc w:val="left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 xml:space="preserve">  Лист</w:t>
                      </w:r>
                    </w:p>
                  </w:txbxContent>
                </v:textbox>
              </v:rect>
              <v:rect id="Rectangle 2640" o:spid="_x0000_s10469" style="position:absolute;left:3758;top:14711;width:79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oxDsIA&#10;AADcAAAADwAAAGRycy9kb3ducmV2LnhtbESP3YrCMBSE74V9h3AWvNO0KiJdo+wKu3jn7wOcbY5t&#10;sTkpSWzr2xtB8HKYmW+Y5bo3tWjJ+cqygnScgCDOra64UHA+/Y4WIHxA1lhbJgV38rBefQyWmGnb&#10;8YHaYyhEhLDPUEEZQpNJ6fOSDPqxbYijd7HOYIjSFVI77CLc1HKSJHNpsOK4UGJDm5Ly6/FmFOy6&#10;UNn0v0/np9ne/fy5XTe7t0oNP/vvLxCB+vAOv9pbrWAyncLzTDwC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KjEOwgAAANwAAAAPAAAAAAAAAAAAAAAAAJgCAABkcnMvZG93&#10;bnJldi54bWxQSwUGAAAAAAQABAD1AAAAhwMAAAAA&#10;" filled="f" stroked="f" strokeweight="1.25pt">
                <v:textbox inset="1pt,1pt,1pt,1pt">
                  <w:txbxContent>
                    <w:p w:rsidR="00BB2BEF" w:rsidRPr="00DB0A53" w:rsidRDefault="00BB2BEF" w:rsidP="00A475A9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 w:rsidRPr="00DB0A53"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Подпись</w:t>
                      </w:r>
                    </w:p>
                  </w:txbxContent>
                </v:textbox>
              </v:rect>
              <v:rect id="Rectangle 2641" o:spid="_x0000_s10468" style="position:absolute;left:4599;top:14711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pesMA&#10;AADcAAAADwAAAGRycy9kb3ducmV2LnhtbESP0WrCQBRE3wv+w3KFvtVNNIhEV1FB6Zut+gHX7DUJ&#10;Zu+G3TWJf98tFPo4zMwZZrUZTCM6cr62rCCdJCCIC6trLhVcL4ePBQgfkDU2lknBizxs1qO3Feba&#10;9vxN3TmUIkLY56igCqHNpfRFRQb9xLbE0btbZzBE6UqpHfYRbho5TZK5NFhzXKiwpX1FxeP8NApO&#10;fahtehvS+SX7crujO/XZq1PqfTxslyACDeE//Nf+1Aqmswx+z8Qj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OpesMAAADcAAAADwAAAAAAAAAAAAAAAACYAgAAZHJzL2Rv&#10;d25yZXYueG1sUEsFBgAAAAAEAAQA9QAAAIgDAAAAAA==&#10;" filled="f" stroked="f" strokeweight="1.25pt">
                <v:textbox inset="1pt,1pt,1pt,1pt">
                  <w:txbxContent>
                    <w:p w:rsidR="00BB2BEF" w:rsidRPr="00DB0A53" w:rsidRDefault="00BB2BEF" w:rsidP="00A475A9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 w:rsidRPr="00DB0A53"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Дата</w:t>
                      </w:r>
                    </w:p>
                  </w:txbxContent>
                </v:textbox>
              </v:rect>
              <v:rect id="Rectangle 2642" o:spid="_x0000_s10467" style="position:absolute;left:9437;top:14988;width:76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8M4cMA&#10;AADcAAAADwAAAGRycy9kb3ducmV2LnhtbESPzWrDMBCE74G+g9hCbons/JjiRglNoCW3/D7A1tra&#10;ptbKSKrtvH0VCOQ4zMw3zGozmEZ05HxtWUE6TUAQF1bXXCq4Xj4nbyB8QNbYWCYFN/KwWb+MVphr&#10;2/OJunMoRYSwz1FBFUKbS+mLigz6qW2Jo/djncEQpSuldthHuGnkLEkyabDmuFBhS7uKit/zn1Fw&#10;6ENt0+8hzS6Lo9t+uUO/uHVKjV+Hj3cQgYbwDD/ae61gNl/C/Uw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8M4cMAAADcAAAADwAAAAAAAAAAAAAAAACYAgAAZHJzL2Rv&#10;d25yZXYueG1sUEsFBgAAAAAEAAQA9QAAAIgDAAAAAA==&#10;" filled="f" stroked="f" strokeweight="1.25pt">
                <v:textbox inset="1pt,1pt,1pt,1pt">
                  <w:txbxContent>
                    <w:p w:rsidR="00BB2BEF" w:rsidRPr="00DB0A53" w:rsidRDefault="00BB2BEF" w:rsidP="00A475A9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 w:rsidRPr="00DB0A53"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Лист</w:t>
                      </w:r>
                    </w:p>
                  </w:txbxContent>
                </v:textbox>
              </v:rect>
              <v:rect id="Rectangle 2643" o:spid="_x0000_s10466" style="position:absolute;left:9437;top:15281;width:765;height: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2SlsMA&#10;AADcAAAADwAAAGRycy9kb3ducmV2LnhtbESP0WrCQBRE3wv+w3KFvtVNVIJEV1FB6Zut+gHX7DUJ&#10;Zu+G3TWJf98tFPo4zMwZZrUZTCM6cr62rCCdJCCIC6trLhVcL4ePBQgfkDU2lknBizxs1qO3Feba&#10;9vxN3TmUIkLY56igCqHNpfRFRQb9xLbE0btbZzBE6UqpHfYRbho5TZJMGqw5LlTY0r6i4nF+GgWn&#10;PtQ2vQ1pdpl/ud3Rnfr5q1PqfTxslyACDeE//Nf+1Aqmswx+z8Qj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2SlsMAAADcAAAADwAAAAAAAAAAAAAAAACYAgAAZHJzL2Rv&#10;d25yZXYueG1sUEsFBgAAAAAEAAQA9QAAAIgDAAAAAA==&#10;" filled="f" stroked="f" strokeweight="1.25pt">
                <v:textbox inset="1pt,1pt,1pt,1pt">
                  <w:txbxContent>
                    <w:p w:rsidR="00BB2BEF" w:rsidRPr="00383BE5" w:rsidRDefault="00BB2BEF" w:rsidP="00383BE5">
                      <w:pPr>
                        <w:jc w:val="center"/>
                        <w:rPr>
                          <w:rFonts w:ascii="Courier New" w:hAnsi="Courier New" w:cs="Courier New"/>
                          <w:szCs w:val="22"/>
                        </w:rPr>
                      </w:pPr>
                    </w:p>
                  </w:txbxContent>
                </v:textbox>
              </v:rect>
              <v:line id="Line 2644" o:spid="_x0000_s10465" style="position:absolute;visibility:visible;mso-wrap-style:square" from="1179,14968" to="11538,14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ulQcMAAADcAAAADwAAAGRycy9kb3ducmV2LnhtbESP0YrCMBRE34X9h3AXfNNUhbpUo4is&#10;ICyIVj/gbnNti8lNabK2+/dGEHwcZuYMs1z31og7tb52rGAyTkAQF07XXCq4nHejLxA+IGs0jknB&#10;P3lYrz4GS8y06/hE9zyUIkLYZ6igCqHJpPRFRRb92DXE0bu61mKIsi2lbrGLcGvkNElSabHmuFBh&#10;Q9uKilv+ZxV0x3zXH36cthe3TWuTTn5n30ap4We/WYAI1Id3+NXeawXT2RyeZ+IR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7pUHDAAAA3AAAAA8AAAAAAAAAAAAA&#10;AAAAoQIAAGRycy9kb3ducmV2LnhtbFBLBQYAAAAABAAEAPkAAACRAwAAAAA=&#10;" strokeweight="1.25pt"/>
              <v:line id="Line 2645" o:spid="_x0000_s10464" style="position:absolute;visibility:visible;mso-wrap-style:square" from="1186,14686" to="5140,14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QxM8AAAADcAAAADwAAAGRycy9kb3ducmV2LnhtbERPzYrCMBC+C/sOYYS9aVqFIl1jEVlB&#10;WBCtPsBsM9uWTSaliba+vTkIHj++/3UxWiPu1PvWsYJ0noAgrpxuuVZwvexnKxA+IGs0jknBgzwU&#10;m4/JGnPtBj7TvQy1iCHsc1TQhNDlUvqqIYt+7jriyP253mKIsK+l7nGI4dbIRZJk0mLLsaHBjnYN&#10;Vf/lzSoYTuV+PP44ba9ul7UmS3+X30apz+m4/QIRaAxv8ct90AoWy7g2nolHQG6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pkMTPAAAAA3AAAAA8AAAAAAAAAAAAAAAAA&#10;oQIAAGRycy9kb3ducmV2LnhtbFBLBQYAAAAABAAEAPkAAACOAwAAAAA=&#10;" strokeweight="1.25pt"/>
              <v:line id="Line 2646" o:spid="_x0000_s10463" style="position:absolute;visibility:visible;mso-wrap-style:square" from="1178,14401" to="5132,14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oCgsYAAADcAAAADwAAAGRycy9kb3ducmV2LnhtbESPQWvCQBSE70L/w/IKvemmCqGmriIt&#10;BfUgVQvt8Zl9JrHZt2F3TeK/7xYEj8PMfMPMFr2pRUvOV5YVPI8SEMS51RUXCr4OH8MXED4ga6wt&#10;k4IreVjMHwYzzLTteEftPhQiQthnqKAMocmk9HlJBv3INsTRO1lnMETpCqkddhFuajlOklQarDgu&#10;lNjQW0n57/5iFGwnn2m7XG9W/fc6Pebvu+PPuXNKPT32y1cQgfpwD9/aK61gPJnC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KKAoLGAAAA3AAAAA8AAAAAAAAA&#10;AAAAAAAAoQIAAGRycy9kb3ducmV2LnhtbFBLBQYAAAAABAAEAPkAAACUAwAAAAA=&#10;"/>
              <v:line id="Line 2647" o:spid="_x0000_s10462" style="position:absolute;visibility:visible;mso-wrap-style:square" from="1178,15534" to="5132,15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bYYs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eBL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u22GLDAAAA3AAAAA8AAAAAAAAAAAAA&#10;AAAAoQIAAGRycy9kb3ducmV2LnhtbFBLBQYAAAAABAAEAPkAAACRAwAAAAA=&#10;"/>
              <v:line id="Line 2648" o:spid="_x0000_s10461" style="position:absolute;visibility:visible;mso-wrap-style:square" from="1178,15246" to="5132,15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p9+c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TJ8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0+n35xwAAANwAAAAPAAAAAAAA&#10;AAAAAAAAAKECAABkcnMvZG93bnJldi54bWxQSwUGAAAAAAQABAD5AAAAlQMAAAAA&#10;"/>
              <v:group id="Group 2649" o:spid="_x0000_s10458" style="position:absolute;left:1193;top:14996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V5D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Hykc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VeQzFAAAA3AAA&#10;AA8AAAAAAAAAAAAAAAAAqgIAAGRycy9kb3ducmV2LnhtbFBLBQYAAAAABAAEAPoAAACcAwAAAAA=&#10;">
                <v:rect id="Rectangle 2650" o:spid="_x0000_s10460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xCc8MA&#10;AADcAAAADwAAAGRycy9kb3ducmV2LnhtbESP0WrCQBRE3wv+w3KFvtVNNIhEV1FB6Zut+gHX7DUJ&#10;Zu+G3TWJf98tFPo4zMwZZrUZTCM6cr62rCCdJCCIC6trLhVcL4ePBQgfkDU2lknBizxs1qO3Feba&#10;9vxN3TmUIkLY56igCqHNpfRFRQb9xLbE0btbZzBE6UqpHfYRbho5TZK5NFhzXKiwpX1FxeP8NApO&#10;fahtehvS+SX7crujO/XZq1PqfTxslyACDeE//Nf+1Aqm2Qx+z8Qj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xCc8MAAADcAAAADwAAAAAAAAAAAAAAAACYAgAAZHJzL2Rv&#10;d25yZXYueG1sUEsFBgAAAAAEAAQA9QAAAIgDAAAAAA==&#10;" filled="f" stroked="f" strokeweight="1.25pt">
                  <v:textbox inset="1pt,1pt,1pt,1pt">
                    <w:txbxContent>
                      <w:p w:rsidR="00BB2BEF" w:rsidRPr="006333DA" w:rsidRDefault="00BB2BEF" w:rsidP="002E6102">
                        <w:pPr>
                          <w:rPr>
                            <w:rFonts w:ascii="Courier New" w:hAnsi="Courier New" w:cs="Courier New"/>
                            <w:szCs w:val="22"/>
                          </w:rPr>
                        </w:pPr>
                        <w:r w:rsidRPr="00714188"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  <w:t>Разраб</w:t>
                        </w:r>
                        <w:r w:rsidRPr="006333DA">
                          <w:rPr>
                            <w:rFonts w:ascii="Courier New" w:hAnsi="Courier New" w:cs="Courier New"/>
                            <w:szCs w:val="22"/>
                          </w:rPr>
                          <w:t>.</w:t>
                        </w:r>
                      </w:p>
                    </w:txbxContent>
                  </v:textbox>
                </v:rect>
                <v:rect id="Rectangle 2651" o:spid="_x0000_s10459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XaB8MA&#10;AADcAAAADwAAAGRycy9kb3ducmV2LnhtbESPwWrDMBBE74X8g9hAb7XsYExxooQm0JBbWrsfsLU2&#10;tqm1MpJqO39fFQo9DjPzhtkdFjOIiZzvLSvIkhQEcWN1z62Cj/r16RmED8gaB8uk4E4eDvvVww5L&#10;bWd+p6kKrYgQ9iUq6EIYSyl905FBn9iROHo36wyGKF0rtcM5ws0gN2laSIM9x4UORzp11HxV30bB&#10;dQ69zT6XrKjzN3c8u+uc3yelHtfLyxZEoCX8h//aF61gk+fweyYeAb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MXaB8MAAADcAAAADwAAAAAAAAAAAAAAAACYAgAAZHJzL2Rv&#10;d25yZXYueG1sUEsFBgAAAAAEAAQA9QAAAIgDAAAAAA==&#10;" filled="f" stroked="f" strokeweight="1.25pt">
                  <v:textbox inset="1pt,1pt,1pt,1pt">
                    <w:txbxContent>
                      <w:p w:rsidR="00BB2BEF" w:rsidRPr="003C7F26" w:rsidRDefault="00BB2BEF" w:rsidP="00714188">
                        <w:pPr>
                          <w:rPr>
                            <w:rFonts w:ascii="Courier New" w:hAnsi="Courier New" w:cs="Courier New"/>
                          </w:rPr>
                        </w:pPr>
                        <w:r>
                          <w:rPr>
                            <w:rFonts w:ascii="Courier New" w:hAnsi="Courier New" w:cs="Courier New"/>
                          </w:rPr>
                          <w:t>Догадина</w:t>
                        </w:r>
                      </w:p>
                      <w:p w:rsidR="00BB2BEF" w:rsidRPr="006045C9" w:rsidRDefault="00BB2BEF" w:rsidP="002E6102"/>
                    </w:txbxContent>
                  </v:textbox>
                </v:rect>
              </v:group>
              <v:group id="Group 2652" o:spid="_x0000_s10455" style="position:absolute;left:1193;top:15274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zhe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v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/OF4xgAAANwA&#10;AAAPAAAAAAAAAAAAAAAAAKoCAABkcnMvZG93bnJldi54bWxQSwUGAAAAAAQABAD6AAAAnQMAAAAA&#10;">
                <v:rect id="Rectangle 2653" o:spid="_x0000_s10457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vh68MA&#10;AADcAAAADwAAAGRycy9kb3ducmV2LnhtbESP0WrCQBRE3wv+w3IF3+omEkKJrqKCpW+22g+4zV6T&#10;YPZu2F2T+PduQfBxmJkzzGozmlb05HxjWUE6T0AQl1Y3XCn4PR/eP0D4gKyxtUwK7uRhs568rbDQ&#10;duAf6k+hEhHCvkAFdQhdIaUvazLo57Yjjt7FOoMhSldJ7XCIcNPKRZLk0mDDcaHGjvY1ldfTzSg4&#10;DqGx6d+Y5ufs2+0+3XHI7r1Ss+m4XYIINIZX+Nn+0goWWQ7/Z+IR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vh68MAAADcAAAADwAAAAAAAAAAAAAAAACYAgAAZHJzL2Rv&#10;d25yZXYueG1sUEsFBgAAAAAEAAQA9QAAAIgDAAAAAA==&#10;" filled="f" stroked="f" strokeweight="1.25pt">
                  <v:textbox inset="1pt,1pt,1pt,1pt">
                    <w:txbxContent>
                      <w:p w:rsidR="00BB2BEF" w:rsidRPr="006333DA" w:rsidRDefault="00BB2BEF" w:rsidP="00A475A9">
                        <w:pPr>
                          <w:pStyle w:val="aa"/>
                          <w:jc w:val="left"/>
                          <w:rPr>
                            <w:rFonts w:ascii="Courier New" w:hAnsi="Courier New" w:cs="Courier New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2654" o:spid="_x0000_s10456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dEcMMA&#10;AADcAAAADwAAAGRycy9kb3ducmV2LnhtbESP0WrCQBRE3wv+w3IF3+omEqxEV1FB6Zut+gHX7DUJ&#10;Zu+G3TWJf98tFPo4zMwZZrUZTCM6cr62rCCdJiCIC6trLhVcL4f3BQgfkDU2lknBizxs1qO3Feba&#10;9vxN3TmUIkLY56igCqHNpfRFRQb91LbE0btbZzBE6UqpHfYRbho5S5K5NFhzXKiwpX1FxeP8NApO&#10;fahtehvS+SX7crujO/XZq1NqMh62SxCBhvAf/mt/agWz7AN+z8Qj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dEcMMAAADcAAAADwAAAAAAAAAAAAAAAACYAgAAZHJzL2Rv&#10;d25yZXYueG1sUEsFBgAAAAAEAAQA9QAAAIgDAAAAAA==&#10;" filled="f" stroked="f" strokeweight="1.25pt">
                  <v:textbox inset="1pt,1pt,1pt,1pt">
                    <w:txbxContent>
                      <w:p w:rsidR="00BB2BEF" w:rsidRPr="00513CF1" w:rsidRDefault="00BB2BEF" w:rsidP="00CF420A">
                        <w:pPr>
                          <w:spacing w:line="220" w:lineRule="exact"/>
                          <w:rPr>
                            <w:rFonts w:ascii="Courier New" w:hAnsi="Courier New" w:cs="Courier New"/>
                          </w:rPr>
                        </w:pPr>
                      </w:p>
                    </w:txbxContent>
                  </v:textbox>
                </v:rect>
              </v:group>
              <v:group id="Group 2655" o:spid="_x0000_s10452" style="position:absolute;left:1193;top:15559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1O5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j9TubCAAAA3AAAAA8A&#10;AAAAAAAAAAAAAAAAqgIAAGRycy9kb3ducmV2LnhtbFBLBQYAAAAABAAEAPoAAACZAwAAAAA=&#10;">
                <v:rect id="Rectangle 2656" o:spid="_x0000_s10454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R1mcMA&#10;AADcAAAADwAAAGRycy9kb3ducmV2LnhtbESP0WrCQBRE3wv+w3IF3+omEqRGV1FB6Zut+gHX7DUJ&#10;Zu+G3TWJf98tFPo4zMwZZrUZTCM6cr62rCCdJiCIC6trLhVcL4f3DxA+IGtsLJOCF3nYrEdvK8y1&#10;7fmbunMoRYSwz1FBFUKbS+mLigz6qW2Jo3e3zmCI0pVSO+wj3DRyliRzabDmuFBhS/uKisf5aRSc&#10;+lDb9Dak80v25XZHd+qzV6fUZDxslyACDeE//Nf+1Apm2QJ+z8Qj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R1mcMAAADcAAAADwAAAAAAAAAAAAAAAACYAgAAZHJzL2Rv&#10;d25yZXYueG1sUEsFBgAAAAAEAAQA9QAAAIgDAAAAAA==&#10;" filled="f" stroked="f" strokeweight="1.25pt">
                  <v:textbox inset="1pt,1pt,1pt,1pt">
                    <w:txbxContent>
                      <w:p w:rsidR="00BB2BEF" w:rsidRPr="006333DA" w:rsidRDefault="00BB2BEF" w:rsidP="00A475A9">
                        <w:pPr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rect>
                <v:rect id="Rectangle 2657" o:spid="_x0000_s10453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dK2cAA&#10;AADcAAAADwAAAGRycy9kb3ducmV2LnhtbERPzYrCMBC+C/sOYRa8aVpRka5RdoVdvKnVB5htxrbY&#10;TEoS2/r25iB4/Pj+19vBNKIj52vLCtJpAoK4sLrmUsHl/DtZgfABWWNjmRQ8yMN28zFaY6Ztzyfq&#10;8lCKGMI+QwVVCG0mpS8qMuintiWO3NU6gyFCV0rtsI/hppGzJFlKgzXHhgpb2lVU3PK7UXDoQ23T&#10;/yFdnudH9/PnDv380Sk1/hy+v0AEGsJb/HLvtYLZIs6PZ+IRkJ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dK2cAAAADcAAAADwAAAAAAAAAAAAAAAACYAgAAZHJzL2Rvd25y&#10;ZXYueG1sUEsFBgAAAAAEAAQA9QAAAIUDAAAAAA==&#10;" filled="f" stroked="f" strokeweight="1.25pt">
                  <v:textbox inset="1pt,1pt,1pt,1pt">
                    <w:txbxContent>
                      <w:p w:rsidR="00BB2BEF" w:rsidRPr="008A7CC9" w:rsidRDefault="00BB2BEF" w:rsidP="006333DA">
                        <w:pPr>
                          <w:spacing w:line="220" w:lineRule="exact"/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</w:pPr>
                      </w:p>
                      <w:p w:rsidR="00BB2BEF" w:rsidRPr="007F11B1" w:rsidRDefault="00BB2BEF" w:rsidP="00A475A9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rect>
              </v:group>
              <v:group id="Group 2658" o:spid="_x0000_s10449" style="position:absolute;left:1193;top:15836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5xps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8wQ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HnGmxgAAANwA&#10;AAAPAAAAAAAAAAAAAAAAAKoCAABkcnMvZG93bnJldi54bWxQSwUGAAAAAAQABAD6AAAAnQMAAAAA&#10;">
                <v:rect id="Rectangle 2659" o:spid="_x0000_s10451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lxNcMA&#10;AADcAAAADwAAAGRycy9kb3ducmV2LnhtbESP0WrCQBRE3wv+w3IF3+omwYpEV1Gh4put+gHX7DUJ&#10;Zu+G3W0S/94tFPo4zMwZZrUZTCM6cr62rCCdJiCIC6trLhVcL5/vCxA+IGtsLJOCJ3nYrEdvK8y1&#10;7fmbunMoRYSwz1FBFUKbS+mLigz6qW2Jo3e3zmCI0pVSO+wj3DQyS5K5NFhzXKiwpX1FxeP8YxSc&#10;+lDb9Dak88vsy+0O7tTPnp1Sk/GwXYIINIT/8F/7qBVkHxn8nolHQK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lxNcMAAADcAAAADwAAAAAAAAAAAAAAAACYAgAAZHJzL2Rv&#10;d25yZXYueG1sUEsFBgAAAAAEAAQA9QAAAIgDAAAAAA==&#10;" filled="f" stroked="f" strokeweight="1.25pt">
                  <v:textbox inset="1pt,1pt,1pt,1pt">
                    <w:txbxContent>
                      <w:p w:rsidR="00BB2BEF" w:rsidRPr="006E71E1" w:rsidRDefault="00BB2BEF" w:rsidP="006333DA">
                        <w:pPr>
                          <w:pStyle w:val="aa"/>
                          <w:spacing w:line="240" w:lineRule="exact"/>
                          <w:jc w:val="left"/>
                          <w:rPr>
                            <w:rFonts w:ascii="Courier New" w:hAnsi="Courier New" w:cs="Courier New"/>
                            <w:i w:val="0"/>
                            <w:spacing w:val="-8"/>
                            <w:sz w:val="22"/>
                            <w:szCs w:val="22"/>
                            <w:lang w:val="ru-RU"/>
                          </w:rPr>
                        </w:pPr>
                        <w:r w:rsidRPr="00714188">
                          <w:rPr>
                            <w:rFonts w:ascii="Courier New" w:hAnsi="Courier New" w:cs="Courier New"/>
                            <w:i w:val="0"/>
                            <w:spacing w:val="-8"/>
                            <w:sz w:val="22"/>
                            <w:szCs w:val="22"/>
                            <w:lang w:val="ru-RU"/>
                          </w:rPr>
                          <w:t>Нач.отд</w:t>
                        </w:r>
                        <w:r w:rsidRPr="006E71E1">
                          <w:rPr>
                            <w:rFonts w:ascii="Courier New" w:hAnsi="Courier New" w:cs="Courier New"/>
                            <w:i w:val="0"/>
                            <w:spacing w:val="-8"/>
                            <w:sz w:val="22"/>
                            <w:szCs w:val="22"/>
                            <w:lang w:val="ru-RU"/>
                          </w:rPr>
                          <w:t>.</w:t>
                        </w:r>
                      </w:p>
                      <w:p w:rsidR="00BB2BEF" w:rsidRPr="00431D88" w:rsidRDefault="00BB2BEF" w:rsidP="00431D88">
                        <w:pPr>
                          <w:pStyle w:val="aa"/>
                          <w:spacing w:line="240" w:lineRule="exact"/>
                          <w:ind w:left="-57" w:right="-57"/>
                          <w:jc w:val="left"/>
                          <w:rPr>
                            <w:rFonts w:ascii="Courier New" w:hAnsi="Courier New" w:cs="Courier New"/>
                            <w:i w:val="0"/>
                            <w:spacing w:val="-8"/>
                            <w:sz w:val="22"/>
                            <w:szCs w:val="22"/>
                            <w:lang w:val="ru-RU"/>
                          </w:rPr>
                        </w:pPr>
                      </w:p>
                      <w:p w:rsidR="00BB2BEF" w:rsidRDefault="00BB2BEF"/>
                    </w:txbxContent>
                  </v:textbox>
                </v:rect>
                <v:rect id="Rectangle 2660" o:spid="_x0000_s10450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XUrsMA&#10;AADcAAAADwAAAGRycy9kb3ducmV2LnhtbESPzWrDMBCE74G+g9hCbons/JjiRglNoCW3/D7A1tra&#10;ptbKSKrtvH0VCOQ4zMw3zGozmEZ05HxtWUE6TUAQF1bXXCq4Xj4nbyB8QNbYWCYFN/KwWb+MVphr&#10;2/OJunMoRYSwz1FBFUKbS+mLigz6qW2Jo/djncEQpSuldthHuGnkLEkyabDmuFBhS7uKit/zn1Fw&#10;6ENt0+8hzS6Lo9t+uUO/uHVKjV+Hj3cQgYbwDD/ae61gtpzD/Uw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vXUrsMAAADcAAAADwAAAAAAAAAAAAAAAACYAgAAZHJzL2Rv&#10;d25yZXYueG1sUEsFBgAAAAAEAAQA9QAAAIgDAAAAAA==&#10;" filled="f" stroked="f" strokeweight="1.25pt">
                  <v:textbox inset="1pt,1pt,1pt,1pt">
                    <w:txbxContent>
                      <w:p w:rsidR="00BB2BEF" w:rsidRPr="003E37F7" w:rsidRDefault="00BB2BEF" w:rsidP="002E6102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ascii="Courier New" w:hAnsi="Courier New" w:cs="Courier New"/>
                            <w:spacing w:val="-6"/>
                            <w:sz w:val="22"/>
                            <w:szCs w:val="22"/>
                          </w:rPr>
                          <w:t>Суворов</w:t>
                        </w:r>
                      </w:p>
                    </w:txbxContent>
                  </v:textbox>
                </v:rect>
              </v:group>
              <v:group id="Group 2661" o:spid="_x0000_s10446" style="position:absolute;left:1193;top:16113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nSPs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pC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adI+xgAAANwA&#10;AAAPAAAAAAAAAAAAAAAAAKoCAABkcnMvZG93bnJldi54bWxQSwUGAAAAAAQABAD6AAAAnQMAAAAA&#10;">
                <v:rect id="Rectangle 2662" o:spid="_x0000_s10448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DpQcIA&#10;AADcAAAADwAAAGRycy9kb3ducmV2LnhtbESP3YrCMBSE74V9h3AWvNO0oiJdo+wKu3jn7wOcbY5t&#10;sTkpSWzr2xtB8HKYmW+Y5bo3tWjJ+cqygnScgCDOra64UHA+/Y4WIHxA1lhbJgV38rBefQyWmGnb&#10;8YHaYyhEhLDPUEEZQpNJ6fOSDPqxbYijd7HOYIjSFVI77CLc1HKSJHNpsOK4UGJDm5Ly6/FmFOy6&#10;UNn0v0/np+ne/fy5XTe9t0oNP/vvLxCB+vAOv9pbrWAym8HzTDwC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UOlBwgAAANwAAAAPAAAAAAAAAAAAAAAAAJgCAABkcnMvZG93&#10;bnJldi54bWxQSwUGAAAAAAQABAD1AAAAhwMAAAAA&#10;" filled="f" stroked="f" strokeweight="1.25pt">
                  <v:textbox inset="1pt,1pt,1pt,1pt">
                    <w:txbxContent>
                      <w:p w:rsidR="00BB2BEF" w:rsidRPr="006E71E1" w:rsidRDefault="00BB2BEF" w:rsidP="006E71E1">
                        <w:pPr>
                          <w:pStyle w:val="aa"/>
                          <w:spacing w:line="240" w:lineRule="exact"/>
                          <w:jc w:val="left"/>
                          <w:rPr>
                            <w:rFonts w:ascii="Courier New" w:hAnsi="Courier New" w:cs="Courier New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  <w:r w:rsidRPr="006E71E1">
                          <w:rPr>
                            <w:rFonts w:ascii="Courier New" w:hAnsi="Courier New" w:cs="Courier New"/>
                            <w:i w:val="0"/>
                            <w:sz w:val="22"/>
                            <w:szCs w:val="22"/>
                            <w:lang w:val="ru-RU"/>
                          </w:rPr>
                          <w:t>ГИП</w:t>
                        </w:r>
                      </w:p>
                    </w:txbxContent>
                  </v:textbox>
                </v:rect>
                <v:rect id="Rectangle 2663" o:spid="_x0000_s10447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J3NsQA&#10;AADcAAAADwAAAGRycy9kb3ducmV2LnhtbESPwWrDMBBE74X+g9hCb41sk5rgRDFNoKW3NE4+YGNt&#10;bFNrZSTVdv6+KhRyHGbmDbMpZ9OLkZzvLCtIFwkI4trqjhsF59P7ywqED8gae8uk4EYeyu3jwwYL&#10;bSc+0liFRkQI+wIVtCEMhZS+bsmgX9iBOHpX6wyGKF0jtcMpwk0vsyTJpcGO40KLA+1bqr+rH6Pg&#10;MIXOppc5zU/LL7f7cIdpeRuVen6a39YgAs3hHv5vf2oF2WsOf2fiEZ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CdzbEAAAA3AAAAA8AAAAAAAAAAAAAAAAAmAIAAGRycy9k&#10;b3ducmV2LnhtbFBLBQYAAAAABAAEAPUAAACJAwAAAAA=&#10;" filled="f" stroked="f" strokeweight="1.25pt">
                  <v:textbox inset="1pt,1pt,1pt,1pt">
                    <w:txbxContent>
                      <w:p w:rsidR="00BB2BEF" w:rsidRPr="004C49E7" w:rsidRDefault="00BB2BEF" w:rsidP="00E163C6">
                        <w:pPr>
                          <w:spacing w:line="220" w:lineRule="exact"/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  <w:t>Колбин</w:t>
                        </w:r>
                      </w:p>
                    </w:txbxContent>
                  </v:textbox>
                </v:rect>
              </v:group>
              <v:line id="Line 2664" o:spid="_x0000_s10445" style="position:absolute;visibility:visible;mso-wrap-style:square" from="8544,14973" to="8545,163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RA4cQAAADcAAAADwAAAGRycy9kb3ducmV2LnhtbESP0WrCQBRE34X+w3ILfTMbLaYSXaVI&#10;hYIgmvoB1+w1Cd29G7Jbk/69Kwg+DjNzhlmuB2vElTrfOFYwSVIQxKXTDVcKTj/b8RyED8gajWNS&#10;8E8e1quX0RJz7Xo+0rUIlYgQ9jkqqENocyl9WZNFn7iWOHoX11kMUXaV1B32EW6NnKZpJi02HBdq&#10;bGlTU/lb/FkF/aHYDvud0/bkNlljssn5/cso9fY6fC5ABBrCM/xof2sF09kH3M/EI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JEDhxAAAANwAAAAPAAAAAAAAAAAA&#10;AAAAAKECAABkcnMvZG93bnJldi54bWxQSwUGAAAAAAQABAD5AAAAkgMAAAAA&#10;" strokeweight="1.25pt"/>
              <v:rect id="Rectangle 2665" o:spid="_x0000_s10444" style="position:absolute;left:5213;top:15033;width:3264;height:1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FG38AA&#10;AADcAAAADwAAAGRycy9kb3ducmV2LnhtbERPzYrCMBC+C/sOYRa8aVpRka5RdoVdvKnVB5htxrbY&#10;TEoS2/r25iB4/Pj+19vBNKIj52vLCtJpAoK4sLrmUsHl/DtZgfABWWNjmRQ8yMN28zFaY6Ztzyfq&#10;8lCKGMI+QwVVCG0mpS8qMuintiWO3NU6gyFCV0rtsI/hppGzJFlKgzXHhgpb2lVU3PK7UXDoQ23T&#10;/yFdnudH9/PnDv380Sk1/hy+v0AEGsJb/HLvtYLZIq6NZ+IRkJ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FFG38AAAADcAAAADwAAAAAAAAAAAAAAAACYAgAAZHJzL2Rvd25y&#10;ZXYueG1sUEsFBgAAAAAEAAQA9QAAAIUDAAAAAA==&#10;" filled="f" stroked="f" strokeweight="1.25pt">
                <v:textbox inset="1pt,1pt,1pt,1pt">
                  <w:txbxContent>
                    <w:p w:rsidR="00BB2BEF" w:rsidRDefault="00BB2BEF" w:rsidP="008964C9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BB2BEF" w:rsidRDefault="00BB2BEF" w:rsidP="008964C9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BB2BEF" w:rsidRPr="002540C7" w:rsidRDefault="00BB2BEF" w:rsidP="008349EF">
                      <w:pPr>
                        <w:jc w:val="center"/>
                        <w:rPr>
                          <w:lang w:val="en-US"/>
                        </w:rPr>
                      </w:pPr>
                      <w:r w:rsidRPr="00082EB0">
                        <w:rPr>
                          <w:rFonts w:ascii="Courier New" w:hAnsi="Courier New" w:cs="Courier New"/>
                          <w:spacing w:val="-10"/>
                        </w:rPr>
                        <w:t xml:space="preserve">Содержание тома </w:t>
                      </w:r>
                    </w:p>
                  </w:txbxContent>
                </v:textbox>
              </v:rect>
              <v:line id="Line 2666" o:spid="_x0000_s10443" style="position:absolute;visibility:visible;mso-wrap-style:square" from="8551,15252" to="11544,15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dxCMQAAADcAAAADwAAAGRycy9kb3ducmV2LnhtbESP0WrCQBRE34X+w3ILfTMbLYYaXaVI&#10;hYIgmvoB1+w1Cd29G7Jbk/69Kwg+DjNzhlmuB2vElTrfOFYwSVIQxKXTDVcKTj/b8QcIH5A1Gsek&#10;4J88rFcvoyXm2vV8pGsRKhEh7HNUUIfQ5lL6siaLPnEtcfQurrMYouwqqTvsI9waOU3TTFpsOC7U&#10;2NKmpvK3+LMK+kOxHfY7p+3JbbLGZJPz+5dR6u11+FyACDSEZ/jR/tYKprM53M/EI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93EIxAAAANwAAAAPAAAAAAAAAAAA&#10;AAAAAKECAABkcnMvZG93bnJldi54bWxQSwUGAAAAAAQABAD5AAAAkgMAAAAA&#10;" strokeweight="1.25pt"/>
              <v:line id="Line 2667" o:spid="_x0000_s10442" style="position:absolute;visibility:visible;mso-wrap-style:square" from="8550,15535" to="11543,15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6ESKMAAAADcAAAADwAAAGRycy9kb3ducmV2LnhtbERP3WrCMBS+H/gO4QjerakKZdSmIjJB&#10;EMbW9QHOmmNbTE5Kk9n69uZisMuP77/Yz9aIO42+d6xgnaQgiBune24V1N+n1zcQPiBrNI5JwYM8&#10;7MvFS4G5dhN/0b0KrYgh7HNU0IUw5FL6piOLPnEDceSubrQYIhxbqUecYrg1cpOmmbTYc2zocKBj&#10;R82t+rUKps/qNH9cnLa1O2a9ydY/23ej1Go5H3YgAs3hX/znPmsFmyzOj2fiEZD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ehEijAAAAA3AAAAA8AAAAAAAAAAAAAAAAA&#10;oQIAAGRycy9kb3ducmV2LnhtbFBLBQYAAAAABAAEAPkAAACOAwAAAAA=&#10;" strokeweight="1.25pt"/>
              <v:line id="Line 2668" o:spid="_x0000_s10441" style="position:absolute;visibility:visible;mso-wrap-style:square" from="10245,14973" to="10247,15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23s8QAAADcAAAADwAAAGRycy9kb3ducmV2LnhtbESPwWrDMBBE74X8g9hCb7VsB0xxooQS&#10;YggESuv4AzbW1jaVVsZSYvfvq0Khx2Fm3jDb/WKNuNPkB8cKsiQFQdw6PXCnoLlUzy8gfEDWaByT&#10;gm/ysN+tHrZYajfzB93r0IkIYV+igj6EsZTStz1Z9IkbiaP36SaLIcqpk3rCOcKtkXmaFtLiwHGh&#10;x5EOPbVf9c0qmN/rank7O20bdygGU2TX9dEo9fS4vG5ABFrCf/ivfdIK8iKD3zPxCMjd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7bezxAAAANwAAAAPAAAAAAAAAAAA&#10;AAAAAKECAABkcnMvZG93bnJldi54bWxQSwUGAAAAAAQABAD5AAAAkgMAAAAA&#10;" strokeweight="1.25pt"/>
              <v:rect id="Rectangle 2669" o:spid="_x0000_s10440" style="position:absolute;left:8589;top:14988;width:76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W7iMMA&#10;AADcAAAADwAAAGRycy9kb3ducmV2LnhtbESP0WrCQBRE3wv+w3IF3+omQUKJrqKCpW+22g+4zV6T&#10;YPZu2F2T+PduQfBxmJkzzGozmlb05HxjWUE6T0AQl1Y3XCn4PR/eP0D4gKyxtUwK7uRhs568rbDQ&#10;duAf6k+hEhHCvkAFdQhdIaUvazLo57Yjjt7FOoMhSldJ7XCIcNPKLElyabDhuFBjR/uayuvpZhQc&#10;h9DY9G9M8/Pi2+0+3XFY3HulZtNxuwQRaAyv8LP9pRVkeQb/Z+IR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W7iMMAAADcAAAADwAAAAAAAAAAAAAAAACYAgAAZHJzL2Rv&#10;d25yZXYueG1sUEsFBgAAAAAEAAQA9QAAAIgDAAAAAA==&#10;" filled="f" stroked="f" strokeweight="1.25pt">
                <v:textbox inset="1pt,1pt,1pt,1pt">
                  <w:txbxContent>
                    <w:p w:rsidR="00BB2BEF" w:rsidRPr="00DB0A53" w:rsidRDefault="00BB2BEF" w:rsidP="00A475A9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Стадия</w:t>
                      </w:r>
                    </w:p>
                  </w:txbxContent>
                </v:textbox>
              </v:rect>
              <v:rect id="Rectangle 2670" o:spid="_x0000_s10439" style="position:absolute;left:10292;top:14988;width:1207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keE8MA&#10;AADcAAAADwAAAGRycy9kb3ducmV2LnhtbESP0WrCQBRE3wv+w3KFvtVNVIJEV1FB6Zut+gHX7DUJ&#10;Zu+G3TWJf98tFPo4zMwZZrUZTCM6cr62rCCdJCCIC6trLhVcL4ePBQgfkDU2lknBizxs1qO3Feba&#10;9vxN3TmUIkLY56igCqHNpfRFRQb9xLbE0btbZzBE6UqpHfYRbho5TZJMGqw5LlTY0r6i4nF+GgWn&#10;PtQ2vQ1pdpl/ud3Rnfr5q1PqfTxslyACDeE//Nf+1Aqm2Qx+z8Qj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keE8MAAADcAAAADwAAAAAAAAAAAAAAAACYAgAAZHJzL2Rv&#10;d25yZXYueG1sUEsFBgAAAAAEAAQA9QAAAIgDAAAAAA==&#10;" filled="f" stroked="f" strokeweight="1.25pt">
                <v:textbox inset="1pt,1pt,1pt,1pt">
                  <w:txbxContent>
                    <w:p w:rsidR="00BB2BEF" w:rsidRPr="00DB0A53" w:rsidRDefault="00BB2BEF" w:rsidP="00A475A9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 w:rsidRPr="00DB0A53"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Листов</w:t>
                      </w:r>
                    </w:p>
                  </w:txbxContent>
                </v:textbox>
              </v:rect>
              <v:rect id="Rectangle 2671" o:spid="_x0000_s10438" style="position:absolute;left:10299;top:15273;width:1207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CGZ8MA&#10;AADcAAAADwAAAGRycy9kb3ducmV2LnhtbESP0WrCQBRE3wv+w3IF3+omEkKJrqKCpW+22g+4zV6T&#10;YPZu2F2T+PduQfBxmJkzzGozmlb05HxjWUE6T0AQl1Y3XCn4PR/eP0D4gKyxtUwK7uRhs568rbDQ&#10;duAf6k+hEhHCvkAFdQhdIaUvazLo57Yjjt7FOoMhSldJ7XCIcNPKRZLk0mDDcaHGjvY1ldfTzSg4&#10;DqGx6d+Y5ufs2+0+3XHI7r1Ss+m4XYIINIZX+Nn+0goWeQb/Z+IR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3CGZ8MAAADcAAAADwAAAAAAAAAAAAAAAACYAgAAZHJzL2Rv&#10;d25yZXYueG1sUEsFBgAAAAAEAAQA9QAAAIgDAAAAAA==&#10;" filled="f" stroked="f" strokeweight="1.25pt">
                <v:textbox inset="1pt,1pt,1pt,1pt">
                  <w:txbxContent>
                    <w:p w:rsidR="00BB2BEF" w:rsidRPr="00BA6495" w:rsidRDefault="00BB2BEF" w:rsidP="00A475A9">
                      <w:pPr>
                        <w:jc w:val="center"/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</w:pPr>
                      <w:r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rect>
              <v:rect id="Rectangle 2672" o:spid="_x0000_s10437" style="position:absolute;left:8589;top:15761;width:2910;height: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wj/MQA&#10;AADcAAAADwAAAGRycy9kb3ducmV2LnhtbESPwWrDMBBE74X+g9hCb41sk5rgRDFNoKW3NE4+YGNt&#10;bFNrZSTVdv6+KhRyHGbmDbMpZ9OLkZzvLCtIFwkI4trqjhsF59P7ywqED8gae8uk4EYeyu3jwwYL&#10;bSc+0liFRkQI+wIVtCEMhZS+bsmgX9iBOHpX6wyGKF0jtcMpwk0vsyTJpcGO40KLA+1bqr+rH6Pg&#10;MIXOppc5zU/LL7f7cIdpeRuVen6a39YgAs3hHv5vf2oFWf4Kf2fiEZ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8I/zEAAAA3AAAAA8AAAAAAAAAAAAAAAAAmAIAAGRycy9k&#10;b3ducmV2LnhtbFBLBQYAAAAABAAEAPUAAACJAwAAAAA=&#10;" filled="f" stroked="f" strokeweight="1.25pt">
                <v:textbox inset="1pt,1pt,1pt,1pt">
                  <w:txbxContent>
                    <w:p w:rsidR="00BB2BEF" w:rsidRPr="001D011C" w:rsidRDefault="00BB2BEF" w:rsidP="00A475A9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24"/>
                          <w:lang w:val="ru-RU"/>
                        </w:rPr>
                      </w:pPr>
                      <w:r w:rsidRPr="001D011C">
                        <w:rPr>
                          <w:rFonts w:ascii="Times New Roman" w:hAnsi="Times New Roman"/>
                          <w:i w:val="0"/>
                          <w:sz w:val="24"/>
                          <w:lang w:val="ru-RU"/>
                        </w:rPr>
                        <w:t>АО «Уралпромпроект»</w:t>
                      </w:r>
                    </w:p>
                  </w:txbxContent>
                </v:textbox>
              </v:rect>
              <v:rect id="Rectangle 2673" o:spid="_x0000_s10436" style="position:absolute;left:8559;top:15272;width:76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69i8MA&#10;AADcAAAADwAAAGRycy9kb3ducmV2LnhtbESPwWrDMBBE74X8g9hAb7XsEExxo4Qm0JCbW7sfsLW2&#10;tqm1MpJqO39fFQI5DjPzhtkdFjOIiZzvLSvIkhQEcWN1z62Cz/rt6RmED8gaB8uk4EoeDvvVww4L&#10;bWf+oKkKrYgQ9gUq6EIYCyl905FBn9iROHrf1hkMUbpWaodzhJtBbtI0lwZ7jgsdjnTqqPmpfo2C&#10;cg69zb6WLK+37+54duW8vU5KPa6X1xcQgZZwD9/aF61gk+fwfyYe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69i8MAAADcAAAADwAAAAAAAAAAAAAAAACYAgAAZHJzL2Rv&#10;d25yZXYueG1sUEsFBgAAAAAEAAQA9QAAAIgDAAAAAA==&#10;" filled="f" stroked="f" strokeweight="1.25pt">
                <v:textbox inset="1pt,1pt,1pt,1pt">
                  <w:txbxContent>
                    <w:p w:rsidR="00BB2BEF" w:rsidRPr="00BA6495" w:rsidRDefault="00BB2BEF" w:rsidP="00A475A9">
                      <w:pPr>
                        <w:pStyle w:val="aa"/>
                        <w:jc w:val="center"/>
                        <w:rPr>
                          <w:rFonts w:ascii="Courier New" w:hAnsi="Courier New" w:cs="Courier New"/>
                          <w:i w:val="0"/>
                          <w:sz w:val="22"/>
                          <w:szCs w:val="22"/>
                          <w:lang w:val="ru-RU"/>
                        </w:rPr>
                      </w:pPr>
                      <w:r w:rsidRPr="00BA6495">
                        <w:rPr>
                          <w:rFonts w:ascii="Courier New" w:hAnsi="Courier New" w:cs="Courier New"/>
                          <w:i w:val="0"/>
                          <w:sz w:val="22"/>
                          <w:szCs w:val="22"/>
                          <w:lang w:val="ru-RU"/>
                        </w:rPr>
                        <w:t>П</w:t>
                      </w:r>
                    </w:p>
                  </w:txbxContent>
                </v:textbox>
              </v:rect>
              <v:line id="Line 2674" o:spid="_x0000_s10435" style="position:absolute;visibility:visible;mso-wrap-style:square" from="3002,14119" to="3002,14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iKXMQAAADcAAAADwAAAGRycy9kb3ducmV2LnhtbESPwWrDMBBE74X8g9hAb40cF9zgRAnB&#10;xFAolNbJB2ysjW0irYyl2u7fV4VCj8PMvGF2h9kaMdLgO8cK1qsEBHHtdMeNgsu5fNqA8AFZo3FM&#10;Cr7Jw2G/eNhhrt3EnzRWoRERwj5HBW0IfS6lr1uy6FeuJ47ezQ0WQ5RDI/WAU4RbI9MkyaTFjuNC&#10;iz0VLdX36ssqmD6qcn5/c9peXJF1Jltfn09GqcflfNyCCDSH//Bf+1UrSLMX+D0Tj4D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SIpcxAAAANwAAAAPAAAAAAAAAAAA&#10;AAAAAKECAABkcnMvZG93bnJldi54bWxQSwUGAAAAAAQABAD5AAAAkgMAAAAA&#10;" strokeweight="1.25pt"/>
              <v:rect id="Rectangle 2675" o:spid="_x0000_s10434" style="position:absolute;left:3024;top:14701;width:720;height:2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2MYr8A&#10;AADcAAAADwAAAGRycy9kb3ducmV2LnhtbERPzYrCMBC+C/sOYRb2pmlFylKNooKyN13rA4zN2Bab&#10;SUliW99+c1jw+PH9rzajaUVPzjeWFaSzBARxaXXDlYJrcZh+g/ABWWNrmRS8yMNm/TFZYa7twL/U&#10;X0IlYgj7HBXUIXS5lL6syaCf2Y44cnfrDIYIXSW1wyGGm1bOkySTBhuODTV2tK+pfFyeRsFpCI1N&#10;b2OaFYuz2x3daVi8eqW+PsftEkSgMbzF/+4frWCexbXxTDwCcv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PYxivwAAANwAAAAPAAAAAAAAAAAAAAAAAJgCAABkcnMvZG93bnJl&#10;di54bWxQSwUGAAAAAAQABAD1AAAAhAMAAAAA&#10;" filled="f" stroked="f" strokeweight="1.25pt">
                <v:textbox inset="1pt,1pt,1pt,1pt">
                  <w:txbxContent>
                    <w:p w:rsidR="00BB2BEF" w:rsidRPr="00DB0A53" w:rsidRDefault="00BB2BEF" w:rsidP="00CA4266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 w:rsidRPr="00DB0A53"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№ док.</w:t>
                      </w:r>
                    </w:p>
                  </w:txbxContent>
                </v:textbox>
              </v:rect>
            </v:group>
          </v:group>
        </v:group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46A" w:rsidRPr="002C0C6C" w:rsidRDefault="00CC4C48" w:rsidP="00623436">
    <w:pPr>
      <w:pStyle w:val="a8"/>
      <w:spacing w:before="120"/>
      <w:rPr>
        <w:rFonts w:ascii="Courier New" w:hAnsi="Courier New" w:cs="Courier New"/>
      </w:rPr>
    </w:pPr>
    <w:r w:rsidRPr="00CC4C48">
      <w:rPr>
        <w:noProof/>
      </w:rPr>
      <w:pict>
        <v:group id="Group 4336" o:spid="_x0000_s10407" style="position:absolute;margin-left:17pt;margin-top:17pt;width:518.8pt;height:802.3pt;z-index:251660800;mso-position-horizontal-relative:page;mso-position-vertical-relative:page" coordorigin="340,340" coordsize="10376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KISIQcAAMpJAAAOAAAAZHJzL2Uyb0RvYy54bWzsXFtzozYUfu9M/wPDu2NzB886O1k73nZm&#10;2+50274TjG2mGKggcXZ3+t97dHQBbJpNTELGrfxgg4VAOvr06dzEm7f3u1S7i0mZ5NlMNy4muhZn&#10;Ub5Kss1M//235cjXtbIKs1WY5lk80z/Hpf728vvv3uyLaWzm2zxdxUSDm2TldF/M9G1VFdPxuIy2&#10;8S4sL/IizqBwnZNdWMEp2YxXJNzD3Xfp2JxM3PE+J6uC5FFclvDvghXql3j/9TqOql/W6zKutHSm&#10;Q9sq/Cb4fUO/x5dvwumGhMU2iXgzwhNasQuTDB4qb7UIq1C7JcnRrXZJRPIyX1cXUb4b5+t1EsXY&#10;B+iNMTnozXuS3xbYl810vymkmEC0B3I6+bbRz3cfiZasYOxcGKos3MEg4XM127JcKp99sZnCZe9J&#10;8an4SFgn4fBDHv1ZQvH4sJyeb9jF2s3+p3wFdwxvqxzlc78mO3oL6Ll2j8PwWQ5DfF9pEfzpOr7v&#10;uTBaEZQZE8MPTIOPVLSF4aQVLRvKoZj+4hhG22te3ZhYnssruxMb+zAOp+zJ2FreOto1QF1ZC7bs&#10;J9hP27CIcbxKKjEp2EAI9lfAY5ht0pgK12PCxUuFZEsmVi3L51u4ML4iJN9v43AFLTPo9dD+RgV6&#10;UsKgfFPOR+ISsn5QWOG0IGX1Ps53Gj2Y6QTaj8MY3n0oK9qc+hI6qlm+TNIUxyPNtD202fE9B2uU&#10;eZqsaCm9riSbm3lKtLuQTkv8YOegpHnZLqmAHNJkN9N9eVE4pfK4zlb4mCpMUnYMTUkzenPoGjSO&#10;H7FJ+DWYBNf+tW+PbNO9HtmTxWJ0tZzbI3dpeM7CWsznC+Nv2k7Dnm6T1SrOaFMFIRj243DBqYlN&#10;ZUkJrS61er7Ez3HPx+1moJihV+IXe4dAoGPPUHyTrz4DDkjOGA4YGQ62Ofmia3tgt5le/nUbkljX&#10;0h8zwFJg2HQCVXhiO54JJ6RZctMsCbMIbjXTK11jh/OKUehtQZLNFp5k4Bhn+RXM83WCyKDYZK3i&#10;qIWJxsgEp5/kFTFLPGjCAf34bIa8HP2IaWE4jm3ThyF6kIQaE8O3ceqF0yP2adTr5B9e81XZxzOE&#10;XD8kGRJPwMSKPDLPPhLo98NEoq3TpPiBjjIe/SHGm5P446SIPC0lUfMGp5YUGocgGoZaYGXlDHJm&#10;bCIp9mSSgOFG8uDzcYgV0DMPMMhWbb6WPRGDdJZy5AUGQJIqCY7j8DkqFjZ4IlUffAvntcLdFNaU&#10;PqvYeeLOOsQdoqQ37iyHaZ+g3pjIpvW64ThC96Qsq3D3/8SdLXDX1Phts7HwvojGXy/UDZK0qAbA&#10;SNKzaAsaYDXANKE0adqoa/07XJ+k+dNHNPjiv6+XM4mivf81MEx78s4MRkvX90b20nZGgTfxRxMj&#10;eBeAPRrYi2Xb1EC9jLlAepD04OaWNJVo+4VtIn67bJTq/uYeXQ3gaeA65xPNFsP0JtJs4SfMbOEn&#10;zGzhJ89qtgyiJjmdtIGTlq9Zr0EbgbB/hG7lCNqwLFz9FG2gI+PJ5ryiDUEX4vdh2pCGq6KNpn+R&#10;ejuZ56SlbaDhMzhtBI7HtQ3PPVSNPXDGorph+chpijcUbzzau3u6ugGexbNTN3gI5dhLCrOr7SW1&#10;Hda7l/OSuh44V7gFcegmtQIHbB30tAgtQXpJu+rVbtKjmpINXiNG48ngF/eSsrhRb0+BZxngg+h2&#10;UYFQlYvqGQMtDZNTkgWLOAG0HhU/oR4bOuRDukZlcFAArxkXPN016vm+8FEd+UYV8J43wneWwKPw&#10;YCuJAJ60yiF2fTrwAjMALlWMN0Ro+TyBB/TTBp6063oBDzJFwIupkDdIUsN5Iu8wDAlhHG4Z9EJe&#10;Q9H1TVy+axd7reay/B2RiNQ/AB445umpNSr+PaSSB+6ONuWxaHVv66IGnmuIFDnhpH054PVL6lLI&#10;GxR5nZFI53Uika7nQXOoauga5kG+howpqFBkMzlSxRQek/kpzf0nhyIhNn52vsEhQpF+ZyjSeZ1Q&#10;JDjReFChgzdslcLQkVSteOOFeUOuoCoW2YxF+p2xSIgR1HbWcCkMXmCCxdetb7gWMJxKfYJMrX5b&#10;ElQOg8hdEL8P5jCwDDxq+CneaPGGjGs2cxgcHttsbHkCvD7nHqnOjMnAsnjA81jf8AKew6DsFGWn&#10;TJ+4Q62HnSJXUMUbLd6QcfsWb/CNqwPzBkQg6E6XboVDOTg6d38qQ+WFDRW5hCriaBHHYd4F5C3W&#10;Nsrp4W/f8UQC5NGeUoi4s4Sfb2y2SNVeyIM3JHTvrD7LIGQg8y5aK1Yz+WI4C9mHDSliwWI7JevI&#10;pQvat7KQ6V4mZSGHA2q6UndTC1ZzwQoO02ac50mbqWPIx5uoRaKg2X6JSv/cBRVClqZgjwzVOlEa&#10;81Zlzjj+Dy8MQo8Uf7kRfSNR8xxr1K9guvwHAAD//wMAUEsDBBQABgAIAAAAIQA4LMX23wAAAAsB&#10;AAAPAAAAZHJzL2Rvd25yZXYueG1sTI9BS8NAEIXvgv9hGcGb3cRoLDGbUop6KoKtUHqbZqdJaHY2&#10;ZLdJ+u/dgqCnmeE93nwvX0ymFQP1rrGsIJ5FIIhLqxuuFHxv3x/mIJxH1thaJgUXcrAobm9yzLQd&#10;+YuGja9ECGGXoYLa+y6T0pU1GXQz2xEH7Wh7gz6cfSV1j2MIN618jKJUGmw4fKixo1VN5WlzNgo+&#10;RhyXSfw2rE/H1WW/ff7crWNS6v5uWr6C8DT5PzNc8QM6FIHpYM+snWgVJE+hiv+dVz16iVMQh7Cl&#10;yTwFWeTyf4fiBwAA//8DAFBLAQItABQABgAIAAAAIQC2gziS/gAAAOEBAAATAAAAAAAAAAAAAAAA&#10;AAAAAABbQ29udGVudF9UeXBlc10ueG1sUEsBAi0AFAAGAAgAAAAhADj9If/WAAAAlAEAAAsAAAAA&#10;AAAAAAAAAAAALwEAAF9yZWxzLy5yZWxzUEsBAi0AFAAGAAgAAAAhACwgohIhBwAAykkAAA4AAAAA&#10;AAAAAAAAAAAALgIAAGRycy9lMm9Eb2MueG1sUEsBAi0AFAAGAAgAAAAhADgsxfbfAAAACwEAAA8A&#10;AAAAAAAAAAAAAAAAewkAAGRycy9kb3ducmV2LnhtbFBLBQYAAAAABAAEAPMAAACHCgAAAAA=&#10;">
          <v:rect id="Rectangle 4337" o:spid="_x0000_s10430" style="position:absolute;left:340;top:340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yLBr4A&#10;AADcAAAADwAAAGRycy9kb3ducmV2LnhtbERPSwrCMBDdC94hjOBGNFVBtBpFBEEQwd8BhmZsS5tJ&#10;aVKttzeC4G4e7zurTWtK8aTa5ZYVjEcRCOLE6pxTBffbfjgH4TyyxtIyKXiTg82621lhrO2LL/S8&#10;+lSEEHYxKsi8r2IpXZKRQTeyFXHgHrY26AOsU6lrfIVwU8pJFM2kwZxDQ4YV7TJKimtjFOwWkd/T&#10;aXo+HqcNn2zRVIdioFS/126XIDy1/i/+uQ86zJ8t4PtMuEC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zsiwa+AAAA3AAAAA8AAAAAAAAAAAAAAAAAmAIAAGRycy9kb3ducmV2&#10;LnhtbFBLBQYAAAAABAAEAPUAAACDAwAAAAA=&#10;" filled="f" strokeweight="1.25pt"/>
          <v:group id="Group 4338" o:spid="_x0000_s10408" style="position:absolute;left:340;top:15544;width:10376;height:841" coordorigin="340,15544" coordsize="10376,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<v:line id="Line 4339" o:spid="_x0000_s10429" style="position:absolute;flip:x y;visibility:visible;mso-wrap-style:square" from="340,15544" to="10716,15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XE58AAAADcAAAADwAAAGRycy9kb3ducmV2LnhtbERPzWrCQBC+F/oOywi9SN3oobbRVYIo&#10;WG8mfYAhO2aD2dmQ3Zrt27uC0Nt8fL+z3kbbiRsNvnWsYD7LQBDXTrfcKPipDu+fIHxA1tg5JgV/&#10;5GG7eX1ZY67dyGe6laERKYR9jgpMCH0upa8NWfQz1xMn7uIGiyHBoZF6wDGF204usuxDWmw5NRjs&#10;aWeovpa/VsHod84U5f57Wu2/ihjI63iqlXqbxGIFIlAM/+Kn+6jT/OUcHs+kC+TmD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s1xOfAAAAA3AAAAA8AAAAAAAAAAAAAAAAA&#10;oQIAAGRycy9kb3ducmV2LnhtbFBLBQYAAAAABAAEAPkAAACOAwAAAAA=&#10;" strokeweight="1.25pt"/>
            <v:line id="Line 4340" o:spid="_x0000_s10428" style="position:absolute;flip:x;visibility:visible;mso-wrap-style:square" from="911,15551" to="913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UUQMIAAADcAAAADwAAAGRycy9kb3ducmV2LnhtbERPS2vCQBC+F/wPywi91Y0efERXUaEg&#10;tD1UBT2O2TEJZmdDdmriv+8WCt7m43vOYtW5St2pCaVnA8NBAoo487bk3MDx8P42BRUE2WLlmQw8&#10;KMBq2XtZYGp9y99030uuYgiHFA0UInWqdcgKchgGviaO3NU3DiXCJte2wTaGu0qPkmSsHZYcGwqs&#10;aVtQdtv/OAPBPvhymn6e2s3xfJNy8iXdx8yY1363noMS6uQp/nfvbJw/GcHfM/ECvf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DUUQMIAAADcAAAADwAAAAAAAAAAAAAA&#10;AAChAgAAZHJzL2Rvd25yZXYueG1sUEsFBgAAAAAEAAQA+QAAAJADAAAAAA==&#10;" strokeweight="1.25pt"/>
            <v:line id="Line 4341" o:spid="_x0000_s10427" style="position:absolute;flip:x;visibility:visible;mso-wrap-style:square" from="350,15829" to="906,15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mx28MAAADcAAAADwAAAGRycy9kb3ducmV2LnhtbERPS2vCQBC+C/0PyxR6040VqkZXaQtC&#10;ofbgA/Q4ZsckmJ0N2amJ/74rFLzNx/ec+bJzlbpSE0rPBoaDBBRx5m3JuYH9btWfgAqCbLHyTAZu&#10;FGC5eOrNMbW+5Q1dt5KrGMIhRQOFSJ1qHbKCHIaBr4kjd/aNQ4mwybVtsI3hrtKvSfKmHZYcGwqs&#10;6bOg7LL9dQaCvfHpMFkf2o/98SLl+Ee676kxL8/d+wyUUCcP8b/7y8b54xHcn4kX6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d5sdvDAAAA3AAAAA8AAAAAAAAAAAAA&#10;AAAAoQIAAGRycy9kb3ducmV2LnhtbFBLBQYAAAAABAAEAPkAAACRAwAAAAA=&#10;" strokeweight="1.25pt"/>
            <v:rect id="Rectangle 4342" o:spid="_x0000_s10426" style="position:absolute;left:371;top:15573;width:519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rpvMMA&#10;AADcAAAADwAAAGRycy9kb3ducmV2LnhtbERPzWrCQBC+F/oOyxS81V1b0ZK6StNY8FRI7AMM2TEJ&#10;ZmdDdptEn74rCL3Nx/c7m91kWzFQ7xvHGhZzBYK4dKbhSsPP8ev5DYQPyAZbx6ThQh5228eHDSbG&#10;jZzTUIRKxBD2CWqoQ+gSKX1Zk0U/dx1x5E6utxgi7CtpehxjuG3li1IrabHh2FBjR581lefi12pY&#10;qez7mI9Xd1687n12cmmWDqnWs6fp4x1EoCn8i+/ug4nz10u4PRMv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xrpvMMAAADcAAAADwAAAAAAAAAAAAAAAACYAgAAZHJzL2Rv&#10;d25yZXYueG1sUEsFBgAAAAAEAAQA9QAAAIgDAAAAAA==&#10;" filled="f" stroked="f" strokeweight="1.25pt">
              <v:textbox inset="1pt,1pt,1pt,1pt">
                <w:txbxContent>
                  <w:p w:rsidR="004F246A" w:rsidRDefault="004F246A" w:rsidP="000E55E1">
                    <w:pPr>
                      <w:pStyle w:val="aa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4343" o:spid="_x0000_s10425" style="position:absolute;left:371;top:15941;width:519;height:33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ZMJ8MA&#10;AADcAAAADwAAAGRycy9kb3ducmV2LnhtbERPzWrCQBC+F/oOyxS81V1b1JK6StNY8FRI7AMM2TEJ&#10;ZmdDdptEn74rCL3Nx/c7m91kWzFQ7xvHGhZzBYK4dKbhSsPP8ev5DYQPyAZbx6ThQh5228eHDSbG&#10;jZzTUIRKxBD2CWqoQ+gSKX1Zk0U/dx1x5E6utxgi7CtpehxjuG3li1IrabHh2FBjR581lefi12pY&#10;qez7mI9Xd1687n12cmmWDqnWs6fp4x1EoCn8i+/ug4nz10u4PRMv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ZMJ8MAAADcAAAADwAAAAAAAAAAAAAAAACYAgAAZHJzL2Rv&#10;d25yZXYueG1sUEsFBgAAAAAEAAQA9QAAAIgDAAAAAA==&#10;" filled="f" stroked="f" strokeweight="1.25pt">
              <v:textbox inset="1pt,1pt,1pt,1pt">
                <w:txbxContent>
                  <w:p w:rsidR="004F246A" w:rsidRPr="002C0C6C" w:rsidRDefault="00CC4C48" w:rsidP="000E55E1">
                    <w:pPr>
                      <w:jc w:val="center"/>
                      <w:rPr>
                        <w:rFonts w:ascii="Courier New" w:hAnsi="Courier New" w:cs="Courier New"/>
                        <w:sz w:val="22"/>
                        <w:szCs w:val="22"/>
                      </w:rPr>
                    </w:pPr>
                    <w:r w:rsidRPr="002C0C6C">
                      <w:rPr>
                        <w:rStyle w:val="a7"/>
                        <w:rFonts w:ascii="Courier New" w:hAnsi="Courier New" w:cs="Courier New"/>
                        <w:sz w:val="22"/>
                        <w:szCs w:val="22"/>
                      </w:rPr>
                      <w:fldChar w:fldCharType="begin"/>
                    </w:r>
                    <w:r w:rsidR="004F246A" w:rsidRPr="002C0C6C">
                      <w:rPr>
                        <w:rStyle w:val="a7"/>
                        <w:rFonts w:ascii="Courier New" w:hAnsi="Courier New" w:cs="Courier New"/>
                        <w:sz w:val="22"/>
                        <w:szCs w:val="22"/>
                      </w:rPr>
                      <w:instrText xml:space="preserve"> PAGE </w:instrText>
                    </w:r>
                    <w:r w:rsidRPr="002C0C6C">
                      <w:rPr>
                        <w:rStyle w:val="a7"/>
                        <w:rFonts w:ascii="Courier New" w:hAnsi="Courier New" w:cs="Courier New"/>
                        <w:sz w:val="22"/>
                        <w:szCs w:val="22"/>
                      </w:rPr>
                      <w:fldChar w:fldCharType="separate"/>
                    </w:r>
                    <w:r w:rsidR="00411837">
                      <w:rPr>
                        <w:rStyle w:val="a7"/>
                        <w:rFonts w:ascii="Courier New" w:hAnsi="Courier New" w:cs="Courier New"/>
                        <w:noProof/>
                        <w:sz w:val="22"/>
                        <w:szCs w:val="22"/>
                      </w:rPr>
                      <w:t>10</w:t>
                    </w:r>
                    <w:r w:rsidRPr="002C0C6C">
                      <w:rPr>
                        <w:rStyle w:val="a7"/>
                        <w:rFonts w:ascii="Courier New" w:hAnsi="Courier New" w:cs="Courier New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rect>
            <v:rect id="Rectangle 4344" o:spid="_x0000_s10424" style="position:absolute;left:957;top:15769;width:5746;height:3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TSUMEA&#10;AADcAAAADwAAAGRycy9kb3ducmV2LnhtbERP24rCMBB9X9h/CLPg25qq0JWuUbZWwSfBywcMzdgW&#10;m0lpYlv9eiMI+zaHc53FajC16Kh1lWUFk3EEgji3uuJCwfm0/Z6DcB5ZY22ZFNzJwWr5+bHARNue&#10;D9QdfSFCCLsEFZTeN4mULi/JoBvbhjhwF9sa9AG2hdQt9iHc1HIaRbE0WHFoKLGhdUn59XgzCuIo&#10;258O/cNeJ7ONyy42zdIuVWr0Nfz9gvA0+H/x273TYf5PDK9nwgVy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E0lDBAAAA3AAAAA8AAAAAAAAAAAAAAAAAmAIAAGRycy9kb3du&#10;cmV2LnhtbFBLBQYAAAAABAAEAPUAAACGAwAAAAA=&#10;" filled="f" stroked="f" strokeweight="1.25pt">
              <v:textbox inset="1pt,1pt,1pt,1pt">
                <w:txbxContent>
                  <w:p w:rsidR="004F246A" w:rsidRDefault="004F246A" w:rsidP="004C0356">
                    <w:pPr>
                      <w:jc w:val="center"/>
                      <w:rPr>
                        <w:rFonts w:ascii="Courier New" w:hAnsi="Courier New" w:cs="Courier New"/>
                      </w:rPr>
                    </w:pPr>
                    <w:r w:rsidRPr="00185FD5">
                      <w:rPr>
                        <w:rFonts w:ascii="Courier New" w:hAnsi="Courier New" w:cs="Courier New"/>
                      </w:rPr>
                      <w:t>2825-</w:t>
                    </w:r>
                    <w:r>
                      <w:rPr>
                        <w:rFonts w:ascii="Courier New" w:hAnsi="Courier New" w:cs="Courier New"/>
                      </w:rPr>
                      <w:t>ПМ1.ТЧ</w:t>
                    </w:r>
                  </w:p>
                  <w:p w:rsidR="004F246A" w:rsidRPr="001839B7" w:rsidRDefault="004F246A" w:rsidP="004C0356">
                    <w:pPr>
                      <w:jc w:val="center"/>
                    </w:pPr>
                  </w:p>
                  <w:p w:rsidR="004F246A" w:rsidRPr="00BA6495" w:rsidRDefault="004F246A" w:rsidP="004C0356">
                    <w:pPr>
                      <w:spacing w:before="60"/>
                      <w:jc w:val="center"/>
                      <w:rPr>
                        <w:rFonts w:ascii="Courier New" w:hAnsi="Courier New" w:cs="Courier New"/>
                      </w:rPr>
                    </w:pPr>
                  </w:p>
                  <w:p w:rsidR="004F246A" w:rsidRPr="00CE524A" w:rsidRDefault="004F246A" w:rsidP="000E55E1">
                    <w:pPr>
                      <w:rPr>
                        <w:rFonts w:ascii="Courier New" w:hAnsi="Courier New" w:cs="Courier New"/>
                      </w:rPr>
                    </w:pPr>
                  </w:p>
                </w:txbxContent>
              </v:textbox>
            </v:rect>
            <v:group id="Group 4345" o:spid="_x0000_s10409" style="position:absolute;left:6751;top:15544;width:3954;height:841" coordorigin="6751,15544" coordsize="3954,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<v:line id="Line 4346" o:spid="_x0000_s10423" style="position:absolute;flip:x;visibility:visible;mso-wrap-style:square" from="7313,15551" to="7314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0jqsUAAADcAAAADwAAAGRycy9kb3ducmV2LnhtbESPQWvCQBCF70L/wzKF3nRTD9WmrtIK&#10;hUL1UBXscZqdJsHsbMhOTfz3zkHobYb35r1vFqshNOZMXaojO3icZGCIi+hrLh0c9u/jOZgkyB6b&#10;yOTgQglWy7vRAnMfe/6i805KoyGccnRQibS5tamoKGCaxJZYtd/YBRRdu9L6DnsND42dZtmTDViz&#10;NlTY0rqi4rT7Cw6Sv/DPcb459m+H75PUs60Mn8/OPdwPry9ghAb5N9+uP7ziz5RWn9EJ7P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d0jqsUAAADcAAAADwAAAAAAAAAA&#10;AAAAAAChAgAAZHJzL2Rvd25yZXYueG1sUEsFBgAAAAAEAAQA+QAAAJMDAAAAAA==&#10;" strokeweight="1.25pt"/>
              <v:line id="Line 4347" o:spid="_x0000_s10422" style="position:absolute;flip:x;visibility:visible;mso-wrap-style:square" from="7880,15551" to="7881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GGMcMAAADcAAAADwAAAGRycy9kb3ducmV2LnhtbERPTWvCQBC9F/wPyxS81U17qBqzkVoo&#10;FLSHqqDHMTtNgtnZkJ2a+O/dQsHbPN7nZMvBNepCXag9G3ieJKCIC29rLg3sdx9PM1BBkC02nsnA&#10;lQIs89FDhqn1PX/TZSuliiEcUjRQibSp1qGoyGGY+JY4cj++cygRdqW2HfYx3DX6JUletcOaY0OF&#10;Lb1XVJy3v85AsFc+HWabQ7/aH89ST79kWM+NGT8ObwtQQoPcxf/uTxvnT+fw90y8QO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RhjHDAAAA3AAAAA8AAAAAAAAAAAAA&#10;AAAAoQIAAGRycy9kb3ducmV2LnhtbFBLBQYAAAAABAAEAPkAAACRAwAAAAA=&#10;" strokeweight="1.25pt"/>
              <v:line id="Line 4348" o:spid="_x0000_s10421" style="position:absolute;flip:x;visibility:visible;mso-wrap-style:square" from="9298,15551" to="9299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5fi8UAAADcAAAADwAAAGRycy9kb3ducmV2LnhtbESPQUvDQBCF7wX/wzJCb+3GHtoYuy0q&#10;FAT1YC3U45gdk9DsbMiOTfrvOwfB2wzvzXvfrLdjaM2Z+tREdnA3z8AQl9E3XDk4fO5mOZgkyB7b&#10;yOTgQgm2m5vJGgsfB/6g814qoyGcCnRQi3SFtamsKWCax45YtZ/YBxRd+8r6HgcND61dZNnSBmxY&#10;G2rs6Lmm8rT/DQ6Sv/D3MX87Dk+Hr5M0q3cZX++dm96Ojw9ghEb5N/9dv3jFzxVfn9EJ7OY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n5fi8UAAADcAAAADwAAAAAAAAAA&#10;AAAAAAChAgAAZHJzL2Rvd25yZXYueG1sUEsFBgAAAAAEAAQA+QAAAJMDAAAAAA==&#10;" strokeweight="1.25pt"/>
              <v:line id="Line 4349" o:spid="_x0000_s10420" style="position:absolute;flip:x;visibility:visible;mso-wrap-style:square" from="10148,15551" to="10149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L6EMMAAADcAAAADwAAAGRycy9kb3ducmV2LnhtbERPTWvCQBC9C/6HZYTezMYeahpdpQqF&#10;QtuDVrDHMTtNgtnZkJ2a+O/dgtDbPN7nLNeDa9SFulB7NjBLUlDEhbc1lwYOX6/TDFQQZIuNZzJw&#10;pQDr1Xi0xNz6nnd02UupYgiHHA1UIm2udSgqchgS3xJH7sd3DiXCrtS2wz6Gu0Y/pumTdlhzbKiw&#10;pW1FxXn/6wwEe+XTMfs49pvD91nq+acM78/GPEyGlwUooUH+xXf3m43zsxn8PRMv0K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0y+hDDAAAA3AAAAA8AAAAAAAAAAAAA&#10;AAAAoQIAAGRycy9kb3ducmV2LnhtbFBLBQYAAAAABAAEAPkAAACRAwAAAAA=&#10;" strokeweight="1.25pt"/>
              <v:line id="Line 4350" o:spid="_x0000_s10419" style="position:absolute;flip:x;visibility:visible;mso-wrap-style:square" from="6751,15827" to="10705,15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C5F8QAAADcAAAADwAAAGRycy9kb3ducmV2LnhtbERPTWsCMRC9F/ofwhR6KTVbKbJdjSIF&#10;oQcvVVnxNm6mm2U3k20SdfvvG0HwNo/3ObPFYDtxJh8axwreRhkI4srphmsFu+3qNQcRIrLGzjEp&#10;+KMAi/njwwwL7S78TedNrEUK4VCgAhNjX0gZKkMWw8j1xIn7cd5iTNDXUnu8pHDbyXGWTaTFhlOD&#10;wZ4+DVXt5mQVyHz98uuXx/e2bPf7D1NWZX9YK/X8NCynICIN8S6+ub90mp+P4fpMuk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kLkXxAAAANwAAAAPAAAAAAAAAAAA&#10;AAAAAKECAABkcnMvZG93bnJldi54bWxQSwUGAAAAAAQABAD5AAAAkgMAAAAA&#10;"/>
              <v:line id="Line 4351" o:spid="_x0000_s10418" style="position:absolute;flip:x;visibility:visible;mso-wrap-style:square" from="6751,16110" to="10705,16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zB/MMAAADcAAAADwAAAGRycy9kb3ducmV2LnhtbERPTWvCQBC9F/wPyxR6q5u2UGPqKrZQ&#10;EKqHqqDHMTtNgtnZkB1N/PeuIPQ2j/c5k1nvanWmNlSeDbwME1DEubcVFwa2m+/nFFQQZIu1ZzJw&#10;oQCz6eBhgpn1Hf/SeS2FiiEcMjRQijSZ1iEvyWEY+oY4cn++dSgRtoW2LXYx3NX6NUnetcOKY0OJ&#10;DX2VlB/XJ2cg2Asfduly131u90epRivpf8bGPD328w9QQr38i+/uhY3z0ze4PRMv0NM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swfzDAAAA3AAAAA8AAAAAAAAAAAAA&#10;AAAAoQIAAGRycy9kb3ducmV2LnhtbFBLBQYAAAAABAAEAPkAAACRAwAAAAA=&#10;" strokeweight="1.25pt"/>
              <v:rect id="Rectangle 4352" o:spid="_x0000_s10417" style="position:absolute;left:6774;top:16121;width:519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+Zm8EA&#10;AADcAAAADwAAAGRycy9kb3ducmV2LnhtbERPzYrCMBC+C75DGGFvmuouIl2jbO0KexKsPsDQjG2x&#10;mZQm21af3giCt/n4fme9HUwtOmpdZVnBfBaBIM6trrhQcD7tpysQziNrrC2Tghs52G7GozXG2vZ8&#10;pC7zhQgh7GJUUHrfxFK6vCSDbmYb4sBdbGvQB9gWUrfYh3BTy0UULaXBikNDiQ3tSsqv2b9RsIzS&#10;w+nY3+11/vnr0otN0qRLlPqYDD/fIDwN/i1+uf90mL/6gucz4QK5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PmZvBAAAA3AAAAA8AAAAAAAAAAAAAAAAAmAIAAGRycy9kb3du&#10;cmV2LnhtbFBLBQYAAAAABAAEAPUAAACGAwAAAAA=&#10;" filled="f" stroked="f" strokeweight="1.25pt">
                <v:textbox inset="1pt,1pt,1pt,1pt">
                  <w:txbxContent>
                    <w:p w:rsidR="004F246A" w:rsidRDefault="004F246A" w:rsidP="000E55E1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Изм.</w:t>
                      </w:r>
                    </w:p>
                  </w:txbxContent>
                </v:textbox>
              </v:rect>
              <v:rect id="Rectangle 4353" o:spid="_x0000_s10416" style="position:absolute;left:7317;top:16121;width:549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M8AMEA&#10;AADcAAAADwAAAGRycy9kb3ducmV2LnhtbERPzYrCMBC+C75DGGFvmuqyIl2jbO0KexKsPsDQjG2x&#10;mZQm21af3giCt/n4fme9HUwtOmpdZVnBfBaBIM6trrhQcD7tpysQziNrrC2Tghs52G7GozXG2vZ8&#10;pC7zhQgh7GJUUHrfxFK6vCSDbmYb4sBdbGvQB9gWUrfYh3BTy0UULaXBikNDiQ3tSsqv2b9RsIzS&#10;w+nY3+11/vnr0otN0qRLlPqYDD/fIDwN/i1+uf90mL/6gucz4QK5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2DPADBAAAA3AAAAA8AAAAAAAAAAAAAAAAAmAIAAGRycy9kb3du&#10;cmV2LnhtbFBLBQYAAAAABAAEAPUAAACGAwAAAAA=&#10;" filled="f" stroked="f" strokeweight="1.25pt">
                <v:textbox inset="1pt,1pt,1pt,1pt">
                  <w:txbxContent>
                    <w:p w:rsidR="004F246A" w:rsidRDefault="004F246A" w:rsidP="000E55E1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pacing w:val="-1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pacing w:val="-10"/>
                          <w:sz w:val="18"/>
                          <w:szCs w:val="18"/>
                          <w:lang w:val="ru-RU"/>
                        </w:rPr>
                        <w:t>Кол.уч.</w:t>
                      </w:r>
                    </w:p>
                  </w:txbxContent>
                </v:textbox>
              </v:rect>
              <v:rect id="Rectangle 4354" o:spid="_x0000_s10415" style="position:absolute;left:7922;top:16121;width:635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Gid8EA&#10;AADcAAAADwAAAGRycy9kb3ducmV2LnhtbERPzYrCMBC+C75DGMGbprpQpBrF2l3wtKD1AYZmbIvN&#10;pDSx7fr0ZmFhb/Px/c7uMJpG9NS52rKC1TICQVxYXXOp4JZ/LTYgnEfW2FgmBT/k4LCfTnaYaDvw&#10;hfqrL0UIYZeggsr7NpHSFRUZdEvbEgfubjuDPsCulLrDIYSbRq6jKJYGaw4NFbZ0qqh4XJ9GQRxl&#10;3/lleNnH6uPTZXebZmmfKjWfjcctCE+j/xf/uc86zN/E8PtMuED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1RonfBAAAA3AAAAA8AAAAAAAAAAAAAAAAAmAIAAGRycy9kb3du&#10;cmV2LnhtbFBLBQYAAAAABAAEAPUAAACGAwAAAAA=&#10;" filled="f" stroked="f" strokeweight="1.25pt">
                <v:textbox inset="1pt,1pt,1pt,1pt">
                  <w:txbxContent>
                    <w:p w:rsidR="004F246A" w:rsidRDefault="004F246A" w:rsidP="000E55E1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  <w:p w:rsidR="004F246A" w:rsidRDefault="004F246A" w:rsidP="000E55E1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  <w:r>
                        <w:rPr>
                          <w:sz w:val="18"/>
                        </w:rPr>
                        <w:t>ок</w:t>
                      </w:r>
                    </w:p>
                    <w:p w:rsidR="004F246A" w:rsidRDefault="004F246A" w:rsidP="000E55E1">
                      <w:pPr>
                        <w:pStyle w:val="a8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м.</w:t>
                      </w:r>
                    </w:p>
                    <w:p w:rsidR="004F246A" w:rsidRDefault="004F246A" w:rsidP="000E55E1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ect>
              <v:rect id="Rectangle 4355" o:spid="_x0000_s10414" style="position:absolute;left:9331;top:16121;width:796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0H7MEA&#10;AADcAAAADwAAAGRycy9kb3ducmV2LnhtbERPzYrCMBC+L+w7hFnwtqau4Eo1it0qeBKsPsDQjG2x&#10;mZQmttWnN4Kwt/n4fme5HkwtOmpdZVnBZByBIM6trrhQcD7tvucgnEfWWFsmBXdysF59fiwx1rbn&#10;I3WZL0QIYRejgtL7JpbS5SUZdGPbEAfuYluDPsC2kLrFPoSbWv5E0UwarDg0lNjQX0n5NbsZBbMo&#10;PZyO/cNeJ9OtSy82SZMuUWr0NWwWIDwN/l/8du91mD//hdcz4QK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dB+zBAAAA3AAAAA8AAAAAAAAAAAAAAAAAmAIAAGRycy9kb3du&#10;cmV2LnhtbFBLBQYAAAAABAAEAPUAAACGAwAAAAA=&#10;" filled="f" stroked="f" strokeweight="1.25pt">
                <v:textbox inset="1pt,1pt,1pt,1pt">
                  <w:txbxContent>
                    <w:p w:rsidR="004F246A" w:rsidRDefault="004F246A" w:rsidP="000E55E1">
                      <w:pPr>
                        <w:pStyle w:val="aa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Подпись</w:t>
                      </w:r>
                    </w:p>
                  </w:txbxContent>
                </v:textbox>
              </v:rect>
              <v:rect id="Rectangle 4356" o:spid="_x0000_s10413" style="position:absolute;left:10172;top:16121;width:519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KTnsQA&#10;AADcAAAADwAAAGRycy9kb3ducmV2LnhtbESP3WrCQBCF7wu+wzKCd3WjgkjqKk1joVeCPw8wZMck&#10;mJ0N2W2S+vTORcG7Gc6Zc77Z7kfXqJ66UHs2sJgnoIgLb2suDVwv3+8bUCEiW2w8k4E/CrDfTd62&#10;mFo/8In6cyyVhHBI0UAVY5tqHYqKHIa5b4lFu/nOYZS1K7XtcJBw1+hlkqy1w5qlocKWvioq7udf&#10;Z2Cd5MfLaXj4+2J1CPnNZ3nWZ8bMpuPnB6hIY3yZ/69/rOBvhFaekQn07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Ck57EAAAA3AAAAA8AAAAAAAAAAAAAAAAAmAIAAGRycy9k&#10;b3ducmV2LnhtbFBLBQYAAAAABAAEAPUAAACJAwAAAAA=&#10;" filled="f" stroked="f" strokeweight="1.25pt">
                <v:textbox inset="1pt,1pt,1pt,1pt">
                  <w:txbxContent>
                    <w:p w:rsidR="004F246A" w:rsidRDefault="004F246A" w:rsidP="000E55E1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  <w:p w:rsidR="004F246A" w:rsidRDefault="004F246A" w:rsidP="000E55E1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</w:p>
                    <w:p w:rsidR="004F246A" w:rsidRDefault="004F246A" w:rsidP="000E55E1">
                      <w:pPr>
                        <w:pStyle w:val="a8"/>
                        <w:rPr>
                          <w:sz w:val="18"/>
                        </w:rPr>
                      </w:pPr>
                    </w:p>
                    <w:p w:rsidR="004F246A" w:rsidRDefault="004F246A" w:rsidP="000E55E1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</w:p>
                    <w:p w:rsidR="004F246A" w:rsidRDefault="004F246A" w:rsidP="000E55E1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ect>
              <v:line id="Line 4357" o:spid="_x0000_s10412" style="position:absolute;flip:x;visibility:visible;mso-wrap-style:square" from="8577,15544" to="8577,16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T2FsIAAADcAAAADwAAAGRycy9kb3ducmV2LnhtbERPTWvCQBC9F/wPywje6qYebExdpQpC&#10;ofVQFexxzI5JMDsbslMT/31XKHibx/uc+bJ3tbpSGyrPBl7GCSji3NuKCwOH/eY5BRUE2WLtmQzc&#10;KMByMXiaY2Z9x9903UmhYgiHDA2UIk2mdchLchjGviGO3Nm3DiXCttC2xS6Gu1pPkmSqHVYcG0ps&#10;aF1Sftn9OgPB3vh0TL+O3erwc5HqdSv958yY0bB/fwMl1MtD/O/+sHF+OoP7M/ECvf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0T2FsIAAADcAAAADwAAAAAAAAAAAAAA&#10;AAChAgAAZHJzL2Rvd25yZXYueG1sUEsFBgAAAAAEAAQA+QAAAJADAAAAAA==&#10;" strokeweight="1.25pt"/>
              <v:rect id="Rectangle 4358" o:spid="_x0000_s10411" style="position:absolute;left:8604;top:16134;width:655;height:2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0JRcUA&#10;AADcAAAADwAAAGRycy9kb3ducmV2LnhtbESP3WrCQBCF7wu+wzJC7+rGClKjqxhjoVcFfx5gyI5J&#10;MDsbstsk7dN3LgTvZjhnzvlmsxtdo3rqQu3ZwHyWgCIuvK25NHC9fL59gAoR2WLjmQz8UoDddvKy&#10;wdT6gU/Un2OpJIRDigaqGNtU61BU5DDMfEss2s13DqOsXalth4OEu0a/J8lSO6xZGips6VBRcT//&#10;OAPLJP++nIY/f58vjiG/+SzP+syY1+m4X4OKNMan+XH9ZQV/JfjyjEygt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LQlFxQAAANwAAAAPAAAAAAAAAAAAAAAAAJgCAABkcnMv&#10;ZG93bnJldi54bWxQSwUGAAAAAAQABAD1AAAAigMAAAAA&#10;" filled="f" stroked="f" strokeweight="1.25pt">
                <v:textbox inset="1pt,1pt,1pt,1pt">
                  <w:txbxContent>
                    <w:p w:rsidR="004F246A" w:rsidRDefault="004F246A" w:rsidP="000E55E1">
                      <w:pPr>
                        <w:pStyle w:val="aa"/>
                        <w:jc w:val="left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№ док.</w:t>
                      </w:r>
                    </w:p>
                  </w:txbxContent>
                </v:textbox>
              </v:rect>
              <v:line id="Line 4359" o:spid="_x0000_s10410" style="position:absolute;flip:x;visibility:visible;mso-wrap-style:square" from="6751,15551" to="6752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tszcIAAADcAAAADwAAAGRycy9kb3ducmV2LnhtbERPTWvCQBC9C/6HZYTedGMPrUZXUaEg&#10;tD1UBT2O2TEJZmdDdjTx33cLBW/zeJ8zX3auUndqQunZwHiUgCLOvC05N3DYfwwnoIIgW6w8k4EH&#10;BVgu+r05pta3/EP3neQqhnBI0UAhUqdah6wgh2Hka+LIXXzjUCJscm0bbGO4q/RrkrxphyXHhgJr&#10;2hSUXXc3ZyDYB5+Pk69juz6crlK+f0v3OTXmZdCtZqCEOnmK/91bG+dPx/D3TLxAL3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tszcIAAADcAAAADwAAAAAAAAAAAAAA&#10;AAChAgAAZHJzL2Rvd25yZXYueG1sUEsFBgAAAAAEAAQA+QAAAJADAAAAAA==&#10;" strokeweight="1.25pt"/>
            </v:group>
          </v:group>
          <w10:wrap anchorx="page" anchory="page"/>
        </v:group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46A" w:rsidRPr="002C0C6C" w:rsidRDefault="00CC4C48" w:rsidP="006E71E1">
    <w:pPr>
      <w:pStyle w:val="a8"/>
      <w:spacing w:before="120"/>
      <w:ind w:right="-142"/>
      <w:rPr>
        <w:rFonts w:ascii="Courier New" w:hAnsi="Courier New" w:cs="Courier New"/>
      </w:rPr>
    </w:pPr>
    <w:r w:rsidRPr="00CC4C48">
      <w:rPr>
        <w:noProof/>
      </w:rPr>
      <w:pict>
        <v:group id="Group 4360" o:spid="_x0000_s10375" style="position:absolute;margin-left:19.85pt;margin-top:17pt;width:556.4pt;height:802.3pt;z-index:251661824;mso-position-horizontal-relative:page;mso-position-vertical-relative:page" coordorigin="397,340" coordsize="11128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ZXzsQgAAGBhAAAOAAAAZHJzL2Uyb0RvYy54bWzsXVtzm0YYfe9M/wPDuyKWO5rIncSy0s6k&#10;baZJ+44RkpgiUAFHSjP97/32yoKwLVkGjzyrBwuEQHs5e/Z8l12//Wm/SbWvcVEmeTbV0RtD1+Is&#10;yhdJtprqf36Zj3xdK6swW4RpnsVT/Vtc6j9d/fjD2912Epv5Ok8XcaHBQ7JysttO9XVVbSfjcRmt&#10;401Yvsm3cQYXl3mxCSs4LVbjRRHu4OmbdGwahjve5cViW+RRXJbw6Yxe1K/I85fLOKp+Xy7LuNLS&#10;qQ5lq8jfgvy9xX/HV2/DyaoIt+skYsUIn1CKTZhk8KPiUbOwCrW7Ijl41CaJirzMl9WbKN+M8+Uy&#10;iWJSB6gNMlq1+VDkd1tSl9Vkt9qKZoKmbbXTkx8b/fb1U6ElC+g7y9W1LNxAJ5Hf1WzLJe2z264m&#10;8LUPxfbz9lNBKwmHH/Po7xKab9y+js9X9Mva7e7XfAFPDO+qnLTPflls8COg5tqedMM30Q3xvtIi&#10;+NAzXNf0obciuIYM5AcmYj0VraE78Y1W4OkaXLZsceWG3Y4QMgF15GbXsF3cx+NwQn+ZlJaVDoOE&#10;FZUeyo0Bj281BsIPalcW9/hzNQavE0JOwGolmsQxaY1sLyAVCieiKUyPNgVCthFQQEdr3hieuNE3&#10;yDPvbQkYf2UNsfI8iH1eh9uYILfE2BEQg36hrfoHjMwwW6UxhplJW5Z8lWOspADTsvx6DV+M3xVF&#10;vlvH4QJKRnoCelK6AZ+UAM9HEdfRWoeN3G6rcLItyupDnG80fDDVCyg+wXP49WNZUYDxr2B4Z/k8&#10;SVP4PJykmbaDIju+55A7yjxNFvgqvlgWq9vrtNC+hpifyIvBtfG1TVIBS6bJZqpD0eBFuxk3x022&#10;ID9ThUlKj6GH0ww/HOoFhWNHlI2+B0Zw49/49sg23ZuRbcxmo3fza3vkzpHnzKzZ9fUM/YfLiezJ&#10;Olks4gwXlTMjso+DBeNoymmCGxtVatR8Tl6HNR83i0HGMdSKv5PaERzgrseDs5zc5otvAIMip1QP&#10;UxMcrPPiX13bAc1P9fKfu7CIdS39JQMoBcgGBtEqcmI7ngknhXzlVr4SZhE8aqpXukYPrys6l9xt&#10;i2S1hl9CpI+z/B0Q3jIhyKhLRciSjDNa1gEGXMAH3MckI2PNksbadfapIJx26tgBdvYpBMXYsYCE&#10;MOU2SeZg4KRQDNJEwwwcmEDZ+LiwsSII5MlDAJMShh6AbCi04ZFE6Z2jzX4OtMGcR1BLGI0qBIW2&#10;Z2Xmy0Qb4mj7glnofb7HWsKREIe1hFbt4Qon5r5UhYUVJ1arMJ20sGpyBYYs1NSiB+R4kqrA87rU&#10;b69/zqfDnxhV3wNk2sZ7MxjNXd8b2XPbGQWe4Y8MFLwPQPQH9mzelDGEkaidCaLiqTJmcCknZBgu&#10;P9c9/L1L/1T72z2x58AqYHP7iZJIyCEhheCAyiA4uDgJZIPlRCclmSbISMTTI1gnL0ATpn8/TQQG&#10;mTWFoaZoYj7HUIYGkSyIe3WRoglOD/z9YZogQr62UY62nF4bTVhdNCE49GVowvYt4uuola9SE92+&#10;k5M9CIomOD3w94dpgngWFU3YNqcJbuIK/gSKOMqhoi3TZPszt0iYI9wF1y0zIEwy/ddDHogWO1Zs&#10;DxyIdBrkTnTucWROyVT5VlqBlW4/pGQ1CXlNHbIgMY5yLzZ8K3VIgYYHSECAHkqub9vhwBHRFTak&#10;+ouugDVKUSWiJNxdhwzLg3BPI0YihRQOb6wjCl23Cq1atwX3x/bv44QIT0dQwSOOSEnhY3u5L/P/&#10;sL0eamjRWucp+8Ft0dfvYqDjv2siPNGGfsGwwn0RTfsgoun1HtEU4wI5DsycQJv1tCbxiG8zlSti&#10;ml03dlIQu1UMqRchIBHVZJrAkwOaR2kC3DBMCSAPgWMT+xIdx2mpf7iAKdu3HvEQKCXQTrEYRAng&#10;2WaA+a4d0/NOjukRCfpXS4J2jbmOaUwF+M72Irdc988hQoeBngO2SCPA5xEiYirrVKYzTY9FTRTT&#10;9Z178cw2z0BwExE+PrHK0b1T4Wa5kDqlJtZBUn0uE24iUsThJkeJToWb7WDDVOm4ITLLLhNuIuLA&#10;4SZHG06Fm4MQPO9huJmP5B8os+EVmw1O23MN4gsM8idqN2QEOK+lG28sV1mZqc+UOHuZ9CYc3pze&#10;RAjp2EiJ7BXhrmxIpDYJT9aeJCvA2Ca+7GcOkADGn560rXJPh8w9dUQUgMENFpCcQW8Cbi7ia0+4&#10;L6Q/uJ23SEDhbVC8CXc6xxvzppOUslPVG55OWQAY+I2t4uGAczC2+6A3hbcLcr2JIIO8dMqXIw04&#10;jxFPmf1FOSGwQSSfi8xWZMJBAF+MUdMmslIEZM6LcbY8pa8/AklVjUpyfniRl0hyrif5EwO0yPRg&#10;FR1b98VO6LovdkITntnJxSU948nkcKGlLweKemcLD4EFgA3EDrbAeSmKLTBXywtAVRLjMatbxZyN&#10;hRdPXuTvXbkbNVsIiabYQl6WDev8u9hCju31zRamhVfedrOFawGRKLZQbEGWzJ+4Fv4MthDaWrFF&#10;gy1EVLZhicih2b7ZwvLARr6HLfAGGYotiB2otMVkOLYQ2lqxRYMtRFC9wRZyZL1vtoBtPe7VFspv&#10;0bkVjbJEerZEhLZWbNFgC5ET0WALOTGib7YAVzwstCLiwnFoam0dalR0oeii3r1rOHEhxLWiiwZd&#10;iJyWBl3IiS1D0kXA17GIyB2PilgWiempqAjZ6E6pi57VhVDXii4adCFSkhp0Iecl9U0XDoLdLqm4&#10;8Nx2nN/DGcPY0WnRSI2iC0UXR2/6eYajU8hrRRcNuminlNFdeZ+YMWtKZkV7LSy4J/Cw961HcidS&#10;tcPDS+zwMMxqJ1dklMmzUyBilmwLoj4zfCzDEBk+dI1xbfq6jorCdWzarLRsz1pWGHOXMjnVWxBA&#10;UoK0wzw5hm38SaoC+5cD+P8EyOfkjvofI1z9DwAA//8DAFBLAwQUAAYACAAAACEAM7/vw+IAAAAL&#10;AQAADwAAAGRycy9kb3ducmV2LnhtbEyPQWuDQBCF74X+h2UKvTWrsdrEuoYQ2p5CoUmh5DbRiUrc&#10;XXE3av59J6f2NDO8x5vvZatJt2Kg3jXWKAhnAQgyhS0bUyn43r8/LUA4j6bE1hpScCUHq/z+LsO0&#10;tKP5omHnK8EhxqWooPa+S6V0RU0a3cx2ZFg72V6j57OvZNnjyOG6lfMgSKTGxvCHGjva1FScdxet&#10;4GPEcR2Fb8P2fNpcD/v482cbklKPD9P6FYSnyf+Z4YbP6JAz09FeTOlEqyBavrCT5zNXuulhPI9B&#10;HHlLokUCMs/k/w75LwAAAP//AwBQSwECLQAUAAYACAAAACEAtoM4kv4AAADhAQAAEwAAAAAAAAAA&#10;AAAAAAAAAAAAW0NvbnRlbnRfVHlwZXNdLnhtbFBLAQItABQABgAIAAAAIQA4/SH/1gAAAJQBAAAL&#10;AAAAAAAAAAAAAAAAAC8BAABfcmVscy8ucmVsc1BLAQItABQABgAIAAAAIQDpiZXzsQgAAGBhAAAO&#10;AAAAAAAAAAAAAAAAAC4CAABkcnMvZTJvRG9jLnhtbFBLAQItABQABgAIAAAAIQAzv+/D4gAAAAsB&#10;AAAPAAAAAAAAAAAAAAAAAAsLAABkcnMvZG93bnJldi54bWxQSwUGAAAAAAQABADzAAAAGgwAAAAA&#10;">
          <v:group id="Group 4361" o:spid="_x0000_s10399" style="position:absolute;left:397;top:11590;width:752;height:4796" coordorigin="277,11409" coordsize="752,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<v:rect id="Rectangle 4362" o:spid="_x0000_s10406" style="position:absolute;left:277;top:11409;width:752;height:4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MBgMMA&#10;AADcAAAADwAAAGRycy9kb3ducmV2LnhtbESP0YrCQAxF3xf8hyGCL4tOtbCs1VFEEAQR1PUDQie2&#10;pZ1M6Uy1/v3mYWHfEu7NvSfr7eAa9aQuVJ4NzGcJKOLc24oLA/efw/QbVIjIFhvPZOBNAbab0cca&#10;M+tffKXnLRZKQjhkaKCMsc20DnlJDsPMt8SiPXznMMraFdp2+JJw1+hFknxphxVLQ4kt7UvK61vv&#10;DOyXSTzQOb2cTmnPZ1/37bH+NGYyHnYrUJGG+G/+uz5awU+FVp6RCf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MBgMMAAADcAAAADwAAAAAAAAAAAAAAAACYAgAAZHJzL2Rv&#10;d25yZXYueG1sUEsFBgAAAAAEAAQA9QAAAIgDAAAAAA==&#10;" filled="f" strokeweight="1.25pt"/>
            <v:line id="Line 4363" o:spid="_x0000_s10405" style="position:absolute;visibility:visible;mso-wrap-style:square" from="277,12808" to="1014,128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311MAAAADcAAAADwAAAGRycy9kb3ducmV2LnhtbERP24rCMBB9X/Afwgi+rakrFK1GEVEQ&#10;FhatfsDYjG0xmZQma7t/vxEE3+ZwrrNc99aIB7W+dqxgMk5AEBdO11wquJz3nzMQPiBrNI5JwR95&#10;WK8GH0vMtOv4RI88lCKGsM9QQRVCk0npi4os+rFriCN3c63FEGFbSt1iF8OtkV9JkkqLNceGChva&#10;VlTc81+roDvm+/7n22l7cdu0NunkOt0ZpUbDfrMAEagPb/HLfdBx/nQOz2fiBXL1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N9dTAAAAA3AAAAA8AAAAAAAAAAAAAAAAA&#10;oQIAAGRycy9kb3ducmV2LnhtbFBLBQYAAAAABAAEAPkAAACOAwAAAAA=&#10;" strokeweight="1.25pt"/>
            <v:line id="Line 4364" o:spid="_x0000_s10404" style="position:absolute;visibility:visible;mso-wrap-style:square" from="277,14793" to="1014,14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EvNMQAAADcAAAADwAAAGRycy9kb3ducmV2LnhtbESP0WrDMAxF3wv9B6PC3hqn2wgjrVtK&#10;aWEwGFvWD1BjNQm15RB7Tfb308NgbxL36t6jzW7yTt1piF1gA6ssB0VcB9txY+D8dVq+gIoJ2aIL&#10;TAZ+KMJuO59tsLRh5E+6V6lREsKxRANtSn2pdaxb8hiz0BOLdg2DxyTr0Gg74Cjh3unHPC+0x46l&#10;ocWeDi3Vt+rbGxg/qtP0/hasP4dD0blidXk6OmMeFtN+DSrRlP7Nf9evVvCfBV+ekQn09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MS80xAAAANwAAAAPAAAAAAAAAAAA&#10;AAAAAKECAABkcnMvZG93bnJldi54bWxQSwUGAAAAAAQABAD5AAAAkgMAAAAA&#10;" strokeweight="1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65" o:spid="_x0000_s10403" type="#_x0000_t202" style="position:absolute;left:328;top:11443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TjPcIA&#10;AADcAAAADwAAAGRycy9kb3ducmV2LnhtbERPzWoCMRC+F/oOYQq9FM2qrchqFBGkpae69QHGzbhZ&#10;upmEJF3XPr0pFHqbj+93VpvBdqKnEFvHCibjAgRx7XTLjYLj5360ABETssbOMSm4UoTN+v5uhaV2&#10;Fz5QX6VG5BCOJSowKflSylgbshjHzhNn7uyCxZRhaKQOeMnhtpPTophLiy3nBoOedobqr+rbKqje&#10;0yzsXl+86bf+SX/8nOr5NSj1+DBslyASDelf/Od+03n+8wR+n8kX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OM9wgAAANwAAAAPAAAAAAAAAAAAAAAAAJgCAABkcnMvZG93&#10;bnJldi54bWxQSwUGAAAAAAQABAD1AAAAhwMAAAAA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4F246A">
                      <w:trPr>
                        <w:cantSplit/>
                        <w:trHeight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4F246A" w:rsidRPr="002C0C6C" w:rsidRDefault="004F246A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Взам. инв. №</w:t>
                          </w:r>
                        </w:p>
                      </w:tc>
                    </w:tr>
                  </w:tbl>
                  <w:p w:rsidR="004F246A" w:rsidRDefault="004F246A" w:rsidP="000E55E1"/>
                </w:txbxContent>
              </v:textbox>
            </v:shape>
            <v:shape id="Text Box 4366" o:spid="_x0000_s10402" type="#_x0000_t202" style="position:absolute;left:328;top:12843;width:252;height:1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Z9SsIA&#10;AADcAAAADwAAAGRycy9kb3ducmV2LnhtbERPzWoCMRC+F/oOYQpeimZrW5HVKCIUi6e69QHGzbhZ&#10;upmEJF3XPn0jFHqbj+93luvBdqKnEFvHCp4mBQji2umWGwXHz7fxHERMyBo7x6TgShHWq/u7JZba&#10;XfhAfZUakUM4lqjApORLKWNtyGKcOE+cubMLFlOGoZE64CWH205Oi2ImLbacGwx62hqqv6pvq6Da&#10;p+ew3b1602/8o/74OdWza1Bq9DBsFiASDelf/Od+13n+yxRuz+QL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dn1KwgAAANwAAAAPAAAAAAAAAAAAAAAAAJgCAABkcnMvZG93&#10;bnJldi54bWxQSwUGAAAAAAQABAD1AAAAhwMAAAAA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4F246A">
                      <w:trPr>
                        <w:cantSplit/>
                        <w:trHeight w:val="198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4F246A" w:rsidRPr="002C0C6C" w:rsidRDefault="004F246A">
                          <w:pPr>
                            <w:pStyle w:val="aa"/>
                            <w:jc w:val="center"/>
                            <w:rPr>
                              <w:sz w:val="20"/>
                            </w:rPr>
                          </w:pPr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Подпись и дата</w:t>
                          </w:r>
                        </w:p>
                      </w:tc>
                    </w:tr>
                  </w:tbl>
                  <w:p w:rsidR="004F246A" w:rsidRDefault="004F246A" w:rsidP="000E55E1"/>
                </w:txbxContent>
              </v:textbox>
            </v:shape>
            <v:shape id="Text Box 4367" o:spid="_x0000_s10401" type="#_x0000_t202" style="position:absolute;left:328;top:14831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rY0cIA&#10;AADcAAAADwAAAGRycy9kb3ducmV2LnhtbERPzWoCMRC+F/oOYYReimZbW5HVKCKUFk916wOMm3Gz&#10;uJmEJF3XPn0jFHqbj+93luvBdqKnEFvHCp4mBQji2umWGwWHr7fxHERMyBo7x6TgShHWq/u7JZba&#10;XXhPfZUakUM4lqjApORLKWNtyGKcOE+cuZMLFlOGoZE64CWH204+F8VMWmw5Nxj0tDVUn6tvq6Da&#10;pWnYvr9602/8o/78Odaza1DqYTRsFiASDelf/Of+0Hn+yxRuz+QL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OtjRwgAAANwAAAAPAAAAAAAAAAAAAAAAAJgCAABkcnMvZG93&#10;bnJldi54bWxQSwUGAAAAAAQABAD1AAAAhwMAAAAA&#10;" filled="f" stroked="f" strokeweight="1.25pt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4F246A">
                      <w:trPr>
                        <w:cantSplit/>
                        <w:trHeight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4F246A" w:rsidRPr="002C0C6C" w:rsidRDefault="004F246A">
                          <w:pPr>
                            <w:pStyle w:val="aa"/>
                            <w:jc w:val="center"/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</w:pPr>
                          <w:r w:rsidRPr="002C0C6C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Инв. №подл.</w:t>
                          </w:r>
                        </w:p>
                      </w:tc>
                    </w:tr>
                  </w:tbl>
                  <w:p w:rsidR="004F246A" w:rsidRDefault="004F246A" w:rsidP="000E55E1"/>
                </w:txbxContent>
              </v:textbox>
            </v:shape>
            <v:line id="Line 4368" o:spid="_x0000_s10400" style="position:absolute;flip:x;visibility:visible;mso-wrap-style:square" from="609,11424" to="609,16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zjEsMAAADcAAAADwAAAGRycy9kb3ducmV2LnhtbERPS2vCQBC+F/wPywje6sYirUZX0YJQ&#10;aHvwAXocs2MSzM6G7NTEf98tFLzNx/ec+bJzlbpRE0rPBkbDBBRx5m3JuYHDfvM8ARUE2WLlmQzc&#10;KcBy0XuaY2p9y1u67SRXMYRDigYKkTrVOmQFOQxDXxNH7uIbhxJhk2vbYBvDXaVfkuRVOyw5NhRY&#10;03tB2XX34wwEe+fzcfJ1bNeH01XKt2/pPqfGDPrdagZKqJOH+N/9YeP88Rj+nokX6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84xLDAAAA3AAAAA8AAAAAAAAAAAAA&#10;AAAAoQIAAGRycy9kb3ducmV2LnhtbFBLBQYAAAAABAAEAPkAAACRAwAAAAA=&#10;" strokeweight="1.25pt"/>
          </v:group>
          <v:group id="Group 4369" o:spid="_x0000_s10376" style="position:absolute;left:1149;top:340;width:10376;height:16046" coordorigin="1149,340" coordsize="10376,16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<v:rect id="Rectangle 4370" o:spid="_x0000_s10398" style="position:absolute;left:1149;top:340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ZDFMAA&#10;AADcAAAADwAAAGRycy9kb3ducmV2LnhtbERP24rCMBB9F/yHMIIvoumuUrQaRQRBEMHbBwzN2JY2&#10;k9KkWv/eCAv7NodzndWmM5V4UuMKywp+JhEI4tTqgjMF99t+PAfhPLLGyjIpeJODzbrfW2Gi7Ysv&#10;9Lz6TIQQdgkqyL2vEyldmpNBN7E1ceAetjHoA2wyqRt8hXBTyd8oiqXBgkNDjjXtckrLa2sU7BaR&#10;39Npej4epy2fbNnWh3Kk1HDQbZcgPHX+X/znPugwfxbD95lwgV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sZDFMAAAADcAAAADwAAAAAAAAAAAAAAAACYAgAAZHJzL2Rvd25y&#10;ZXYueG1sUEsFBgAAAAAEAAQA9QAAAIUDAAAAAA==&#10;" filled="f" strokeweight="1.25pt"/>
            <v:group id="Group 4371" o:spid="_x0000_s10377" style="position:absolute;left:1149;top:15544;width:10376;height:841" coordorigin="1149,15544" coordsize="10376,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<v:line id="Line 4372" o:spid="_x0000_s10397" style="position:absolute;visibility:visible;mso-wrap-style:square" from="1711,15551" to="1712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cjMsQAAADcAAAADwAAAGRycy9kb3ducmV2LnhtbESP0WrDMAxF3wv9B6PC3hqn2wgjrVtK&#10;aWEwGFvWD1BjNQm15RB7Tfb308NgbxL36t6jzW7yTt1piF1gA6ssB0VcB9txY+D8dVq+gIoJ2aIL&#10;TAZ+KMJuO59tsLRh5E+6V6lREsKxRANtSn2pdaxb8hiz0BOLdg2DxyTr0Gg74Cjh3unHPC+0x46l&#10;ocWeDi3Vt+rbGxg/qtP0/hasP4dD0blidXk6OmMeFtN+DSrRlP7Nf9evVvCfhVaekQn09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RyMyxAAAANwAAAAPAAAAAAAAAAAA&#10;AAAAAKECAABkcnMvZG93bnJldi54bWxQSwUGAAAAAAQABAD5AAAAkgMAAAAA&#10;" strokeweight="1.25pt"/>
              <v:line id="Line 4373" o:spid="_x0000_s10396" style="position:absolute;flip:y;visibility:visible;mso-wrap-style:square" from="1149,15544" to="11525,15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1MjMIAAADcAAAADwAAAGRycy9kb3ducmV2LnhtbERPTWvCQBC9C/0Pywi96cZSqkZXaQsF&#10;ofZQK+hxzI5JMDsbsqOJ/94tCN7m8T5nvuxcpS7UhNKzgdEwAUWceVtybmD79zWYgAqCbLHyTAau&#10;FGC5eOrNMbW+5V+6bCRXMYRDigYKkTrVOmQFOQxDXxNH7ugbhxJhk2vbYBvDXaVfkuRNOyw5NhRY&#10;02dB2WlzdgaCvfJhN1nv2o/t/iTl+Ee676kxz/3ufQZKqJOH+O5e2Tj/dQr/z8QL9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P1MjMIAAADcAAAADwAAAAAAAAAAAAAA&#10;AAChAgAAZHJzL2Rvd25yZXYueG1sUEsFBgAAAAAEAAQA+QAAAJADAAAAAA==&#10;" strokeweight="1.25pt"/>
              <v:line id="Line 4374" o:spid="_x0000_s10395" style="position:absolute;visibility:visible;mso-wrap-style:square" from="2278,15551" to="2279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i56cQAAADcAAAADwAAAGRycy9kb3ducmV2LnhtbESP0WrDMAxF3wv9B6PC3hqnGwsjrVtK&#10;aWEwGFvWD1BjNQm15RB7Tfb308NgbxL36t6jzW7yTt1piF1gA6ssB0VcB9txY+D8dVq+gIoJ2aIL&#10;TAZ+KMJuO59tsLRh5E+6V6lREsKxRANtSn2pdaxb8hiz0BOLdg2DxyTr0Gg74Cjh3unHPC+0x46l&#10;ocWeDi3Vt+rbGxg/qtP0/hasP4dD0blidXk6OmMeFtN+DSrRlP7Nf9evVvCfBV+ekQn09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6LnpxAAAANwAAAAPAAAAAAAAAAAA&#10;AAAAAKECAABkcnMvZG93bnJldi54bWxQSwUGAAAAAAQABAD5AAAAkgMAAAAA&#10;" strokeweight="1.25pt"/>
              <v:line id="Line 4375" o:spid="_x0000_s10394" style="position:absolute;visibility:visible;mso-wrap-style:square" from="3696,15551" to="3697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QccsIAAADcAAAADwAAAGRycy9kb3ducmV2LnhtbERP3WrCMBS+F/YO4Qx2Z9NurIzOtAyZ&#10;IAgyqw9w1py1ZclJaaKtb28GA+/Ox/d7VtVsjbjQ6HvHCrIkBUHcON1zq+B03CzfQPiArNE4JgVX&#10;8lCVD4sVFtpNfKBLHVoRQ9gXqKALYSik9E1HFn3iBuLI/bjRYohwbKUecYrh1sjnNM2lxZ5jQ4cD&#10;rTtqfuuzVTB91Zt5v3Pantw6702efb98GqWeHuePdxCB5nAX/7u3Os5/zeDvmXiBLG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aQccsIAAADcAAAADwAAAAAAAAAAAAAA&#10;AAChAgAAZHJzL2Rvd25yZXYueG1sUEsFBgAAAAAEAAQA+QAAAJADAAAAAA==&#10;" strokeweight="1.25pt"/>
              <v:line id="Line 4376" o:spid="_x0000_s10393" style="position:absolute;visibility:visible;mso-wrap-style:square" from="4546,15551" to="4547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aCBcIAAADcAAAADwAAAGRycy9kb3ducmV2LnhtbERP3WrCMBS+H+wdwhl4N1MrK6Mzyigr&#10;DASZnQ9w1hzbYnJSmqytb28GA+/Ox/d7NrvZGjHS4DvHClbLBARx7XTHjYLTd/n8CsIHZI3GMSm4&#10;kofd9vFhg7l2Ex9prEIjYgj7HBW0IfS5lL5uyaJfup44cmc3WAwRDo3UA04x3BqZJkkmLXYcG1rs&#10;qWipvlS/VsH0VZXzYe+0Pbki60y2+ll/GKUWT/P7G4hAc7iL/92fOs5/SeHvmXiB3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XaCBcIAAADcAAAADwAAAAAAAAAAAAAA&#10;AAChAgAAZHJzL2Rvd25yZXYueG1sUEsFBgAAAAAEAAQA+QAAAJADAAAAAA==&#10;" strokeweight="1.25pt"/>
              <v:line id="Line 4377" o:spid="_x0000_s10392" style="position:absolute;visibility:visible;mso-wrap-style:square" from="5113,15551" to="5114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onnsAAAADcAAAADwAAAGRycy9kb3ducmV2LnhtbERP24rCMBB9F/yHMIJvmrpikWoUEQVh&#10;YXGrHzA2Y1tMJqXJ2u7fbwRh3+ZwrrPe9taIJ7W+dqxgNk1AEBdO11wquF6OkyUIH5A1Gsek4Jc8&#10;bDfDwRoz7Tr+pmceShFD2GeooAqhyaT0RUUW/dQ1xJG7u9ZiiLAtpW6xi+HWyI8kSaXFmmNDhQ3t&#10;Kyoe+Y9V0J3zY//16bS9un1am3R2mx+MUuNRv1uBCNSHf/HbfdJx/mIOr2fiBXLz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I6J57AAAAA3AAAAA8AAAAAAAAAAAAAAAAA&#10;oQIAAGRycy9kb3ducmV2LnhtbFBLBQYAAAAABAAEAPkAAACOAwAAAAA=&#10;" strokeweight="1.25pt"/>
              <v:line id="Line 4378" o:spid="_x0000_s10391" style="position:absolute;visibility:visible;mso-wrap-style:square" from="10952,15551" to="10954,1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O/6sEAAADcAAAADwAAAGRycy9kb3ducmV2LnhtbERP3WrCMBS+F/YO4Qx2Z1N1K6MaZYjC&#10;YCCz+gBnzbEtS05KE219eyMI3p2P7/csVoM14kKdbxwrmCQpCOLS6YYrBcfDdvwJwgdkjcYxKbiS&#10;h9XyZbTAXLue93QpQiViCPscFdQhtLmUvqzJok9cSxy5k+sshgi7SuoO+xhujZymaSYtNhwbamxp&#10;XVP5X5ytgv632A67H6ft0a2zxmSTv9nGKPX2OnzNQQQawlP8cH/rOP/jHe7PxAvk8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07/qwQAAANwAAAAPAAAAAAAAAAAAAAAA&#10;AKECAABkcnMvZG93bnJldi54bWxQSwUGAAAAAAQABAD5AAAAjwMAAAAA&#10;" strokeweight="1.25pt"/>
              <v:line id="Line 4379" o:spid="_x0000_s10390" style="position:absolute;visibility:visible;mso-wrap-style:square" from="1149,15827" to="5103,15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2MW8QAAADcAAAADwAAAGRycy9kb3ducmV2LnhtbERPS2vCQBC+F/wPywi91Y0tBk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PYxbxAAAANwAAAAPAAAAAAAAAAAA&#10;AAAAAKECAABkcnMvZG93bnJldi54bWxQSwUGAAAAAAQABAD5AAAAkgMAAAAA&#10;"/>
              <v:line id="Line 4380" o:spid="_x0000_s10389" style="position:absolute;visibility:visible;mso-wrap-style:square" from="1149,16110" to="5103,16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2EBsAAAADcAAAADwAAAGRycy9kb3ducmV2LnhtbERP24rCMBB9X/Afwgi+ramKRapRRBQE&#10;YdmtfsDYjG0xmZQm2vr3G2Fh3+ZwrrPa9NaIJ7W+dqxgMk5AEBdO11wquJwPnwsQPiBrNI5JwYs8&#10;bNaDjxVm2nX8Q888lCKGsM9QQRVCk0npi4os+rFriCN3c63FEGFbSt1iF8OtkdMkSaXFmmNDhQ3t&#10;Kiru+cMq6L7zQ/91ctpe3C6tTTq5zvZGqdGw3y5BBOrDv/jPfdRx/jyF9zPxArn+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JNhAbAAAAA3AAAAA8AAAAAAAAAAAAAAAAA&#10;oQIAAGRycy9kb3ducmV2LnhtbFBLBQYAAAAABAAEAPkAAACOAwAAAAA=&#10;" strokeweight="1.25pt"/>
              <v:line id="Line 4381" o:spid="_x0000_s10388" style="position:absolute;visibility:visible;mso-wrap-style:square" from="10959,15829" to="11515,15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EhncEAAADcAAAADwAAAGRycy9kb3ducmV2LnhtbERP3WrCMBS+H/gO4QjezVTFKtUoIhMG&#10;A5nVBzg2x7aYnJQms93bL4Kwu/Px/Z71trdGPKj1tWMFk3ECgrhwuuZSweV8eF+C8AFZo3FMCn7J&#10;w3YzeFtjpl3HJ3rkoRQxhH2GCqoQmkxKX1Rk0Y9dQxy5m2sthgjbUuoWuxhujZwmSSot1hwbKmxo&#10;X1Fxz3+sgu47P/THL6ftxe3T2qST6+zDKDUa9rsViEB9+Be/3J86zp8v4PlMvE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ASGdwQAAANwAAAAPAAAAAAAAAAAAAAAA&#10;AKECAABkcnMvZG93bnJldi54bWxQSwUGAAAAAAQABAD5AAAAjwMAAAAA&#10;" strokeweight="1.25pt"/>
              <v:rect id="Rectangle 4382" o:spid="_x0000_s10387" style="position:absolute;left:1172;top:16121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no8QA&#10;AADcAAAADwAAAGRycy9kb3ducmV2LnhtbESPQW/CMAyF75P2HyJP2m2knQChQkADCbQbG/ADTGPa&#10;ao1TJVlb/j0+TNrN1nt+7/NqM7pW9RRi49lAPslAEZfeNlwZuJz3bwtQMSFbbD2TgTtF2Kyfn1ZY&#10;WD/wN/WnVCkJ4ViggTqlrtA6ljU5jBPfEYt288FhkjVU2gYcJNy1+j3L5tphw9JQY0e7msqf068z&#10;cBxS4/PrmM/P06+wPYTjML33xry+jB9LUInG9G/+u/60gj8TWnlGJt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0J6PEAAAA3AAAAA8AAAAAAAAAAAAAAAAAmAIAAGRycy9k&#10;b3ducmV2LnhtbFBLBQYAAAAABAAEAPUAAACJAwAAAAA=&#10;" filled="f" stroked="f" strokeweight="1.25pt">
                <v:textbox inset="1pt,1pt,1pt,1pt">
                  <w:txbxContent>
                    <w:p w:rsidR="004F246A" w:rsidRDefault="004F246A" w:rsidP="000E55E1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Изм.</w:t>
                      </w:r>
                    </w:p>
                  </w:txbxContent>
                </v:textbox>
              </v:rect>
              <v:rect id="Rectangle 4383" o:spid="_x0000_s10386" style="position:absolute;left:1715;top:16121;width:54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iCOMEA&#10;AADcAAAADwAAAGRycy9kb3ducmV2LnhtbERPzWrCQBC+C32HZQq96SaiUqOr1EKLNzX2AcbsmIRm&#10;Z8PuNolv3xUEb/Px/c56O5hGdOR8bVlBOklAEBdW11wq+Dl/jd9B+ICssbFMCm7kYbt5Ga0x07bn&#10;E3V5KEUMYZ+hgiqENpPSFxUZ9BPbEkfuap3BEKErpXbYx3DTyGmSLKTBmmNDhS19VlT85n9GwaEP&#10;tU0vQ7o4z45u9+0O/ezWKfX2OnysQAQawlP8cO91nD9fwv2ZeIH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4gjjBAAAA3AAAAA8AAAAAAAAAAAAAAAAAmAIAAGRycy9kb3du&#10;cmV2LnhtbFBLBQYAAAAABAAEAPUAAACGAwAAAAA=&#10;" filled="f" stroked="f" strokeweight="1.25pt">
                <v:textbox inset="1pt,1pt,1pt,1pt">
                  <w:txbxContent>
                    <w:p w:rsidR="004F246A" w:rsidRDefault="004F246A" w:rsidP="000E55E1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pacing w:val="-1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pacing w:val="-10"/>
                          <w:sz w:val="18"/>
                          <w:szCs w:val="18"/>
                          <w:lang w:val="ru-RU"/>
                        </w:rPr>
                        <w:t>Кол.уч.</w:t>
                      </w:r>
                    </w:p>
                  </w:txbxContent>
                </v:textbox>
              </v:rect>
              <v:rect id="Rectangle 4384" o:spid="_x0000_s10385" style="position:absolute;left:2320;top:16121;width:63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7hGMQA&#10;AADcAAAADwAAAGRycy9kb3ducmV2LnhtbESPzWrDQAyE74W+w6JCb83aJZjgZhPSQkNv+XEfQPWq&#10;tolXa3Y3tvP21aGQm8SMZj6tt7Pr1Ughdp4N5IsMFHHtbceNge/q82UFKiZki71nMnCjCNvN48Ma&#10;S+snPtF4To2SEI4lGmhTGkqtY92Sw7jwA7Fovz44TLKGRtuAk4S7Xr9mWaEddiwNLQ700VJ9OV+d&#10;gcOUOp//zHlRLY/hfR8O0/I2GvP8NO/eQCWa0938f/1lBb8QfHlGJt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u4RjEAAAA3AAAAA8AAAAAAAAAAAAAAAAAmAIAAGRycy9k&#10;b3ducmV2LnhtbFBLBQYAAAAABAAEAPUAAACJAwAAAAA=&#10;" filled="f" stroked="f" strokeweight="1.25pt">
                <v:textbox inset="1pt,1pt,1pt,1pt">
                  <w:txbxContent>
                    <w:p w:rsidR="004F246A" w:rsidRDefault="004F246A" w:rsidP="000E55E1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  <w:p w:rsidR="004F246A" w:rsidRDefault="004F246A" w:rsidP="000E55E1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  <w:r>
                        <w:rPr>
                          <w:sz w:val="18"/>
                        </w:rPr>
                        <w:t>ок</w:t>
                      </w:r>
                    </w:p>
                    <w:p w:rsidR="004F246A" w:rsidRDefault="004F246A" w:rsidP="000E55E1">
                      <w:pPr>
                        <w:pStyle w:val="a8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м.</w:t>
                      </w:r>
                    </w:p>
                    <w:p w:rsidR="004F246A" w:rsidRDefault="004F246A" w:rsidP="000E55E1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ect>
              <v:rect id="Rectangle 4385" o:spid="_x0000_s10384" style="position:absolute;left:3729;top:16121;width:79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JEg78A&#10;AADcAAAADwAAAGRycy9kb3ducmV2LnhtbERP24rCMBB9F/Yfwiz4pmlFinSNogu77JvXD5htxrbY&#10;TEoS2/r3RhB8m8O5znI9mEZ05HxtWUE6TUAQF1bXXCo4n34mCxA+IGtsLJOCO3lYrz5GS8y17flA&#10;3TGUIoawz1FBFUKbS+mLigz6qW2JI3exzmCI0JVSO+xjuGnkLEkyabDm2FBhS98VFdfjzSjY9aG2&#10;6f+QZqf53m1/3a6f3zulxp/D5gtEoCG8xS/3n47zsxSez8QL5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IkSDvwAAANwAAAAPAAAAAAAAAAAAAAAAAJgCAABkcnMvZG93bnJl&#10;di54bWxQSwUGAAAAAAQABAD1AAAAhAMAAAAA&#10;" filled="f" stroked="f" strokeweight="1.25pt">
                <v:textbox inset="1pt,1pt,1pt,1pt">
                  <w:txbxContent>
                    <w:p w:rsidR="004F246A" w:rsidRDefault="004F246A" w:rsidP="000E55E1">
                      <w:pPr>
                        <w:pStyle w:val="aa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Подпись</w:t>
                      </w:r>
                    </w:p>
                  </w:txbxContent>
                </v:textbox>
              </v:rect>
              <v:rect id="Rectangle 4386" o:spid="_x0000_s10383" style="position:absolute;left:4570;top:16121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Da9MEA&#10;AADcAAAADwAAAGRycy9kb3ducmV2LnhtbERPzWqDQBC+F/IOywR6q6shSLHZhCbQkJut9gGm7lSl&#10;7qzsbtW8fbcQyG0+vt/ZHRYziImc7y0ryJIUBHFjdc+tgs/67ekZhA/IGgfLpOBKHg771cMOC21n&#10;/qCpCq2IIewLVNCFMBZS+qYjgz6xI3Hkvq0zGCJ0rdQO5xhuBrlJ01wa7Dk2dDjSqaPmp/o1Cso5&#10;9Db7WrK83r6749mV8/Y6KfW4Xl5fQARawl18c190nJ9v4P+ZeIH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w2vTBAAAA3AAAAA8AAAAAAAAAAAAAAAAAmAIAAGRycy9kb3du&#10;cmV2LnhtbFBLBQYAAAAABAAEAPUAAACGAwAAAAA=&#10;" filled="f" stroked="f" strokeweight="1.25pt">
                <v:textbox inset="1pt,1pt,1pt,1pt">
                  <w:txbxContent>
                    <w:p w:rsidR="004F246A" w:rsidRDefault="004F246A" w:rsidP="000E55E1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  <w:p w:rsidR="004F246A" w:rsidRDefault="004F246A" w:rsidP="000E55E1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</w:p>
                    <w:p w:rsidR="004F246A" w:rsidRDefault="004F246A" w:rsidP="000E55E1">
                      <w:pPr>
                        <w:pStyle w:val="a8"/>
                        <w:rPr>
                          <w:sz w:val="18"/>
                        </w:rPr>
                      </w:pPr>
                    </w:p>
                    <w:p w:rsidR="004F246A" w:rsidRDefault="004F246A" w:rsidP="000E55E1">
                      <w:pPr>
                        <w:pStyle w:val="a8"/>
                        <w:jc w:val="center"/>
                        <w:rPr>
                          <w:sz w:val="18"/>
                          <w:lang w:val="uk-UA"/>
                        </w:rPr>
                      </w:pPr>
                    </w:p>
                    <w:p w:rsidR="004F246A" w:rsidRDefault="004F246A" w:rsidP="000E55E1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ect>
              <v:rect id="Rectangle 4387" o:spid="_x0000_s10382" style="position:absolute;left:10975;top:15573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x/b8EA&#10;AADcAAAADwAAAGRycy9kb3ducmV2LnhtbERPzWrCQBC+F/oOyxS81U2shBJdpRVavKmxDzBmxySY&#10;nQ272yS+vSsI3ubj+53lejSt6Mn5xrKCdJqAIC6tbrhS8Hf8ef8E4QOyxtYyKbiSh/Xq9WWJubYD&#10;H6gvQiViCPscFdQhdLmUvqzJoJ/ajjhyZ+sMhghdJbXDIYabVs6SJJMGG44NNXa0qam8FP9GwW4I&#10;jU1PY5od53v3/et2w/zaKzV5G78WIAKN4Sl+uLc6zs8+4P5MvECu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8f2/BAAAA3AAAAA8AAAAAAAAAAAAAAAAAmAIAAGRycy9kb3du&#10;cmV2LnhtbFBLBQYAAAAABAAEAPUAAACGAwAAAAA=&#10;" filled="f" stroked="f" strokeweight="1.25pt">
                <v:textbox inset="1pt,1pt,1pt,1pt">
                  <w:txbxContent>
                    <w:p w:rsidR="004F246A" w:rsidRDefault="004F246A" w:rsidP="000E55E1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4388" o:spid="_x0000_s10381" style="position:absolute;left:10975;top:15941;width:519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XnG8AA&#10;AADcAAAADwAAAGRycy9kb3ducmV2LnhtbERPzYrCMBC+L/gOYYS9rWmXUpZqFBUUb+6qDzA2Y1ts&#10;JiXJtvXtNwuCt/n4fmexGk0renK+sawgnSUgiEurG64UXM67jy8QPiBrbC2Tggd5WC0nbwsstB34&#10;h/pTqEQMYV+ggjqErpDSlzUZ9DPbEUfuZp3BEKGrpHY4xHDTys8kyaXBhmNDjR1tayrvp1+j4DiE&#10;xqbXMc3P2bfb7N1xyB69Uu/TcT0HEWgML/HTfdBxfp7B/zPxAr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FXnG8AAAADcAAAADwAAAAAAAAAAAAAAAACYAgAAZHJzL2Rvd25y&#10;ZXYueG1sUEsFBgAAAAAEAAQA9QAAAIUDAAAAAA==&#10;" filled="f" stroked="f" strokeweight="1.25pt">
                <v:textbox inset="1pt,1pt,1pt,1pt">
                  <w:txbxContent>
                    <w:p w:rsidR="004F246A" w:rsidRPr="002C0C6C" w:rsidRDefault="00CC4C48" w:rsidP="000E55E1">
                      <w:pPr>
                        <w:jc w:val="center"/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</w:pPr>
                      <w:r w:rsidRPr="002C0C6C">
                        <w:rPr>
                          <w:rStyle w:val="a7"/>
                          <w:rFonts w:ascii="Courier New" w:hAnsi="Courier New" w:cs="Courier New"/>
                          <w:sz w:val="22"/>
                          <w:szCs w:val="22"/>
                        </w:rPr>
                        <w:fldChar w:fldCharType="begin"/>
                      </w:r>
                      <w:r w:rsidR="004F246A" w:rsidRPr="002C0C6C">
                        <w:rPr>
                          <w:rStyle w:val="a7"/>
                          <w:rFonts w:ascii="Courier New" w:hAnsi="Courier New" w:cs="Courier New"/>
                          <w:sz w:val="22"/>
                          <w:szCs w:val="22"/>
                        </w:rPr>
                        <w:instrText xml:space="preserve"> PAGE </w:instrText>
                      </w:r>
                      <w:r w:rsidRPr="002C0C6C">
                        <w:rPr>
                          <w:rStyle w:val="a7"/>
                          <w:rFonts w:ascii="Courier New" w:hAnsi="Courier New" w:cs="Courier New"/>
                          <w:sz w:val="22"/>
                          <w:szCs w:val="22"/>
                        </w:rPr>
                        <w:fldChar w:fldCharType="separate"/>
                      </w:r>
                      <w:r w:rsidR="00411837">
                        <w:rPr>
                          <w:rStyle w:val="a7"/>
                          <w:rFonts w:ascii="Courier New" w:hAnsi="Courier New" w:cs="Courier New"/>
                          <w:noProof/>
                          <w:sz w:val="22"/>
                          <w:szCs w:val="22"/>
                        </w:rPr>
                        <w:t>9</w:t>
                      </w:r>
                      <w:r w:rsidRPr="002C0C6C">
                        <w:rPr>
                          <w:rStyle w:val="a7"/>
                          <w:rFonts w:ascii="Courier New" w:hAnsi="Courier New" w:cs="Courier New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rect id="Rectangle 4389" o:spid="_x0000_s10380" style="position:absolute;left:5162;top:15769;width:5746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lCgMEA&#10;AADcAAAADwAAAGRycy9kb3ducmV2LnhtbERPzWrCQBC+C77DMoI33aSkoaSuQQtKb1btA0yz0yQ0&#10;Oxt21yS+fbdQ8DYf3+9sysl0YiDnW8sK0nUCgriyuuVawef1sHoB4QOyxs4yKbiTh3I7n22w0Hbk&#10;Mw2XUIsYwr5ABU0IfSGlrxoy6Ne2J47ct3UGQ4SultrhGMNNJ5+SJJcGW44NDfb01lD1c7kZBacx&#10;tDb9mtL8mn24/dGdxuw+KLVcTLtXEIGm8BD/u991nJ8/w98z8QK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ZQoDBAAAA3AAAAA8AAAAAAAAAAAAAAAAAmAIAAGRycy9kb3du&#10;cmV2LnhtbFBLBQYAAAAABAAEAPUAAACGAwAAAAA=&#10;" filled="f" stroked="f" strokeweight="1.25pt">
                <v:textbox inset="1pt,1pt,1pt,1pt">
                  <w:txbxContent>
                    <w:p w:rsidR="004F246A" w:rsidRDefault="004F246A" w:rsidP="004C0356">
                      <w:pPr>
                        <w:jc w:val="center"/>
                        <w:rPr>
                          <w:rFonts w:ascii="Courier New" w:hAnsi="Courier New" w:cs="Courier New"/>
                        </w:rPr>
                      </w:pPr>
                      <w:r w:rsidRPr="00185FD5">
                        <w:rPr>
                          <w:rFonts w:ascii="Courier New" w:hAnsi="Courier New" w:cs="Courier New"/>
                        </w:rPr>
                        <w:t>2825-ПМ1</w:t>
                      </w:r>
                      <w:r>
                        <w:rPr>
                          <w:rFonts w:ascii="Courier New" w:hAnsi="Courier New" w:cs="Courier New"/>
                        </w:rPr>
                        <w:t>.ТЧ</w:t>
                      </w:r>
                    </w:p>
                    <w:p w:rsidR="004F246A" w:rsidRDefault="004F246A" w:rsidP="004C0356">
                      <w:pPr>
                        <w:jc w:val="center"/>
                        <w:rPr>
                          <w:rFonts w:ascii="Courier New" w:hAnsi="Courier New" w:cs="Courier New"/>
                        </w:rPr>
                      </w:pPr>
                    </w:p>
                    <w:p w:rsidR="004F246A" w:rsidRPr="001839B7" w:rsidRDefault="004F246A" w:rsidP="004C0356">
                      <w:pPr>
                        <w:jc w:val="center"/>
                      </w:pPr>
                    </w:p>
                    <w:p w:rsidR="004F246A" w:rsidRPr="00BA6495" w:rsidRDefault="004F246A" w:rsidP="004C0356">
                      <w:pPr>
                        <w:spacing w:before="60"/>
                        <w:jc w:val="center"/>
                        <w:rPr>
                          <w:rFonts w:ascii="Courier New" w:hAnsi="Courier New" w:cs="Courier New"/>
                        </w:rPr>
                      </w:pPr>
                    </w:p>
                    <w:p w:rsidR="004F246A" w:rsidRPr="009A3855" w:rsidRDefault="004F246A" w:rsidP="004C0356"/>
                  </w:txbxContent>
                </v:textbox>
              </v:rect>
              <v:line id="Line 4390" o:spid="_x0000_s10379" style="position:absolute;visibility:visible;mso-wrap-style:square" from="2975,15544" to="2975,16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FOu8EAAADcAAAADwAAAGRycy9kb3ducmV2LnhtbERP3WrCMBS+F3yHcATvNFUhjM60DFEY&#10;CGPr+gBnzVlblpyUJrP17ZfBYHfn4/s9x3J2VtxoDL1nDbttBoK48abnVkP9ftk8gAgR2aD1TBru&#10;FKAslosj5sZP/Ea3KrYihXDIUUMX45BLGZqOHIatH4gT9+lHhzHBsZVmxCmFOyv3Waakw55TQ4cD&#10;nTpqvqpvp2F6rS7zy9UbV/uT6q3afRzOVuv1an56BBFpjv/iP/ezSfOVgt9n0gWy+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IU67wQAAANwAAAAPAAAAAAAAAAAAAAAA&#10;AKECAABkcnMvZG93bnJldi54bWxQSwUGAAAAAAQABAD5AAAAjwMAAAAA&#10;" strokeweight="1.25pt"/>
              <v:rect id="Rectangle 4391" o:spid="_x0000_s10378" style="position:absolute;left:3002;top:16134;width:65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d5bMEA&#10;AADcAAAADwAAAGRycy9kb3ducmV2LnhtbERPzWrCQBC+C77DMoI33aSEWFLXoAWlN6v2AabZaRKa&#10;nQ27axLfvlso9DYf3+9sy8l0YiDnW8sK0nUCgriyuuVawcftuHoG4QOyxs4yKXiQh3I3n22x0Hbk&#10;Cw3XUIsYwr5ABU0IfSGlrxoy6Ne2J47cl3UGQ4SultrhGMNNJ5+SJJcGW44NDfb02lD1fb0bBecx&#10;tDb9nNL8lr27w8mdx+wxKLVcTPsXEIGm8C/+c7/pOD/fwO8z8QK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HeWzBAAAA3AAAAA8AAAAAAAAAAAAAAAAAmAIAAGRycy9kb3du&#10;cmV2LnhtbFBLBQYAAAAABAAEAPUAAACGAwAAAAA=&#10;" filled="f" stroked="f" strokeweight="1.25pt">
                <v:textbox inset="1pt,1pt,1pt,1pt">
                  <w:txbxContent>
                    <w:p w:rsidR="004F246A" w:rsidRDefault="004F246A" w:rsidP="000E55E1">
                      <w:pPr>
                        <w:pStyle w:val="aa"/>
                        <w:jc w:val="left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№ док.</w:t>
                      </w:r>
                    </w:p>
                  </w:txbxContent>
                </v:textbox>
              </v:rect>
            </v:group>
          </v:group>
          <w10:wrap anchorx="page" anchory="page"/>
        </v:group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46A" w:rsidRPr="002C0C6C" w:rsidRDefault="00CC4C48" w:rsidP="004C0356">
    <w:pPr>
      <w:pStyle w:val="a8"/>
      <w:spacing w:before="120"/>
      <w:rPr>
        <w:rFonts w:ascii="Courier New" w:hAnsi="Courier New" w:cs="Courier New"/>
      </w:rPr>
    </w:pPr>
    <w:r w:rsidRPr="00CC4C48">
      <w:rPr>
        <w:noProof/>
      </w:rPr>
      <w:pict>
        <v:group id="Group 4392" o:spid="_x0000_s10305" style="position:absolute;margin-left:11.35pt;margin-top:17pt;width:566.6pt;height:802.45pt;z-index:251662848;mso-position-horizontal-relative:page;mso-position-vertical-relative:page" coordorigin="228,325" coordsize="11332,16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+9eA4AADLSAAAOAAAAZHJzL2Uyb0RvYy54bWzsXVtz4soRfk9V/gPFuxdGd1HrPbXry1aq&#10;TpKtnJO8yyADFZCIYBdvUue/p3surQvS2tzGa7v9YIMBIY16vvm6v+6e9788LBe9b2mxnufZZV+8&#10;G/Z7aTbOJ/Nsetn/5++3F1G/t94k2SRZ5Fl62f+ervu/fPjzn95vV6PUyWf5YpIWPThIth5tV5f9&#10;2WazGg0G6/EsXSbrd/kqzeDF+7xYJht4WkwHkyLZwtGXi4EzHAaDbV5MVkU+Ttdr+O+1erH/QR7/&#10;/j4db/5+f79ON73FZR/ObSN/F/L3Hf4efHifjKZFsprNx/o0kgPOYpnMM/hSOtR1skl6X4v5zqGW&#10;83GRr/P7zbtxvhzk9/fzcSqvAa5GDBtX87nIv67ktUxH2+mKhgmGtjFOBx92/LdvX4refHLZD4J+&#10;L0uWcI/k1/Y8N3ZweLar6Qje9blY/bb6UqhrhIe/5uN/r+HlQfN1fD5Vb+7dbf+aT+CIyddNLofn&#10;4b5Y4iHgwnsP8i58p7uQPmx6Y/hnKGI/cuBmjeE1MRSxEMJXN2o8g7uJH3QcsCt42XXolRv9cSFc&#10;19EfDoZejJ8cJCP1zfJs9dmpS5NP6CrNWIQ7Y+GeeyzMJYVRrM3SDEjsu+p6Ii/yGgMRRnCqMBBh&#10;PJR3KxmNZ2Ykdj639zDAIDdMQn5/85aj2Z/KJHYviIbBAwtFm3CDKGgMg3A9ZRAwDnr0KuPQ/GDn&#10;OAAGrctptj5umv02S1apnL1rnEDGtGIzpv8AcEqy6SLFqSbNeLuS7zTzbK0mWS/Lr2bwxvRjUeTb&#10;WZpM4MSENOvaB/DJGqboo7NOuCEYlDKapqk5oj7GNFTJaFWsN5/TfNnDB5f9Ak5fzunk26/rjZpk&#10;5i04xdf5Yj65nS8W8kkxvbtaFL1vCeDwrfyRF9B42yLrbeHa/Cj05aG7jzGUP23HWM43sKIs5svL&#10;fkRvSkY4bjfZBM4zGW2S+UI9hstbZBLE1NghEKxHd/nkO4xjkavlApY3eDDLi//2e1tYKi776/98&#10;TYq031v8JYN7EQvPw7VFPvH8ELGrqL5yV30lycZwqMv+pt9TD682aj36uirm0xl8k5DXnuUfATXv&#10;53Joy7PSJwt2qs717AYbwtUoEPh1nklblZNPm95V9qWAMX267QU4GVttT4O2md3dlreA8/iR5WU5&#10;mp2806cwKFiEtd380IaSEQAVzAQ0MIQsufr/Lx7GN9FN5F14TnBz4Q2vry8+3l55F8GtCP1r9/rq&#10;6lr8gRcjvNFsPpmkGZ67YSLCexoEaU6kOARxERqHQf3ocj2EUzR/5UnDyrg7BXBW4/8tWhvgT93a&#10;Qpzkh1pbHMDxWq1NL6lnsLbYB1IiQa8TAbvRi43NprEB5NSNLdrX2Hr3i/nqXwazNa0VBuSAsEne&#10;qBAByW2APAVJjFx4GeNGAE1vDuMAe+pmJ52UQzHOGJsYeq52DwxlDjwNc2xtKsTwFq3Nq1ubpxyk&#10;Y60tdo1TXhobQ9ubp2++Mbbf0Sw+5Q898I2ks6oNDp3b3uYBXjGL5vncXB0TiHwTLzCm6voQNcFV&#10;2Il96c10L8SPublEspUnmYzoH9q3/Pn8gm6vussz73Qgaq6OcLzhJye+uA2i8MK79fyLOBxGFxDB&#10;+xRjJM67vq27OtKhPBqYrYcMyFXD8zdOlPnb5kxtHu4eZIw1ooV+zxADhRcotAAPVFgBHpwwpFAG&#10;SNHp0pFc9bCMYYXNULGngo/njAvGkQrwQSy4OZtDX4cOPAj4IIHHIKgOFPs+RrTQAwwFvXZjIs3N&#10;DxIMlMOAIW+ErvPHWSjmXAkMekMdd7YSGGwZLIOYO2NMQ7V3YJAAEhHT+uSV8b5XjclwZ+CuteHQ&#10;nqDzyuOagCdVL8wbam1DTrV945o0dWIxlCCvVkapZxmUYSfs6LUesZ3wo5OVPDYDniGsSaqPCqJ7&#10;w6rgc7CxCTC2hstPQM3W9matLQJOqKCt6oVVZRt7XpgPepgmYF7DVB0DjMIV7IU9ro924h17Ycb7&#10;Mn/b2A95YSq/Akn9noQIppUSeeGBEnjhwTm8MCsOR0RSWxUlqnLbM6AEck7lwhnPo0SJWDG0E3ke&#10;DSrx+v0CRgmDDubvj1GCopZvGyVII62iRFUnfQaUgIxAyPGTkZ5dmGAy8ZRkKyYT1Syww0O6Jkn2&#10;rZOJhqbtqSiIFn32dnAjH4SkWtTWzHNgXCjcmFBvNxngLLFmmrmVLLEycg6rbENBaM21hpRm7azq&#10;vHNPBerPKSYIgd8KZkT548a8xNBFdQNNTIBmJd3SipwghE6ddSHjUysNNybxvOWjZJ7lUFgTFCLS&#10;YquCgiBaA3oOLt0yU+1cmcY7w/WjcabBYklB1sMcmaxyQpkX7gzcuDa6vCc3fkZJoUPLBDGxCT9n&#10;L3sBFNFipgdIVOexAEBYiSOTExxfSwkkZ7Z9six0aPkszannACBSNCuug2gKmnaSQXwcaER84QlH&#10;o7rBosABXV6OeKjYHA3acUDEEQbOBsF6AJh61dT6Mg5JU+HloKiFRAhM9KgJs+IoYVZ4Sn9omfgQ&#10;ANU4q8qpTJXgzrRnX+JZfAk7YfCmNKvyWg/0XEVg8pR21xltbpEr5333IsPW9nqtDbSnBrhVZdl9&#10;4yRtdNCwGiCDQB+VJ4sUk+3tLdaaxCTy6cQTURX49rU3xx12smgdmHMcnxfTN5t5Av5TA96qStG+&#10;5uaGUEmpnbYdP5m4m/SRGd3eJLo1VQdBCfYQ3dzX3KB0n8ytGSNgV4GL0/uQa1lHN+j0AMzqQFch&#10;xq4fCt1iUBXqarZCN/+x6iR2FV6xq0D6jaZuUMlyuLWVroIfKZQsM9TBEMGypeZ1Yk+BeyFU23qY&#10;vCPzt1tQQX9NRz8slR/FpIMYa9MyyEHlEKW1BcI0pjKOKVsbt3mJSRqqatMOBcRtaNPQcE8vv6ES&#10;xUtA9Hxwc2VoGEqIcS52Roa5PBj6e3Eu2YlyyUjo2FMQEk4Ila86OV0/UQnq+olKUtdPTlgubCVC&#10;H5MgVAMLGiwbYBHgSUj5eAcsAtMzDzs4Mlg81uWPweJEYEEVhAwWlf6aMcl5NbCgwbIAFo4LXWc1&#10;WKjeJyWzCDzw6iSzAIrBYMFgsU+v0iOy1EllZLCogIVA1qRyTWpoQaNlAS3cEJ2NdmoRolfOfggU&#10;/a+5pmW0Z2fjI9CCNGJGixpakJheQwsaLQto4flIcNrRwoe4LqOFrGdgtLCIFiTxM1rU0IJyIWpo&#10;QaNlAS1iz4VAq0QL7J8G/kbpiYSB8UQ4xvmEzQk4bHGisAVlaDBa1NCCUllqaEGjZRUtfAeag3Sh&#10;xSP5VsUj+4JQ+y5umMoNUzuqCqlEBh10sEOUGRguanDRTEVyaaAAKfbNfAO53ngVcdDgCZxHzvuy&#10;QNkkNCys5765x2UjYd2tJKa0mdf580OO21iKt2axuDWLGDbzkVTDnwNzLct8JNOOvnSEOB+J85HE&#10;kBKSdPqbKtI72tx8v7knC5sbm5vAMqpajbOykuPNzTEta86/mnJu70lyezv6kmAbcW0ipi+Sq5MY&#10;zrcfrxAxhCFUvBCkx1oEwPGwlrAiRlbaIoGKCh/a7YgUw4/+DG55hwekVMpnaEgC7bLNmFaDLK5N&#10;ubc2VGaSRhEUeqix3RmnnWYEHGDhlFOI458mHAv7a3OApWWbZugw2goVNrXeGKOwFWA1aAFkFZsZ&#10;SShmuODMkMSe1quLeV5SPLbkGRhH7mJbgsRaYltaqLXBtnwnbHY9fw1sq1XScm1KWsy2tvNs2tgX&#10;/ISNIVUUTW91znIWrNBtNZ0VOYsq3FjOqspZ0OKtJQ9X9djVQZFz96pltjVobxDNcAHpx/liPrmd&#10;L8DztMq2qMbtpcDFE9kWiYmGbXnaDbXCtnzTV9d4VK8itkWCWTW2Bc0vdf6EhQQiZlvMtkxFFwYm&#10;KOL7XPBJVX8vBT6R65x9p2EQw1vZFnFTC1DBbIvZVrVI46eAC9KBXgpcPJFtkdhMbEvzSitsK1L6&#10;Wplw8yrYFqmzNbZFC44FCGW2xWzrp2JbpI29FPi0w7agSWRbbIsWGwtQwWyL2dZPx7aoEPKlwMXT&#10;2BZ2g1KpfcS2NDDaYFsB7Iz6+vK2HFJna2yLLMgChDLbYrb1U7EtktFfCnxaYlutSQfQkMteGJzZ&#10;FrOtn41tmT11X04dbZ1t2QiLO5SEoGuA/GNqaiPfg+OpXPpme3+dSC9clWRPOfE7ud6LeZb2UXNO&#10;vkFiiUqfXxXrzec0X+K/a8X0vS3UafoRbGKBL9U0l1qSZHeslUscbZY44uY2u83n1PZJlpJefAfc&#10;BWmk/lBVvJVhWtcJwIAxy1g4UPpRrd3YsVOuSeCaBMCcE9UklHuUM7etZsnBpkQaMMwCVc3u2Lfp&#10;Q+QD1Ki57/jyQOXcd2IsBJNz/8cTnxeo17sBDbSLb9pbNUXgAHtTQRQBRdFSKGN7E38gV6NOnZhh&#10;2HuzmwcK6J/fwDfKf4QI3772BrUq2Gy7nYFDQBHRjTfYetP21iri+zZF/MiP4CSUjXKHxuFgmcyz&#10;R9zXW/mjaUnFy+UOjaei38QqmX5X6Te0WGvz120K+bCm4Ra77XghHOxiI8uCuaUrt3S11i5eS84Y&#10;smLAqAEGpQJUZWuf8qQsyNYIGJpgQJFxIzWAAYNqumoBcmYYkdQIkGMlo1maTG6yiXx8KoZBfh0D&#10;Rg0wWvNc1E5RlhSB0iHxw0BG/atRGmyghATD9SWUdAtXLAiwIHBCQYBccsaLGl60Jruo6lZreAFf&#10;p1WEsKEi8BYTpmSc6YXNsnlBLjnDRQ0umgkuwTEJLu4QdnZXoQjoG6m4oimo1zQhUs1+umkCy4ev&#10;WD4Eka8lXqZIpaXVyQUNSNto2NyKNcTCHBktU5kv3VbKZJbJ7AnJLMV/XsrqVE3F3Hm8na5kV99p&#10;kaxm8/F1skmqz+HxdjVKnXyWLyZp8eH/AAAA//8DAFBLAwQUAAYACAAAACEAYF2UM+IAAAALAQAA&#10;DwAAAGRycy9kb3ducmV2LnhtbEyPT0vDQBDF74LfYRnBm938MbWN2ZRS1FMp2AribZpMk9Dsbshu&#10;k/TbOz3pbR7v8eb3stWkWzFQ7xprFISzAASZwpaNqRR8Hd6fFiCcR1Niaw0puJKDVX5/l2Fa2tF8&#10;0rD3leAS41JUUHvfpVK6oiaNbmY7MuydbK/Rs+wrWfY4crluZRQEc6mxMfyhxo42NRXn/UUr+Bhx&#10;XMfh27A9nzbXn0Oy+96GpNTjw7R+BeFp8n9huOEzOuTMdLQXUzrRKoiiF04qiJ950s0Pk2QJ4sjX&#10;PF4sQeaZ/L8h/wUAAP//AwBQSwECLQAUAAYACAAAACEAtoM4kv4AAADhAQAAEwAAAAAAAAAAAAAA&#10;AAAAAAAAW0NvbnRlbnRfVHlwZXNdLnhtbFBLAQItABQABgAIAAAAIQA4/SH/1gAAAJQBAAALAAAA&#10;AAAAAAAAAAAAAC8BAABfcmVscy8ucmVsc1BLAQItABQABgAIAAAAIQDrFy+9eA4AADLSAAAOAAAA&#10;AAAAAAAAAAAAAC4CAABkcnMvZTJvRG9jLnhtbFBLAQItABQABgAIAAAAIQBgXZQz4gAAAAsBAAAP&#10;AAAAAAAAAAAAAAAAANIQAABkcnMvZG93bnJldi54bWxQSwUGAAAAAAQABADzAAAA4REAAAAA&#10;">
          <v:group id="Group 4393" o:spid="_x0000_s10358" style="position:absolute;left:228;top:7890;width:953;height:8484" coordorigin="787,7902" coordsize="953,84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<v:group id="Group 4394" o:spid="_x0000_s10367" style="position:absolute;left:787;top:7902;width:946;height:3686" coordorigin="1348,7900" coordsize="946,36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<v:rect id="Rectangle 4395" o:spid="_x0000_s10374" style="position:absolute;left:1373;top:7900;width:921;height:36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oXB8MA&#10;AADbAAAADwAAAGRycy9kb3ducmV2LnhtbESPT4vCMBTE78J+h/AW9qbpCopWo5TF3fXm+ge8Pppn&#10;W21eQhNr/fZGWPA4zMxvmPmyM7VoqfGVZQWfgwQEcW51xYWCw/67PwHhA7LG2jIpuJOH5eKtN8dU&#10;2xtvqd2FQkQI+xQVlCG4VEqfl2TQD6wjjt7JNgZDlE0hdYO3CDe1HCbJWBqsOC6U6OirpPyyuxoF&#10;o1860uh8Xf/V1LpTtso2Py5T6uO9y2YgAnXhFf5vr7WC8RSeX+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oXB8MAAADbAAAADwAAAAAAAAAAAAAAAACYAgAAZHJzL2Rv&#10;d25yZXYueG1sUEsFBgAAAAAEAAQA9QAAAIgDAAAAAA==&#10;" strokeweight="1.25pt"/>
              <v:line id="Line 4396" o:spid="_x0000_s10373" style="position:absolute;visibility:visible;mso-wrap-style:square" from="1646,7900" to="1648,11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1n0b8AAADbAAAADwAAAGRycy9kb3ducmV2LnhtbERPzYrCMBC+C75DGMGbTd2FulSjiCgs&#10;CLLb9QHGZmyLyaQ0WVvf3hwEjx/f/2ozWCPu1PnGsYJ5koIgLp1uuFJw/jvMvkD4gKzROCYFD/Kw&#10;WY9HK8y16/mX7kWoRAxhn6OCOoQ2l9KXNVn0iWuJI3d1ncUQYVdJ3WEfw62RH2maSYsNx4YaW9rV&#10;VN6Kf6ug/ykOw+notD27XdaYbH753BulppNhuwQRaAhv8cv9rRUs4vr4Jf4AuX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Q1n0b8AAADbAAAADwAAAAAAAAAAAAAAAACh&#10;AgAAZHJzL2Rvd25yZXYueG1sUEsFBgAAAAAEAAQA+QAAAI0DAAAAAA==&#10;" strokeweight="1.25pt"/>
              <v:line id="Line 4397" o:spid="_x0000_s10372" style="position:absolute;visibility:visible;mso-wrap-style:square" from="1961,7900" to="1964,11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JLs8YAAADbAAAADwAAAGRycy9kb3ducmV2LnhtbESPQWvCQBSE7wX/w/IKvdWNFlJJXUVa&#10;BPUg1Rba4zP7mqRm34bdNYn/3hUEj8PMfMNM572pRUvOV5YVjIYJCOLc6ooLBd9fy+cJCB+QNdaW&#10;ScGZPMxng4cpZtp2vKN2HwoRIewzVFCG0GRS+rwkg35oG+Lo/VlnMETpCqkddhFuajlOklQarDgu&#10;lNjQe0n5cX8yCrYvn2m7WG9W/c86PeQfu8Pvf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yS7PGAAAA2wAAAA8AAAAAAAAA&#10;AAAAAAAAoQIAAGRycy9kb3ducmV2LnhtbFBLBQYAAAAABAAEAPkAAACUAwAAAAA=&#10;"/>
              <v:line id="Line 4398" o:spid="_x0000_s10371" style="position:absolute;flip:y;visibility:visible;mso-wrap-style:square" from="1646,8483" to="2294,8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14mMQAAADbAAAADwAAAGRycy9kb3ducmV2LnhtbESPT2vCQBTE7wW/w/KE3upGD/6JrqJC&#10;QWh7qAp6fGafSTD7NmRfTfz23ULB4zAzv2EWq85V6k5NKD0bGA4SUMSZtyXnBo6H97cpqCDIFivP&#10;ZOBBAVbL3ssCU+tb/qb7XnIVIRxSNFCI1KnWISvIYRj4mjh6V984lCibXNsG2wh3lR4lyVg7LDku&#10;FFjTtqDstv9xBoJ98OU0/Ty1m+P5JuXkS7qPmTGv/W49ByXUyTP8395ZA5MR/H2JP0Av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/XiYxAAAANsAAAAPAAAAAAAAAAAA&#10;AAAAAKECAABkcnMvZG93bnJldi54bWxQSwUGAAAAAAQABAD5AAAAkgMAAAAA&#10;" strokeweight="1.25pt"/>
              <v:line id="Line 4399" o:spid="_x0000_s10370" style="position:absolute;visibility:visible;mso-wrap-style:square" from="1646,10434" to="2289,10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/5psIAAADbAAAADwAAAGRycy9kb3ducmV2LnhtbESP0YrCMBRE3xf8h3AF39bUFapUo4go&#10;CAuLVj/g2lzbYnJTmqzt/v1GEHwcZuYMs1z31ogHtb52rGAyTkAQF07XXCq4nPefcxA+IGs0jknB&#10;H3lYrwYfS8y06/hEjzyUIkLYZ6igCqHJpPRFRRb92DXE0bu51mKIsi2lbrGLcGvkV5Kk0mLNcaHC&#10;hrYVFff81yrojvm+//l22l7cNq1NOrlOd0ap0bDfLEAE6sM7/GoftILZFJ5f4g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d/5psIAAADbAAAADwAAAAAAAAAAAAAA&#10;AAChAgAAZHJzL2Rvd25yZXYueG1sUEsFBgAAAAAEAAQA+QAAAJADAAAAAA==&#10;" strokeweight="1.25pt"/>
              <v:line id="Line 4400" o:spid="_x0000_s10369" style="position:absolute;visibility:visible;mso-wrap-style:square" from="1646,9315" to="2294,9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Zh0sMAAADbAAAADwAAAGRycy9kb3ducmV2LnhtbESP3WrCQBSE7wu+w3IE7+rGH6JEVxGp&#10;UChIjT7AMXtMgrtnQ3Zr0rfvCkIvh5n5hllve2vEg1pfO1YwGScgiAunay4VXM6H9yUIH5A1Gsek&#10;4Jc8bDeDtzVm2nV8okceShEh7DNUUIXQZFL6oiKLfuwa4ujdXGsxRNmWUrfYRbg1cpokqbRYc1yo&#10;sKF9RcU9/7EKuu/80B+/nLYXt09rk06usw+j1GjY71YgAvXhP/xqf2oFizk8v8QfID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2YdLDAAAA2wAAAA8AAAAAAAAAAAAA&#10;AAAAoQIAAGRycy9kb3ducmV2LnhtbFBLBQYAAAAABAAEAPkAAACRAwAAAAA=&#10;" strokeweight="1.2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01" o:spid="_x0000_s10368" type="#_x0000_t202" style="position:absolute;left:1348;top:8586;width:357;height:2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+T8sQA&#10;AADbAAAADwAAAGRycy9kb3ducmV2LnhtbESP3UoDMRSE7wXfIRyhN9JmVfrD2rSUglR6pWsf4HRz&#10;ulncnIQkbrc+vSkIvRxm5htmuR5sJ3oKsXWs4GlSgCCunW65UXD4ehsvQMSErLFzTAouFGG9ur9b&#10;YqndmT+pr1IjMoRjiQpMSr6UMtaGLMaJ88TZO7lgMWUZGqkDnjPcdvK5KGbSYst5waCnraH6u/qx&#10;Cqp9egnb3dSbfuMf9cfvsZ5dglKjh2HzCiLRkG7h//a7VjCfwvVL/gF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fk/LEAAAA2wAAAA8AAAAAAAAAAAAAAAAAmAIAAGRycy9k&#10;b3ducmV2LnhtbFBLBQYAAAAABAAEAPUAAACJAwAAAAA=&#10;" filled="f" stroked="f" strokeweight="1.25pt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/>
                      </w:tblPr>
                      <w:tblGrid>
                        <w:gridCol w:w="249"/>
                      </w:tblGrid>
                      <w:tr w:rsidR="004F246A" w:rsidTr="00DA197F">
                        <w:trPr>
                          <w:cantSplit/>
                          <w:trHeight w:hRule="exact" w:val="2982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4F246A" w:rsidRPr="00107E78" w:rsidRDefault="004F246A" w:rsidP="00852F29">
                            <w:pPr>
                              <w:pStyle w:val="aa"/>
                              <w:jc w:val="left"/>
                              <w:rPr>
                                <w:rFonts w:ascii="Times New Roman" w:hAnsi="Times New Roman"/>
                                <w:i w:val="0"/>
                                <w:sz w:val="22"/>
                                <w:szCs w:val="22"/>
                              </w:rPr>
                            </w:pPr>
                            <w:r w:rsidRPr="00107E78">
                              <w:rPr>
                                <w:rFonts w:ascii="Times New Roman" w:hAnsi="Times New Roman"/>
                                <w:i w:val="0"/>
                                <w:sz w:val="22"/>
                                <w:szCs w:val="22"/>
                                <w:lang w:val="ru-RU"/>
                              </w:rPr>
                              <w:t>Согласовано</w:t>
                            </w:r>
                          </w:p>
                        </w:tc>
                      </w:tr>
                    </w:tbl>
                    <w:p w:rsidR="004F246A" w:rsidRDefault="004F246A" w:rsidP="00910855"/>
                  </w:txbxContent>
                </v:textbox>
              </v:shape>
            </v:group>
            <v:group id="Group 4402" o:spid="_x0000_s10359" style="position:absolute;left:988;top:11586;width:752;height:4800" coordorigin="5521,7710" coordsize="752,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<v:rect id="Rectangle 4403" o:spid="_x0000_s10366" style="position:absolute;left:5521;top:7710;width:752;height:4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w4TsIA&#10;AADbAAAADwAAAGRycy9kb3ducmV2LnhtbESP3YrCMBSE7wXfIRzBG9F0V7BajSKCIIjg3wMcmmNb&#10;2pyUJtX69kZY2MthZr5hVpvOVOJJjSssK/iZRCCIU6sLzhTcb/vxHITzyBory6TgTQ42635vhYm2&#10;L77Q8+ozESDsElSQe18nUro0J4NuYmvi4D1sY9AH2WRSN/gKcFPJ3yiaSYMFh4Uca9rllJbX1ijY&#10;LSK/p9P0fDxOWz7Zsq0P5Uip4aDbLkF46vx/+K990AriGL5fwg+Q6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DhOwgAAANsAAAAPAAAAAAAAAAAAAAAAAJgCAABkcnMvZG93&#10;bnJldi54bWxQSwUGAAAAAAQABAD1AAAAhwMAAAAA&#10;" filled="f" strokeweight="1.25pt"/>
              <v:line id="Line 4404" o:spid="_x0000_s10365" style="position:absolute;visibility:visible;mso-wrap-style:square" from="5521,9109" to="6273,9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3tr178AAADbAAAADwAAAGRycy9kb3ducmV2LnhtbERPzYrCMBC+C75DGMGbTd2FulSjiCgs&#10;CLLb9QHGZmyLyaQ0WVvf3hwEjx/f/2ozWCPu1PnGsYJ5koIgLp1uuFJw/jvMvkD4gKzROCYFD/Kw&#10;WY9HK8y16/mX7kWoRAxhn6OCOoQ2l9KXNVn0iWuJI3d1ncUQYVdJ3WEfw62RH2maSYsNx4YaW9rV&#10;VN6Kf6ug/ykOw+notD27XdaYbH753BulppNhuwQRaAhv8cv9rRUs4tj4Jf4AuX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3tr178AAADbAAAADwAAAAAAAAAAAAAAAACh&#10;AgAAZHJzL2Rvd25yZXYueG1sUEsFBgAAAAAEAAQA+QAAAI0DAAAAAA==&#10;" strokeweight="1.25pt"/>
              <v:line id="Line 4405" o:spid="_x0000_s10364" style="position:absolute;visibility:visible;mso-wrap-style:square" from="5521,11094" to="6273,11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fOTMIAAADbAAAADwAAAGRycy9kb3ducmV2LnhtbESP0WrCQBRE3wv+w3IF3+pGhVSjq4hU&#10;KBSkRj/gmr0mwd27Ibs16d93BcHHYWbOMKtNb424U+trxwom4wQEceF0zaWC82n/PgfhA7JG45gU&#10;/JGHzXrwtsJMu46PdM9DKSKEfYYKqhCaTEpfVGTRj11DHL2ray2GKNtS6ha7CLdGTpMklRZrjgsV&#10;NrSrqLjlv1ZB95Pv+8O30/bsdmlt0sll9mmUGg377RJEoD68ws/2l1bwsYDHl/gD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DfOTMIAAADbAAAADwAAAAAAAAAAAAAA&#10;AAChAgAAZHJzL2Rvd25yZXYueG1sUEsFBgAAAAAEAAQA+QAAAJADAAAAAA==&#10;" strokeweight="1.25pt"/>
              <v:shape id="Text Box 4406" o:spid="_x0000_s10363" type="#_x0000_t202" style="position:absolute;left:5572;top:7744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1ATcEA&#10;AADbAAAADwAAAGRycy9kb3ducmV2LnhtbERP3WrCMBS+H/gO4Qi7GTN1YpHOKCKMjV1p3QOcNWdN&#10;WXMSkljrnn65ELz8+P7X29H2YqAQO8cK5rMCBHHjdMetgq/T2/MKREzIGnvHpOBKEbabycMaK+0u&#10;fKShTq3IIRwrVGBS8pWUsTFkMc6cJ87cjwsWU4ahlTrgJYfbXr4URSktdpwbDHraG2p+67NVUH+m&#10;Rdi/L70Zdv5JH/6+m/IalHqcjrtXEInGdBff3B9awSqvz1/yD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9QE3BAAAA2wAAAA8AAAAAAAAAAAAAAAAAmAIAAGRycy9kb3du&#10;cmV2LnhtbFBLBQYAAAAABAAEAPUAAACGAwAAAAA=&#10;" filled="f" stroked="f" strokeweight="1.25pt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/>
                      </w:tblPr>
                      <w:tblGrid>
                        <w:gridCol w:w="249"/>
                      </w:tblGrid>
                      <w:tr w:rsidR="004F246A">
                        <w:trPr>
                          <w:cantSplit/>
                          <w:trHeight w:hRule="exact"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4F246A" w:rsidRPr="00107E78" w:rsidRDefault="004F246A">
                            <w:pPr>
                              <w:pStyle w:val="aa"/>
                              <w:jc w:val="center"/>
                              <w:rPr>
                                <w:sz w:val="20"/>
                              </w:rPr>
                            </w:pPr>
                            <w:r w:rsidRPr="00107E78"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  <w:t>Взам. инв. №</w:t>
                            </w:r>
                          </w:p>
                        </w:tc>
                      </w:tr>
                    </w:tbl>
                    <w:p w:rsidR="004F246A" w:rsidRDefault="004F246A" w:rsidP="00910855"/>
                  </w:txbxContent>
                </v:textbox>
              </v:shape>
              <v:shape id="Text Box 4407" o:spid="_x0000_s10362" type="#_x0000_t202" style="position:absolute;left:5572;top:9144;width:252;height:1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Hl1sMA&#10;AADbAAAADwAAAGRycy9kb3ducmV2LnhtbESP0WoCMRRE3wv9h3ALfSk1a6Uiq1FEKC0+2bUfcN1c&#10;N4ubm5Ck69qvbwTBx2FmzjCL1WA70VOIrWMF41EBgrh2uuVGwc/+43UGIiZkjZ1jUnChCKvl48MC&#10;S+3O/E19lRqRIRxLVGBS8qWUsTZkMY6cJ87e0QWLKcvQSB3wnOG2k29FMZUWW84LBj1tDNWn6tcq&#10;qLZpEjaf7970a/+id3+HenoJSj0/Des5iERDuodv7S+tYDaG65f8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Hl1sMAAADbAAAADwAAAAAAAAAAAAAAAACYAgAAZHJzL2Rv&#10;d25yZXYueG1sUEsFBgAAAAAEAAQA9QAAAIgDAAAAAA==&#10;" filled="f" stroked="f" strokeweight="1.25pt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/>
                      </w:tblPr>
                      <w:tblGrid>
                        <w:gridCol w:w="249"/>
                      </w:tblGrid>
                      <w:tr w:rsidR="004F246A">
                        <w:trPr>
                          <w:cantSplit/>
                          <w:trHeight w:hRule="exact" w:val="198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4F246A" w:rsidRPr="00107E78" w:rsidRDefault="004F246A">
                            <w:pPr>
                              <w:pStyle w:val="aa"/>
                              <w:jc w:val="center"/>
                              <w:rPr>
                                <w:sz w:val="20"/>
                              </w:rPr>
                            </w:pPr>
                            <w:r w:rsidRPr="00107E78"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  <w:t>Подпись и дата</w:t>
                            </w:r>
                          </w:p>
                        </w:tc>
                      </w:tr>
                    </w:tbl>
                    <w:p w:rsidR="004F246A" w:rsidRDefault="004F246A" w:rsidP="00910855"/>
                  </w:txbxContent>
                </v:textbox>
              </v:shape>
              <v:shape id="Text Box 4408" o:spid="_x0000_s10361" type="#_x0000_t202" style="position:absolute;left:5572;top:11132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N7ocMA&#10;AADbAAAADwAAAGRycy9kb3ducmV2LnhtbESP0WoCMRRE3wv9h3ALfSk1W4siq1FEKC190rUfcN1c&#10;N4ubm5Ck6+rXG6HQx2FmzjCL1WA70VOIrWMFb6MCBHHtdMuNgp/9x+sMREzIGjvHpOBCEVbLx4cF&#10;ltqdeUd9lRqRIRxLVGBS8qWUsTZkMY6cJ87e0QWLKcvQSB3wnOG2k+OimEqLLecFg542hupT9WsV&#10;VN/pPWw+J970a/+it9dDPb0EpZ6fhvUcRKIh/Yf/2l9awWwM9y/5B8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+N7ocMAAADbAAAADwAAAAAAAAAAAAAAAACYAgAAZHJzL2Rv&#10;d25yZXYueG1sUEsFBgAAAAAEAAQA9QAAAIgDAAAAAA==&#10;" filled="f" stroked="f" strokeweight="1.25pt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/>
                      </w:tblPr>
                      <w:tblGrid>
                        <w:gridCol w:w="249"/>
                      </w:tblGrid>
                      <w:tr w:rsidR="004F246A">
                        <w:trPr>
                          <w:cantSplit/>
                          <w:trHeight w:hRule="exact"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4F246A" w:rsidRPr="00107E78" w:rsidRDefault="004F246A">
                            <w:pPr>
                              <w:pStyle w:val="aa"/>
                              <w:jc w:val="center"/>
                              <w:rPr>
                                <w:sz w:val="20"/>
                              </w:rPr>
                            </w:pPr>
                            <w:r w:rsidRPr="00107E78"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  <w:t>Инв. № подл.</w:t>
                            </w:r>
                          </w:p>
                        </w:tc>
                      </w:tr>
                    </w:tbl>
                    <w:p w:rsidR="004F246A" w:rsidRDefault="004F246A" w:rsidP="00910855"/>
                  </w:txbxContent>
                </v:textbox>
              </v:shape>
              <v:line id="Line 4409" o:spid="_x0000_s10360" style="position:absolute;visibility:visible;mso-wrap-style:square" from="5855,7710" to="5855,12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qJgcIAAADbAAAADwAAAGRycy9kb3ducmV2LnhtbESP0YrCMBRE34X9h3AXfNPUFYp0jSKy&#10;giCI1n7AtbnbFpOb0kTb/fuNIPg4zMwZZrkerBEP6nzjWMFsmoAgLp1uuFJQXHaTBQgfkDUax6Tg&#10;jzysVx+jJWba9XymRx4qESHsM1RQh9BmUvqyJot+6lri6P26zmKIsquk7rCPcGvkV5Kk0mLDcaHG&#10;lrY1lbf8bhX0p3w3HA9O28Jt08aks+v8xyg1/hw23yACDeEdfrX3WsFiDs8v8QfI1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AqJgcIAAADbAAAADwAAAAAAAAAAAAAA&#10;AAChAgAAZHJzL2Rvd25yZXYueG1sUEsFBgAAAAAEAAQA+QAAAJADAAAAAA==&#10;" strokeweight="1.25pt"/>
            </v:group>
          </v:group>
          <v:group id="Group 4410" o:spid="_x0000_s10306" style="position:absolute;left:1184;top:325;width:10376;height:16046" coordorigin="1173,340" coordsize="10376,16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<v:rect id="Rectangle 4411" o:spid="_x0000_s10357" style="position:absolute;left:1173;top:340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dzhcEA&#10;AADbAAAADwAAAGRycy9kb3ducmV2LnhtbESP0YrCMBRE3wX/IVzBF9F0VxStRhFBEETQ6gdcmmtb&#10;2tyUJtX690ZY2MdhZs4w621nKvGkxhWWFfxMIhDEqdUFZwrut8N4AcJ5ZI2VZVLwJgfbTb+3xljb&#10;F1/pmfhMBAi7GBXk3texlC7NyaCb2Jo4eA/bGPRBNpnUDb4C3FTyN4rm0mDBYSHHmvY5pWXSGgX7&#10;ZeQPdJ5eTqdpy2dbtvWxHCk1HHS7FQhPnf8P/7WPWsFiBt8v4QfIz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5Xc4XBAAAA2wAAAA8AAAAAAAAAAAAAAAAAmAIAAGRycy9kb3du&#10;cmV2LnhtbFBLBQYAAAAABAAEAPUAAACGAwAAAAA=&#10;" filled="f" strokeweight="1.25pt"/>
            <v:group id="Group 4412" o:spid="_x0000_s10307" style="position:absolute;left:1178;top:14118;width:10366;height:2259" coordorigin="1178,14118" coordsize="10366,22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<v:shape id="Text Box 4413" o:spid="_x0000_s10356" type="#_x0000_t202" style="position:absolute;left:5118;top:14126;width:6289;height:7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rExscA&#10;AADbAAAADwAAAGRycy9kb3ducmV2LnhtbESP3WrCQBSE7wu+w3KE3hTdtIgN0VVKRWhppfiDennI&#10;HpPQ7NmQXZPYp3cLgpfDzHzDTOedKUVDtSssK3geRiCIU6sLzhTststBDMJ5ZI2lZVJwIQfzWe9h&#10;iom2La+p2fhMBAi7BBXk3leJlC7NyaAb2oo4eCdbG/RB1pnUNbYBbkr5EkVjabDgsJBjRe85pb+b&#10;s1HQrKLR/js9XM5Py8XxM/5ZuK/2T6nHfvc2AeGp8/fwrf2hFcSv8P8l/AA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KKxMbHAAAA2wAAAA8AAAAAAAAAAAAAAAAAmAIAAGRy&#10;cy9kb3ducmV2LnhtbFBLBQYAAAAABAAEAPUAAACMAwAAAAA=&#10;" filled="f" stroked="f" strokeweight="1.25pt">
                <v:textbox>
                  <w:txbxContent>
                    <w:p w:rsidR="004F246A" w:rsidRPr="00A333FC" w:rsidRDefault="004F246A" w:rsidP="004C0356">
                      <w:pPr>
                        <w:spacing w:before="120"/>
                        <w:jc w:val="center"/>
                        <w:rPr>
                          <w:rFonts w:ascii="Courier New" w:hAnsi="Courier New" w:cs="Courier New"/>
                          <w:color w:val="FF0000"/>
                        </w:rPr>
                      </w:pPr>
                      <w:r w:rsidRPr="00AA5155">
                        <w:rPr>
                          <w:rFonts w:ascii="Courier New" w:hAnsi="Courier New" w:cs="Courier New"/>
                        </w:rPr>
                        <w:t>2825-ПМ1.ТЧ</w:t>
                      </w:r>
                    </w:p>
                    <w:p w:rsidR="004F246A" w:rsidRPr="001839B7" w:rsidRDefault="004F246A" w:rsidP="004C0356">
                      <w:pPr>
                        <w:jc w:val="center"/>
                      </w:pPr>
                    </w:p>
                  </w:txbxContent>
                </v:textbox>
              </v:shape>
              <v:line id="Line 4414" o:spid="_x0000_s10355" style="position:absolute;visibility:visible;mso-wrap-style:square" from="5142,14126" to="5143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4b8MAAAADbAAAADwAAAGRycy9kb3ducmV2LnhtbERP3WrCMBS+F3yHcATvbKqDUjqjDFEY&#10;DMR1fYCz5qwtS05Kk7X17c2FsMuP739/nK0RIw2+c6xgm6QgiGunO24UVF+XTQ7CB2SNxjEpuJOH&#10;42G52GOh3cSfNJahETGEfYEK2hD6Qkpft2TRJ64njtyPGyyGCIdG6gGnGG6N3KVpJi12HBta7OnU&#10;Uv1b/lkF0628zNcPp23lTllnsu33y9kotV7Nb68gAs3hX/x0v2sFeRwbv8QfIA8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auG/DAAAAA2wAAAA8AAAAAAAAAAAAAAAAA&#10;oQIAAGRycy9kb3ducmV2LnhtbFBLBQYAAAAABAAEAPkAAACOAwAAAAA=&#10;" strokeweight="1.25pt"/>
              <v:line id="Line 4415" o:spid="_x0000_s10354" style="position:absolute;visibility:visible;mso-wrap-style:square" from="1688,14126" to="1689,14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K+a8MAAADbAAAADwAAAGRycy9kb3ducmV2LnhtbESPwWrDMBBE74X+g9hCb7WcFIzjRgkl&#10;NFAolMTxB2ytjW0irYyl2O7fV4VAjsPMvGHW29kaMdLgO8cKFkkKgrh2uuNGQXXav+QgfEDWaByT&#10;gl/ysN08Pqyx0G7iI41laESEsC9QQRtCX0jp65Ys+sT1xNE7u8FiiHJopB5winBr5DJNM2mx47jQ&#10;Yk+7lupLebUKpkO5n7+/nLaV22WdyRY/rx9Gqeen+f0NRKA53MO39qdWkK/g/0v8AXL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nivmvDAAAA2wAAAA8AAAAAAAAAAAAA&#10;AAAAoQIAAGRycy9kb3ducmV2LnhtbFBLBQYAAAAABAAEAPkAAACRAwAAAAA=&#10;" strokeweight="1.25pt"/>
              <v:line id="Line 4416" o:spid="_x0000_s10353" style="position:absolute;visibility:visible;mso-wrap-style:square" from="1178,14118" to="11537,141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GBK78AAADbAAAADwAAAGRycy9kb3ducmV2LnhtbERPzYrCMBC+C75DGMGbTd2F4lajiCgs&#10;CLLb9QHGZmyLyaQ0WVvf3hwEjx/f/2ozWCPu1PnGsYJ5koIgLp1uuFJw/jvMFiB8QNZoHJOCB3nY&#10;rMejFeba9fxL9yJUIoawz1FBHUKbS+nLmiz6xLXEkbu6zmKIsKuk7rCP4dbIjzTNpMWGY0ONLe1q&#10;Km/Fv1XQ/xSH4XR02p7dLmtMNr987o1S08mwXYIINIS3+OX+1gq+4vr4Jf4AuX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QGBK78AAADbAAAADwAAAAAAAAAAAAAAAACh&#10;AgAAZHJzL2Rvd25yZXYueG1sUEsFBgAAAAAEAAQA+QAAAI0DAAAAAA==&#10;" strokeweight="1.25pt"/>
              <v:line id="Line 4417" o:spid="_x0000_s10352" style="position:absolute;visibility:visible;mso-wrap-style:square" from="2308,14126" to="2308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0ksMMAAADbAAAADwAAAGRycy9kb3ducmV2LnhtbESP0WrCQBRE34X+w3ILfTObtBBsdBWR&#10;CoWCaPQDbrPXJLh7N2S3Jv17VxB8HGbmDLNYjdaIK/W+dawgS1IQxJXTLdcKTsftdAbCB2SNxjEp&#10;+CcPq+XLZIGFdgMf6FqGWkQI+wIVNCF0hZS+asiiT1xHHL2z6y2GKPta6h6HCLdGvqdpLi22HBca&#10;7GjTUHUp/6yCYV9ux92P0/bkNnlr8uz348so9fY6rucgAo3hGX60v7WCzwzuX+IPk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JNJLDDAAAA2wAAAA8AAAAAAAAAAAAA&#10;AAAAoQIAAGRycy9kb3ducmV2LnhtbFBLBQYAAAAABAAEAPkAAACRAwAAAAA=&#10;" strokeweight="1.25pt"/>
              <v:line id="Line 4418" o:spid="_x0000_s10351" style="position:absolute;visibility:visible;mso-wrap-style:square" from="3725,14118" to="3726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+6x8MAAADbAAAADwAAAGRycy9kb3ducmV2LnhtbESPwWrDMBBE74H+g9hCbokcB0zrRgnF&#10;1FAIhNbNB2ytjW0irYyl2s7fR4VCj8PMvGF2h9kaMdLgO8cKNusEBHHtdMeNgvNXuXoC4QOyRuOY&#10;FNzIw2H/sNhhrt3EnzRWoRERwj5HBW0IfS6lr1uy6NeuJ47exQ0WQ5RDI/WAU4RbI9MkyaTFjuNC&#10;iz0VLdXX6scqmD6qcj4dnbZnV2SdyTbf2zej1PJxfn0BEWgO/+G/9rtW8JzC75f4A+T+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KfusfDAAAA2wAAAA8AAAAAAAAAAAAA&#10;AAAAoQIAAGRycy9kb3ducmV2LnhtbFBLBQYAAAAABAAEAPkAAACRAwAAAAA=&#10;" strokeweight="1.25pt"/>
              <v:line id="Line 4419" o:spid="_x0000_s10350" style="position:absolute;visibility:visible;mso-wrap-style:square" from="4575,14126" to="4576,1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MfXMIAAADbAAAADwAAAGRycy9kb3ducmV2LnhtbESP0YrCMBRE3xf8h3AF39bUFYpWo4go&#10;CAuLVj/g2lzbYnJTmqzt/v1GEHwcZuYMs1z31ogHtb52rGAyTkAQF07XXCq4nPefMxA+IGs0jknB&#10;H3lYrwYfS8y06/hEjzyUIkLYZ6igCqHJpPRFRRb92DXE0bu51mKIsi2lbrGLcGvkV5Kk0mLNcaHC&#10;hrYVFff81yrojvm+//l22l7cNq1NOrlOd0ap0bDfLEAE6sM7/GoftIL5FJ5f4g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dMfXMIAAADbAAAADwAAAAAAAAAAAAAA&#10;AAChAgAAZHJzL2Rvd25yZXYueG1sUEsFBgAAAAAEAAQA+QAAAJADAAAAAA==&#10;" strokeweight="1.25pt"/>
              <v:line id="Line 4420" o:spid="_x0000_s10349" style="position:absolute;visibility:visible;mso-wrap-style:square" from="9395,14973" to="9397,15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qHKMMAAADbAAAADwAAAGRycy9kb3ducmV2LnhtbESP3WrCQBSE7wu+w3IE7+rGH4JGVxGp&#10;UChIjT7AMXtMgrtnQ3Zr0rfvCkIvh5n5hllve2vEg1pfO1YwGScgiAunay4VXM6H9wUIH5A1Gsek&#10;4Jc8bDeDtzVm2nV8okceShEh7DNUUIXQZFL6oiKLfuwa4ujdXGsxRNmWUrfYRbg1cpokqbRYc1yo&#10;sKF9RcU9/7EKuu/80B+/nLYXt09rk06usw+j1GjY71YgAvXhP/xqf2oFyzk8v8QfID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I6hyjDAAAA2wAAAA8AAAAAAAAAAAAA&#10;AAAAoQIAAGRycy9kb3ducmV2LnhtbFBLBQYAAAAABAAEAPkAAACRAwAAAAA=&#10;" strokeweight="1.25pt"/>
              <v:line id="Line 4421" o:spid="_x0000_s10348" style="position:absolute;visibility:visible;mso-wrap-style:square" from="1178,15819" to="5132,15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WrSs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Fq0rGAAAA2wAAAA8AAAAAAAAA&#10;AAAAAAAAoQIAAGRycy9kb3ducmV2LnhtbFBLBQYAAAAABAAEAPkAAACUAwAAAAA=&#10;"/>
              <v:line id="Line 4422" o:spid="_x0000_s10347" style="position:absolute;visibility:visible;mso-wrap-style:square" from="1178,16102" to="5132,16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c1Pc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K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XNT3GAAAA2wAAAA8AAAAAAAAA&#10;AAAAAAAAoQIAAGRycy9kb3ducmV2LnhtbFBLBQYAAAAABAAEAPkAAACUAwAAAAA=&#10;"/>
              <v:rect id="Rectangle 4423" o:spid="_x0000_s10346" style="position:absolute;left:1201;top:14711;width:458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HjpMMA&#10;AADbAAAADwAAAGRycy9kb3ducmV2LnhtbESP0WrCQBRE34X+w3ILfdNNRLRGV6mFFt/U2A+4Zq9J&#10;aPZu2N0m8e+7guDjMDNnmPV2MI3oyPnasoJ0koAgLqyuuVTwc/4av4PwAVljY5kU3MjDdvMyWmOm&#10;bc8n6vJQighhn6GCKoQ2k9IXFRn0E9sSR+9qncEQpSuldthHuGnkNEnm0mDNcaHClj4rKn7zP6Pg&#10;0IfappchnZ9nR7f7dod+duuUensdPlYgAg3hGX6091rBcgH3L/EHyM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5HjpMMAAADbAAAADwAAAAAAAAAAAAAAAACYAgAAZHJzL2Rv&#10;d25yZXYueG1sUEsFBgAAAAAEAAQA9QAAAIgDAAAAAA==&#10;" filled="f" stroked="f" strokeweight="1.25pt">
                <v:textbox inset="1pt,1pt,1pt,1pt">
                  <w:txbxContent>
                    <w:p w:rsidR="004F246A" w:rsidRPr="00DB0A53" w:rsidRDefault="004F246A" w:rsidP="00910855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 w:rsidRPr="00DB0A53"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Изм.</w:t>
                      </w:r>
                    </w:p>
                  </w:txbxContent>
                </v:textbox>
              </v:rect>
              <v:rect id="Rectangle 4424" o:spid="_x0000_s10345" style="position:absolute;left:1698;top:14711;width:621;height: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531r4A&#10;AADbAAAADwAAAGRycy9kb3ducmV2LnhtbERPzYrCMBC+L/gOYQRva1oRWatRVFC8uas+wNiMbbGZ&#10;lCS29e3NQdjjx/e/XPemFi05X1lWkI4TEMS51RUXCq6X/fcPCB+QNdaWScGLPKxXg68lZtp2/Eft&#10;ORQihrDPUEEZQpNJ6fOSDPqxbYgjd7fOYIjQFVI77GK4qeUkSWbSYMWxocSGdiXlj/PTKDh1obLp&#10;rU9nl+mv2x7cqZu+WqVGw36zABGoD//ij/uoFczj2Pgl/g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IOd9a+AAAA2wAAAA8AAAAAAAAAAAAAAAAAmAIAAGRycy9kb3ducmV2&#10;LnhtbFBLBQYAAAAABAAEAPUAAACDAwAAAAA=&#10;" filled="f" stroked="f" strokeweight="1.25pt">
                <v:textbox inset="1pt,1pt,1pt,1pt">
                  <w:txbxContent>
                    <w:p w:rsidR="004F246A" w:rsidRPr="00DB0A53" w:rsidRDefault="004F246A" w:rsidP="00910855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Кол.уч.</w:t>
                      </w:r>
                    </w:p>
                  </w:txbxContent>
                </v:textbox>
              </v:rect>
              <v:rect id="Rectangle 4425" o:spid="_x0000_s10344" style="position:absolute;left:2349;top:14701;width:645;height: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LSTcEA&#10;AADbAAAADwAAAGRycy9kb3ducmV2LnhtbESP3YrCMBSE74V9h3AW9k7TiohWo+wKu3jn7wMcm2Nb&#10;bE5Kkm3r2xtB8HKYmW+Y5bo3tWjJ+cqygnSUgCDOra64UHA+/Q5nIHxA1lhbJgV38rBefQyWmGnb&#10;8YHaYyhEhLDPUEEZQpNJ6fOSDPqRbYijd7XOYIjSFVI77CLc1HKcJFNpsOK4UGJDm5Ly2/HfKNh1&#10;obLppU+np8ne/fy5XTe5t0p9ffbfCxCB+vAOv9pbrWA+h+eX+AP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C0k3BAAAA2wAAAA8AAAAAAAAAAAAAAAAAmAIAAGRycy9kb3du&#10;cmV2LnhtbFBLBQYAAAAABAAEAPUAAACGAwAAAAA=&#10;" filled="f" stroked="f" strokeweight="1.25pt">
                <v:textbox inset="1pt,1pt,1pt,1pt">
                  <w:txbxContent>
                    <w:p w:rsidR="004F246A" w:rsidRPr="00DB0A53" w:rsidRDefault="004F246A" w:rsidP="00910855">
                      <w:pPr>
                        <w:pStyle w:val="aa"/>
                        <w:jc w:val="left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 xml:space="preserve">  Лист</w:t>
                      </w:r>
                    </w:p>
                  </w:txbxContent>
                </v:textbox>
              </v:rect>
              <v:rect id="Rectangle 4426" o:spid="_x0000_s10343" style="position:absolute;left:3758;top:14711;width:79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EEuMQA&#10;AADcAAAADwAAAGRycy9kb3ducmV2LnhtbESPQWvDMAyF74P9B6PCbquTEUpJ64Z2sLFb13Y/QIvV&#10;JDSWg+0l6b+fDoPdJN7Te5+21ex6NVKInWcD+TIDRVx723Fj4Ovy9rwGFROyxd4zGbhThGr3+LDF&#10;0vqJTzSeU6MkhGOJBtqUhlLrWLfkMC79QCza1QeHSdbQaBtwknDX65csW2mHHUtDiwO9tlTfzj/O&#10;wHFKnc+/53x1KT7D4T0cp+I+GvO0mPcbUInm9G/+u/6wgp8JvjwjE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xBLjEAAAA3AAAAA8AAAAAAAAAAAAAAAAAmAIAAGRycy9k&#10;b3ducmV2LnhtbFBLBQYAAAAABAAEAPUAAACJAwAAAAA=&#10;" filled="f" stroked="f" strokeweight="1.25pt">
                <v:textbox inset="1pt,1pt,1pt,1pt">
                  <w:txbxContent>
                    <w:p w:rsidR="004F246A" w:rsidRPr="00DB0A53" w:rsidRDefault="004F246A" w:rsidP="00910855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 w:rsidRPr="00DB0A53"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Подпись</w:t>
                      </w:r>
                    </w:p>
                  </w:txbxContent>
                </v:textbox>
              </v:rect>
              <v:rect id="Rectangle 4427" o:spid="_x0000_s10342" style="position:absolute;left:4599;top:14711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2hI8AA&#10;AADcAAAADwAAAGRycy9kb3ducmV2LnhtbERP24rCMBB9F/Yfwiz4pmlFRLpG0YVd9s1L/YDZZmyL&#10;zaQksa1/bwTBtzmc66w2g2lER87XlhWk0wQEcWF1zaWCc/4zWYLwAVljY5kU3MnDZv0xWmGmbc9H&#10;6k6hFDGEfYYKqhDaTEpfVGTQT21LHLmLdQZDhK6U2mEfw00jZ0mykAZrjg0VtvRdUXE93YyCfR9q&#10;m/4P6SKfH9zu1+37+b1Tavw5bL9ABBrCW/xy/+k4P0nh+Uy8QK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f2hI8AAAADcAAAADwAAAAAAAAAAAAAAAACYAgAAZHJzL2Rvd25y&#10;ZXYueG1sUEsFBgAAAAAEAAQA9QAAAIUDAAAAAA==&#10;" filled="f" stroked="f" strokeweight="1.25pt">
                <v:textbox inset="1pt,1pt,1pt,1pt">
                  <w:txbxContent>
                    <w:p w:rsidR="004F246A" w:rsidRPr="00DB0A53" w:rsidRDefault="004F246A" w:rsidP="00910855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 w:rsidRPr="00DB0A53"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Дата</w:t>
                      </w:r>
                    </w:p>
                  </w:txbxContent>
                </v:textbox>
              </v:rect>
              <v:rect id="Rectangle 4428" o:spid="_x0000_s10341" style="position:absolute;left:9437;top:14988;width:76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8/VMEA&#10;AADcAAAADwAAAGRycy9kb3ducmV2LnhtbERPzWqDQBC+B/oOyxR6S1aDSLHZhLTQ0put5gEm7lQl&#10;7qzsbtW8fbcQyG0+vt/ZHRYziImc7y0rSDcJCOLG6p5bBaf6ff0MwgdkjYNlUnAlD4f9w2qHhbYz&#10;f9NUhVbEEPYFKuhCGAspfdORQb+xI3HkfqwzGCJ0rdQO5xhuBrlNklwa7Dk2dDjSW0fNpfo1Cso5&#10;9DY9L2leZ1/u9cOVc3adlHp6XI4vIAIt4S6+uT91nJ9s4f+ZeIH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vP1TBAAAA3AAAAA8AAAAAAAAAAAAAAAAAmAIAAGRycy9kb3du&#10;cmV2LnhtbFBLBQYAAAAABAAEAPUAAACGAwAAAAA=&#10;" filled="f" stroked="f" strokeweight="1.25pt">
                <v:textbox inset="1pt,1pt,1pt,1pt">
                  <w:txbxContent>
                    <w:p w:rsidR="004F246A" w:rsidRPr="00DB0A53" w:rsidRDefault="004F246A" w:rsidP="00910855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 w:rsidRPr="00DB0A53"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Лист</w:t>
                      </w:r>
                    </w:p>
                  </w:txbxContent>
                </v:textbox>
              </v:rect>
              <v:rect id="Rectangle 4429" o:spid="_x0000_s10340" style="position:absolute;left:9437;top:15281;width:765;height: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Oaz8AA&#10;AADcAAAADwAAAGRycy9kb3ducmV2LnhtbERP24rCMBB9F/Yfwiz4pmldEekaZVdw8c3rB8w2Y1ts&#10;JiWJbf17Iwi+zeFcZ7HqTS1acr6yrCAdJyCIc6srLhScT5vRHIQPyBpry6TgTh5Wy4/BAjNtOz5Q&#10;ewyFiCHsM1RQhtBkUvq8JIN+bBviyF2sMxgidIXUDrsYbmo5SZKZNFhxbCixoXVJ+fV4Mwp2Xahs&#10;+t+ns9N0737/3K6b3lulhp/9zzeIQH14i1/urY7zky94PhMvkM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mOaz8AAAADcAAAADwAAAAAAAAAAAAAAAACYAgAAZHJzL2Rvd25y&#10;ZXYueG1sUEsFBgAAAAAEAAQA9QAAAIUDAAAAAA==&#10;" filled="f" stroked="f" strokeweight="1.25pt">
                <v:textbox inset="1pt,1pt,1pt,1pt">
                  <w:txbxContent>
                    <w:p w:rsidR="004F246A" w:rsidRPr="00107E78" w:rsidRDefault="00CC4C48" w:rsidP="00910855">
                      <w:pPr>
                        <w:pStyle w:val="aa"/>
                        <w:jc w:val="center"/>
                        <w:rPr>
                          <w:rFonts w:ascii="Courier New" w:hAnsi="Courier New" w:cs="Courier New"/>
                          <w:i w:val="0"/>
                          <w:sz w:val="22"/>
                          <w:szCs w:val="22"/>
                          <w:lang w:val="ru-RU"/>
                        </w:rPr>
                      </w:pPr>
                      <w:r w:rsidRPr="00107E78">
                        <w:rPr>
                          <w:rFonts w:ascii="Courier New" w:hAnsi="Courier New" w:cs="Courier New"/>
                          <w:i w:val="0"/>
                          <w:sz w:val="22"/>
                          <w:szCs w:val="22"/>
                          <w:lang w:val="ru-RU"/>
                        </w:rPr>
                        <w:fldChar w:fldCharType="begin"/>
                      </w:r>
                      <w:r w:rsidR="004F246A" w:rsidRPr="00107E78">
                        <w:rPr>
                          <w:rFonts w:ascii="Courier New" w:hAnsi="Courier New" w:cs="Courier New"/>
                          <w:i w:val="0"/>
                          <w:sz w:val="22"/>
                          <w:szCs w:val="22"/>
                          <w:lang w:val="ru-RU"/>
                        </w:rPr>
                        <w:instrText xml:space="preserve"> PAGE  \* LOWER </w:instrText>
                      </w:r>
                      <w:r w:rsidRPr="00107E78">
                        <w:rPr>
                          <w:rFonts w:ascii="Courier New" w:hAnsi="Courier New" w:cs="Courier New"/>
                          <w:i w:val="0"/>
                          <w:sz w:val="22"/>
                          <w:szCs w:val="22"/>
                          <w:lang w:val="ru-RU"/>
                        </w:rPr>
                        <w:fldChar w:fldCharType="separate"/>
                      </w:r>
                      <w:r w:rsidR="00411837">
                        <w:rPr>
                          <w:rFonts w:ascii="Courier New" w:hAnsi="Courier New" w:cs="Courier New"/>
                          <w:i w:val="0"/>
                          <w:noProof/>
                          <w:sz w:val="22"/>
                          <w:szCs w:val="22"/>
                          <w:lang w:val="ru-RU"/>
                        </w:rPr>
                        <w:t>1</w:t>
                      </w:r>
                      <w:r w:rsidRPr="00107E78">
                        <w:rPr>
                          <w:rFonts w:ascii="Courier New" w:hAnsi="Courier New" w:cs="Courier New"/>
                          <w:i w:val="0"/>
                          <w:sz w:val="22"/>
                          <w:szCs w:val="22"/>
                          <w:lang w:val="ru-RU"/>
                        </w:rPr>
                        <w:fldChar w:fldCharType="end"/>
                      </w:r>
                    </w:p>
                  </w:txbxContent>
                </v:textbox>
              </v:rect>
              <v:line id="Line 4430" o:spid="_x0000_s10339" style="position:absolute;visibility:visible;mso-wrap-style:square" from="1179,14968" to="11538,14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CQ98AAAADcAAAADwAAAGRycy9kb3ducmV2LnhtbERP24rCMBB9X/Afwgi+rakXilSjiCgI&#10;wrJb/YCxGdtiMilNtPXvN8LCvs3hXGe16a0RT2p97VjBZJyAIC6crrlUcDkfPhcgfEDWaByTghd5&#10;2KwHHyvMtOv4h555KEUMYZ+hgiqEJpPSFxVZ9GPXEEfu5lqLIcK2lLrFLoZbI6dJkkqLNceGChva&#10;VVTc84dV0H3nh/7r5LS9uF1am3Ryne2NUqNhv12CCNSHf/Gf+6jj/GQO72fiBXL9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5gkPfAAAAA3AAAAA8AAAAAAAAAAAAAAAAA&#10;oQIAAGRycy9kb3ducmV2LnhtbFBLBQYAAAAABAAEAPkAAACOAwAAAAA=&#10;" strokeweight="1.25pt"/>
              <v:line id="Line 4431" o:spid="_x0000_s10338" style="position:absolute;visibility:visible;mso-wrap-style:square" from="1186,14686" to="5140,14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w1bMAAAADcAAAADwAAAGRycy9kb3ducmV2LnhtbERP24rCMBB9X/Afwgi+ramKRapRRBQE&#10;YdmtfsDYjG0xmZQm2vr3G2Fh3+ZwrrPa9NaIJ7W+dqxgMk5AEBdO11wquJwPnwsQPiBrNI5JwYs8&#10;bNaDjxVm2nX8Q888lCKGsM9QQRVCk0npi4os+rFriCN3c63FEGFbSt1iF8OtkdMkSaXFmmNDhQ3t&#10;Kiru+cMq6L7zQ/91ctpe3C6tTTq5zvZGqdGw3y5BBOrDv/jPfdRxfjKH9zPxArn+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EsNWzAAAAA3AAAAA8AAAAAAAAAAAAAAAAA&#10;oQIAAGRycy9kb3ducmV2LnhtbFBLBQYAAAAABAAEAPkAAACOAwAAAAA=&#10;" strokeweight="1.25pt"/>
              <v:line id="Line 4432" o:spid="_x0000_s10337" style="position:absolute;visibility:visible;mso-wrap-style:square" from="1178,14401" to="5132,14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w9McQAAADc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ycp/D0TL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XD0xxAAAANwAAAAPAAAAAAAAAAAA&#10;AAAAAKECAABkcnMvZG93bnJldi54bWxQSwUGAAAAAAQABAD5AAAAkgMAAAAA&#10;"/>
              <v:line id="Line 4433" o:spid="_x0000_s10336" style="position:absolute;visibility:visible;mso-wrap-style:square" from="1178,15534" to="5132,15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CYq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k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JiqxAAAANwAAAAPAAAAAAAAAAAA&#10;AAAAAKECAABkcnMvZG93bnJldi54bWxQSwUGAAAAAAQABAD5AAAAkgMAAAAA&#10;"/>
              <v:line id="Line 4434" o:spid="_x0000_s10335" style="position:absolute;visibility:visible;mso-wrap-style:square" from="1178,15246" to="5132,15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  <v:group id="Group 4435" o:spid="_x0000_s10332" style="position:absolute;left:1193;top:14996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<v:rect id="Rectangle 4436" o:spid="_x0000_s10334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iSZcQA&#10;AADcAAAADwAAAGRycy9kb3ducmV2LnhtbESPQWvDMAyF74P9B6PCbquTEUpJ64Z2sLFb13Y/QIvV&#10;JDSWg+0l6b+fDoPdJN7Te5+21ex6NVKInWcD+TIDRVx723Fj4Ovy9rwGFROyxd4zGbhThGr3+LDF&#10;0vqJTzSeU6MkhGOJBtqUhlLrWLfkMC79QCza1QeHSdbQaBtwknDX65csW2mHHUtDiwO9tlTfzj/O&#10;wHFKnc+/53x1KT7D4T0cp+I+GvO0mPcbUInm9G/+u/6wgp8LvjwjE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okmXEAAAA3AAAAA8AAAAAAAAAAAAAAAAAmAIAAGRycy9k&#10;b3ducmV2LnhtbFBLBQYAAAAABAAEAPUAAACJAwAAAAA=&#10;" filled="f" stroked="f" strokeweight="1.25pt">
                  <v:textbox inset="1pt,1pt,1pt,1pt">
                    <w:txbxContent>
                      <w:p w:rsidR="004F246A" w:rsidRPr="00975254" w:rsidRDefault="004F246A" w:rsidP="004C0356">
                        <w:pPr>
                          <w:spacing w:line="240" w:lineRule="exact"/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</w:pPr>
                        <w:r w:rsidRPr="00975254"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  <w:t>Разраб.</w:t>
                        </w:r>
                      </w:p>
                    </w:txbxContent>
                  </v:textbox>
                </v:rect>
                <v:rect id="Rectangle 4437" o:spid="_x0000_s10333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Q3/sAA&#10;AADcAAAADwAAAGRycy9kb3ducmV2LnhtbERP24rCMBB9X/Afwgi+rWlERKpRdGGXfXO9fMDYzLZl&#10;m0lJYlv/3iwIvs3hXGe9HWwjOvKhdqxBTTMQxIUzNZcaLufP9yWIEJENNo5Jw50CbDejtzXmxvV8&#10;pO4US5FCOOSooYqxzaUMRUUWw9S1xIn7dd5iTNCX0njsU7ht5CzLFtJizamhwpY+Kir+Tjer4dDH&#10;2qnroBbn+Y/ff/lDP793Wk/Gw24FItIQX+Kn+9uk+UrB/zPpAr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CQ3/sAAAADcAAAADwAAAAAAAAAAAAAAAACYAgAAZHJzL2Rvd25y&#10;ZXYueG1sUEsFBgAAAAAEAAQA9QAAAIUDAAAAAA==&#10;" filled="f" stroked="f" strokeweight="1.25pt">
                  <v:textbox inset="1pt,1pt,1pt,1pt">
                    <w:txbxContent>
                      <w:p w:rsidR="004F246A" w:rsidRPr="00E402D9" w:rsidRDefault="004F246A" w:rsidP="004C0356">
                        <w:pPr>
                          <w:spacing w:line="220" w:lineRule="exact"/>
                          <w:rPr>
                            <w:rFonts w:ascii="Courier New" w:hAnsi="Courier New" w:cs="Courier New"/>
                          </w:rPr>
                        </w:pPr>
                        <w:r>
                          <w:rPr>
                            <w:rFonts w:ascii="Courier New" w:hAnsi="Courier New" w:cs="Courier New"/>
                          </w:rPr>
                          <w:t>Догадина</w:t>
                        </w:r>
                      </w:p>
                      <w:p w:rsidR="004F246A" w:rsidRPr="006D4D7A" w:rsidRDefault="004F246A" w:rsidP="004C0356">
                        <w:pPr>
                          <w:spacing w:line="240" w:lineRule="exact"/>
                          <w:ind w:left="-57" w:right="-57"/>
                          <w:rPr>
                            <w:rFonts w:ascii="Courier New" w:hAnsi="Courier New" w:cs="Courier New"/>
                          </w:rPr>
                        </w:pPr>
                      </w:p>
                    </w:txbxContent>
                  </v:textbox>
                </v:rect>
              </v:group>
              <v:group id="Group 4438" o:spid="_x0000_s10329" style="position:absolute;left:1193;top:15274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<v:rect id="Rectangle 4439" o:spid="_x0000_s10331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oMEsEA&#10;AADcAAAADwAAAGRycy9kb3ducmV2LnhtbERPS2rDMBDdF3IHMYHuGtlNCMWJEpJCQ3du7R5gYk1s&#10;E2tkJNWf21eFQnfzeN/ZHyfTiYGcby0rSFcJCOLK6pZrBV/l29MLCB+QNXaWScFMHo6HxcMeM21H&#10;/qShCLWIIewzVNCE0GdS+qohg35le+LI3awzGCJ0tdQOxxhuOvmcJFtpsOXY0GBPrw1V9+LbKMjH&#10;0Nr0OqXbcvPhzheXj5t5UOpxOZ12IAJN4V/8537XcX66ht9n4gXy8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6DBLBAAAA3AAAAA8AAAAAAAAAAAAAAAAAmAIAAGRycy9kb3du&#10;cmV2LnhtbFBLBQYAAAAABAAEAPUAAACGAwAAAAA=&#10;" filled="f" stroked="f" strokeweight="1.25pt">
                  <v:textbox inset="1pt,1pt,1pt,1pt">
                    <w:txbxContent>
                      <w:p w:rsidR="004F246A" w:rsidRPr="006E71E1" w:rsidRDefault="004F246A" w:rsidP="004C0356">
                        <w:pPr>
                          <w:pStyle w:val="aa"/>
                          <w:spacing w:line="220" w:lineRule="exact"/>
                          <w:jc w:val="left"/>
                          <w:rPr>
                            <w:rFonts w:ascii="Courier New" w:hAnsi="Courier New" w:cs="Courier New"/>
                            <w:i w:val="0"/>
                            <w:spacing w:val="-16"/>
                            <w:sz w:val="22"/>
                            <w:szCs w:val="22"/>
                            <w:lang w:val="ru-RU"/>
                          </w:rPr>
                        </w:pPr>
                      </w:p>
                      <w:p w:rsidR="004F246A" w:rsidRPr="00DB0A53" w:rsidRDefault="004F246A" w:rsidP="00910855">
                        <w:pPr>
                          <w:pStyle w:val="aa"/>
                          <w:jc w:val="left"/>
                          <w:rPr>
                            <w:rFonts w:ascii="Times New Roman" w:hAnsi="Times New Roman"/>
                            <w:i w:val="0"/>
                            <w:sz w:val="20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4440" o:spid="_x0000_s10330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OUZsAA&#10;AADcAAAADwAAAGRycy9kb3ducmV2LnhtbERP24rCMBB9F/Yfwiz4pmmXIlKNooLLvrlePmBsxrbY&#10;TEqSbevfmwXBtzmc6yzXg2lER87XlhWk0wQEcWF1zaWCy3k/mYPwAVljY5kUPMjDevUxWmKubc9H&#10;6k6hFDGEfY4KqhDaXEpfVGTQT21LHLmbdQZDhK6U2mEfw00jv5JkJg3WHBsqbGlXUXE//RkFhz7U&#10;Nr0O6eyc/brttzv02aNTavw5bBYgAg3hLX65f3Scn2bw/0y8QK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FOUZsAAAADcAAAADwAAAAAAAAAAAAAAAACYAgAAZHJzL2Rvd25y&#10;ZXYueG1sUEsFBgAAAAAEAAQA9QAAAIUDAAAAAA==&#10;" filled="f" stroked="f" strokeweight="1.25pt">
                  <v:textbox inset="1pt,1pt,1pt,1pt">
                    <w:txbxContent>
                      <w:p w:rsidR="004F246A" w:rsidRPr="004E3C56" w:rsidRDefault="004F246A" w:rsidP="004C0356">
                        <w:pPr>
                          <w:spacing w:line="220" w:lineRule="exact"/>
                          <w:rPr>
                            <w:rFonts w:ascii="Courier New" w:hAnsi="Courier New" w:cs="Courier New"/>
                          </w:rPr>
                        </w:pPr>
                      </w:p>
                    </w:txbxContent>
                  </v:textbox>
                </v:rect>
              </v:group>
              <v:group id="Group 4441" o:spid="_x0000_s10326" style="position:absolute;left:1193;top:15559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<v:rect id="Rectangle 4442" o:spid="_x0000_s10328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2vir8A&#10;AADcAAAADwAAAGRycy9kb3ducmV2LnhtbERP24rCMBB9F/Yfwiz4pmlFinSNogu77JvXD5htxrbY&#10;TEoS2/r3RhB8m8O5znI9mEZ05HxtWUE6TUAQF1bXXCo4n34mCxA+IGtsLJOCO3lYrz5GS8y17flA&#10;3TGUIoawz1FBFUKbS+mLigz6qW2JI3exzmCI0JVSO+xjuGnkLEkyabDm2FBhS98VFdfjzSjY9aG2&#10;6f+QZqf53m1/3a6f3zulxp/D5gtEoCG8xS/3n47z0wyez8QL5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za+KvwAAANwAAAAPAAAAAAAAAAAAAAAAAJgCAABkcnMvZG93bnJl&#10;di54bWxQSwUGAAAAAAQABAD1AAAAhAMAAAAA&#10;" filled="f" stroked="f" strokeweight="1.25pt">
                  <v:textbox inset="1pt,1pt,1pt,1pt">
                    <w:txbxContent>
                      <w:p w:rsidR="004F246A" w:rsidRPr="00BA6495" w:rsidRDefault="004F246A" w:rsidP="004C0356">
                        <w:pPr>
                          <w:pStyle w:val="aa"/>
                          <w:spacing w:line="240" w:lineRule="exact"/>
                          <w:rPr>
                            <w:rFonts w:ascii="Courier New" w:hAnsi="Courier New" w:cs="Courier New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  <w:p w:rsidR="004F246A" w:rsidRPr="00DD383A" w:rsidRDefault="004F246A" w:rsidP="00910855">
                        <w:pPr>
                          <w:rPr>
                            <w:sz w:val="20"/>
                            <w:lang w:val="en-US"/>
                          </w:rPr>
                        </w:pPr>
                      </w:p>
                    </w:txbxContent>
                  </v:textbox>
                </v:rect>
                <v:rect id="Rectangle 4443" o:spid="_x0000_s10327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EKEcAA&#10;AADcAAAADwAAAGRycy9kb3ducmV2LnhtbERP24rCMBB9F/Yfwizsm6YVUekaZVdw8c3rB8w2Y1ts&#10;JiWJbf17Iwi+zeFcZ7HqTS1acr6yrCAdJSCIc6srLhScT5vhHIQPyBpry6TgTh5Wy4/BAjNtOz5Q&#10;ewyFiCHsM1RQhtBkUvq8JIN+ZBviyF2sMxgidIXUDrsYbmo5TpKpNFhxbCixoXVJ+fV4Mwp2Xahs&#10;+t+n09Nk737/3K6b3Fulvj77n28QgfrwFr/cWx3npzN4PhMvkM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IEKEcAAAADcAAAADwAAAAAAAAAAAAAAAACYAgAAZHJzL2Rvd25y&#10;ZXYueG1sUEsFBgAAAAAEAAQA9QAAAIUDAAAAAA==&#10;" filled="f" stroked="f" strokeweight="1.25pt">
                  <v:textbox inset="1pt,1pt,1pt,1pt">
                    <w:txbxContent>
                      <w:p w:rsidR="004F246A" w:rsidRPr="004E3C56" w:rsidRDefault="004F246A"/>
                      <w:p w:rsidR="004F246A" w:rsidRDefault="004F246A">
                        <w:r w:rsidRPr="00A12975">
                          <w:rPr>
                            <w:rFonts w:ascii="Courier New" w:hAnsi="Courier New" w:cs="Courier New"/>
                            <w:color w:val="FFFFFF"/>
                          </w:rPr>
                          <w:t>Зе</w:t>
                        </w:r>
                        <w:r w:rsidRPr="00A12975">
                          <w:rPr>
                            <w:color w:val="FFFFFF"/>
                            <w:sz w:val="20"/>
                            <w:lang w:val="en-US"/>
                          </w:rPr>
                          <w:t>vkzrjd</w:t>
                        </w:r>
                      </w:p>
                    </w:txbxContent>
                  </v:textbox>
                </v:rect>
              </v:group>
              <v:group id="Group 4444" o:spid="_x0000_s10323" style="position:absolute;left:1193;top:15836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<v:rect id="Rectangle 4445" o:spid="_x0000_s10325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I7+MAA&#10;AADcAAAADwAAAGRycy9kb3ducmV2LnhtbERP24rCMBB9F/Yfwizsm6YVEe0aZVdw8c3rB8w2Y1ts&#10;JiWJbf17Iwi+zeFcZ7HqTS1acr6yrCAdJSCIc6srLhScT5vhDIQPyBpry6TgTh5Wy4/BAjNtOz5Q&#10;ewyFiCHsM1RQhtBkUvq8JIN+ZBviyF2sMxgidIXUDrsYbmo5TpKpNFhxbCixoXVJ+fV4Mwp2Xahs&#10;+t+n09Nk737/3K6b3Fulvj77n28QgfrwFr/cWx3np3N4PhMvkM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lI7+MAAAADcAAAADwAAAAAAAAAAAAAAAACYAgAAZHJzL2Rvd25y&#10;ZXYueG1sUEsFBgAAAAAEAAQA9QAAAIUDAAAAAA==&#10;" filled="f" stroked="f" strokeweight="1.25pt">
                  <v:textbox inset="1pt,1pt,1pt,1pt">
                    <w:txbxContent>
                      <w:p w:rsidR="004F246A" w:rsidRPr="00BA6495" w:rsidRDefault="004F246A" w:rsidP="00BF3034">
                        <w:pPr>
                          <w:pStyle w:val="aa"/>
                          <w:spacing w:line="240" w:lineRule="exact"/>
                          <w:rPr>
                            <w:rFonts w:ascii="Courier New" w:hAnsi="Courier New" w:cs="Courier New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  <w:r w:rsidRPr="006E71E1">
                          <w:rPr>
                            <w:rFonts w:ascii="Courier New" w:hAnsi="Courier New" w:cs="Courier New"/>
                            <w:i w:val="0"/>
                            <w:spacing w:val="-8"/>
                            <w:sz w:val="22"/>
                            <w:szCs w:val="22"/>
                            <w:lang w:val="ru-RU"/>
                          </w:rPr>
                          <w:t>Нач.отд</w:t>
                        </w:r>
                        <w:r>
                          <w:rPr>
                            <w:rFonts w:ascii="Courier New" w:hAnsi="Courier New" w:cs="Courier New"/>
                            <w:i w:val="0"/>
                            <w:spacing w:val="-8"/>
                            <w:sz w:val="22"/>
                            <w:szCs w:val="22"/>
                            <w:lang w:val="ru-RU"/>
                          </w:rPr>
                          <w:t>.</w:t>
                        </w:r>
                      </w:p>
                    </w:txbxContent>
                  </v:textbox>
                </v:rect>
                <v:rect id="Rectangle 4446" o:spid="_x0000_s10324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RY2MMA&#10;AADcAAAADwAAAGRycy9kb3ducmV2LnhtbESPzWrDQAyE74G+w6JCb8naIYTgZhOSQktv+X0A1avY&#10;Jl6t2d3azttXh0JuEjOa+bTejq5VPYXYeDaQzzJQxKW3DVcGrpfP6QpUTMgWW89k4EERtpuXyRoL&#10;6wc+UX9OlZIQjgUaqFPqCq1jWZPDOPMdsWg3HxwmWUOlbcBBwl2r51m21A4bloYaO/qoqbyff52B&#10;w5Aan/+M+fKyOIb9VzgMi0dvzNvruHsHlWhMT/P/9bcV/LngyzMygd7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RY2MMAAADcAAAADwAAAAAAAAAAAAAAAACYAgAAZHJzL2Rv&#10;d25yZXYueG1sUEsFBgAAAAAEAAQA9QAAAIgDAAAAAA==&#10;" filled="f" stroked="f" strokeweight="1.25pt">
                  <v:textbox inset="1pt,1pt,1pt,1pt">
                    <w:txbxContent>
                      <w:p w:rsidR="004F246A" w:rsidRPr="00AF11FF" w:rsidRDefault="004F246A" w:rsidP="004C0356">
                        <w:pPr>
                          <w:spacing w:line="200" w:lineRule="exact"/>
                          <w:rPr>
                            <w:rFonts w:ascii="Courier New" w:hAnsi="Courier New" w:cs="Courier New"/>
                          </w:rPr>
                        </w:pPr>
                        <w:r>
                          <w:rPr>
                            <w:rFonts w:ascii="Courier New" w:hAnsi="Courier New" w:cs="Courier New"/>
                          </w:rPr>
                          <w:t>Суворов</w:t>
                        </w:r>
                      </w:p>
                    </w:txbxContent>
                  </v:textbox>
                </v:rect>
              </v:group>
              <v:group id="Group 4447" o:spid="_x0000_s10320" style="position:absolute;left:1193;top:16113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<v:rect id="Rectangle 4448" o:spid="_x0000_s10322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pjNL8A&#10;AADcAAAADwAAAGRycy9kb3ducmV2LnhtbERP24rCMBB9F/Yfwiz4pmmLiHSN4i647JvXDxib2bbY&#10;TEoS2/r3RhB8m8O5znI9mEZ05HxtWUE6TUAQF1bXXCo4n7aTBQgfkDU2lknBnTysVx+jJeba9nyg&#10;7hhKEUPY56igCqHNpfRFRQb91LbEkfu3zmCI0JVSO+xjuGlkliRzabDm2FBhSz8VFdfjzSjY9aG2&#10;6WVI56fZ3n3/ul0/u3dKjT+HzReIQEN4i1/uPx3nZxk8n4kX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mmM0vwAAANwAAAAPAAAAAAAAAAAAAAAAAJgCAABkcnMvZG93bnJl&#10;di54bWxQSwUGAAAAAAQABAD1AAAAhAMAAAAA&#10;" filled="f" stroked="f" strokeweight="1.25pt">
                  <v:textbox inset="1pt,1pt,1pt,1pt">
                    <w:txbxContent>
                      <w:p w:rsidR="004F246A" w:rsidRPr="00BA6495" w:rsidRDefault="004F246A" w:rsidP="00910855">
                        <w:pPr>
                          <w:pStyle w:val="aa"/>
                          <w:jc w:val="left"/>
                          <w:rPr>
                            <w:rFonts w:ascii="Courier New" w:hAnsi="Courier New" w:cs="Courier New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  <w:r w:rsidRPr="00BA6495">
                          <w:rPr>
                            <w:rFonts w:ascii="Courier New" w:hAnsi="Courier New" w:cs="Courier New"/>
                            <w:i w:val="0"/>
                            <w:sz w:val="22"/>
                            <w:szCs w:val="22"/>
                            <w:lang w:val="ru-RU"/>
                          </w:rPr>
                          <w:t>ГИП</w:t>
                        </w:r>
                      </w:p>
                    </w:txbxContent>
                  </v:textbox>
                </v:rect>
                <v:rect id="Rectangle 4449" o:spid="_x0000_s10321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bGr8AA&#10;AADcAAAADwAAAGRycy9kb3ducmV2LnhtbERP24rCMBB9F/Yfwiz4pmldEalGUWEX37ztB8w2Y1ts&#10;JiXJtvXvjSD4NodzneW6N7VoyfnKsoJ0nIAgzq2uuFDwe/kezUH4gKyxtkwK7uRhvfoYLDHTtuMT&#10;tedQiBjCPkMFZQhNJqXPSzLox7YhjtzVOoMhQldI7bCL4aaWkySZSYMVx4YSG9qVlN/O/0bBoQuV&#10;Tf/6dHaZHt32xx266b1VavjZbxYgAvXhLX659zrOn3zB85l4gV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dbGr8AAAADcAAAADwAAAAAAAAAAAAAAAACYAgAAZHJzL2Rvd25y&#10;ZXYueG1sUEsFBgAAAAAEAAQA9QAAAIUDAAAAAA==&#10;" filled="f" stroked="f" strokeweight="1.25pt">
                  <v:textbox inset="1pt,1pt,1pt,1pt">
                    <w:txbxContent>
                      <w:p w:rsidR="004F246A" w:rsidRPr="00AF11FF" w:rsidRDefault="004F246A" w:rsidP="004C0356">
                        <w:pPr>
                          <w:spacing w:line="200" w:lineRule="exact"/>
                          <w:rPr>
                            <w:rFonts w:ascii="Courier New" w:hAnsi="Courier New" w:cs="Courier New"/>
                          </w:rPr>
                        </w:pPr>
                        <w:r>
                          <w:rPr>
                            <w:rFonts w:ascii="Courier New" w:hAnsi="Courier New" w:cs="Courier New"/>
                          </w:rPr>
                          <w:t>Колбин</w:t>
                        </w:r>
                      </w:p>
                    </w:txbxContent>
                  </v:textbox>
                </v:rect>
              </v:group>
              <v:line id="Line 4450" o:spid="_x0000_s10319" style="position:absolute;visibility:visible;mso-wrap-style:square" from="8544,14973" to="8545,163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XMl8IAAADcAAAADwAAAGRycy9kb3ducmV2LnhtbERP3WrCMBS+H+wdwhl4N1PrKKMzyigr&#10;DASZnQ9w1hzbYnJSmqytb28GA+/Ox/d7NrvZGjHS4DvHClbLBARx7XTHjYLTd/n8CsIHZI3GMSm4&#10;kofd9vFhg7l2Ex9prEIjYgj7HBW0IfS5lL5uyaJfup44cmc3WAwRDo3UA04x3BqZJkkmLXYcG1rs&#10;qWipvlS/VsH0VZXzYe+0Pbki60y2+ll/GKUWT/P7G4hAc7iL/92fOs5PX+DvmXiB3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dXMl8IAAADcAAAADwAAAAAAAAAAAAAA&#10;AAChAgAAZHJzL2Rvd25yZXYueG1sUEsFBgAAAAAEAAQA+QAAAJADAAAAAA==&#10;" strokeweight="1.25pt"/>
              <v:rect id="Rectangle 4451" o:spid="_x0000_s10318" style="position:absolute;left:5213;top:15033;width:3264;height:1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P7QMAA&#10;AADcAAAADwAAAGRycy9kb3ducmV2LnhtbERP24rCMBB9F/Yfwizsm6YVFalGcRdcfPO2HzDbjG2x&#10;mZQktvXvjSD4NodzneW6N7VoyfnKsoJ0lIAgzq2uuFDwd94O5yB8QNZYWyYFd/KwXn0Mlphp2/GR&#10;2lMoRAxhn6GCMoQmk9LnJRn0I9sQR+5incEQoSukdtjFcFPLcZLMpMGKY0OJDf2UlF9PN6Ng34XK&#10;pv99OjtPDu771+27yb1V6uuz3yxABOrDW/xy73ScP57C85l4gV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XP7QMAAAADcAAAADwAAAAAAAAAAAAAAAACYAgAAZHJzL2Rvd25y&#10;ZXYueG1sUEsFBgAAAAAEAAQA9QAAAIUDAAAAAA==&#10;" filled="f" stroked="f" strokeweight="1.25pt">
                <v:textbox inset="1pt,1pt,1pt,1pt">
                  <w:txbxContent>
                    <w:p w:rsidR="004F246A" w:rsidRDefault="004F246A" w:rsidP="00910855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4F246A" w:rsidRPr="00BA6495" w:rsidRDefault="004F246A" w:rsidP="00BF3034">
                      <w:pPr>
                        <w:spacing w:before="120"/>
                        <w:jc w:val="center"/>
                        <w:rPr>
                          <w:rFonts w:ascii="Courier New" w:hAnsi="Courier New" w:cs="Courier New"/>
                        </w:rPr>
                      </w:pPr>
                      <w:r w:rsidRPr="00BA6495">
                        <w:rPr>
                          <w:rFonts w:ascii="Courier New" w:hAnsi="Courier New" w:cs="Courier New"/>
                        </w:rPr>
                        <w:t>Текстовая часть</w:t>
                      </w:r>
                    </w:p>
                    <w:p w:rsidR="004F246A" w:rsidRPr="008964C9" w:rsidRDefault="004F246A" w:rsidP="0091085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rect>
              <v:line id="Line 4452" o:spid="_x0000_s10317" style="position:absolute;visibility:visible;mso-wrap-style:square" from="8551,15252" to="11544,15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v3e78AAADcAAAADwAAAGRycy9kb3ducmV2LnhtbERP24rCMBB9X/Afwgj7tqa6UKQaRURB&#10;WBCtfsDYjG0xmZQm2u7fG0HwbQ7nOvNlb414UOtrxwrGowQEceF0zaWC82n7MwXhA7JG45gU/JOH&#10;5WLwNcdMu46P9MhDKWII+wwVVCE0mZS+qMiiH7mGOHJX11oMEbal1C12MdwaOUmSVFqsOTZU2NC6&#10;ouKW362C7pBv+/2f0/bs1mlt0vHld2OU+h72qxmIQH34iN/unY7zJym8nokXyM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kv3e78AAADcAAAADwAAAAAAAAAAAAAAAACh&#10;AgAAZHJzL2Rvd25yZXYueG1sUEsFBgAAAAAEAAQA+QAAAI0DAAAAAA==&#10;" strokeweight="1.25pt"/>
              <v:line id="Line 4453" o:spid="_x0000_s10316" style="position:absolute;visibility:visible;mso-wrap-style:square" from="8550,15535" to="11543,15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dS4MIAAADcAAAADwAAAGRycy9kb3ducmV2LnhtbERP3WrCMBS+F/YO4Qy809QK3eiMMsoK&#10;A0G2zgc4a45tMTkpTdbWtzeDwe7Ox/d7dofZGjHS4DvHCjbrBARx7XTHjYLzV7l6BuEDskbjmBTc&#10;yMNh/7DYYa7dxJ80VqERMYR9jgraEPpcSl+3ZNGvXU8cuYsbLIYIh0bqAacYbo1MkySTFjuODS32&#10;VLRUX6sfq2D6qMr5dHTanl2RdSbbfG/fjFLLx/n1BUSgOfyL/9zvOs5Pn+D3mXiB3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QdS4MIAAADcAAAADwAAAAAAAAAAAAAA&#10;AAChAgAAZHJzL2Rvd25yZXYueG1sUEsFBgAAAAAEAAQA+QAAAJADAAAAAA==&#10;" strokeweight="1.25pt"/>
              <v:line id="Line 4454" o:spid="_x0000_s10315" style="position:absolute;visibility:visible;mso-wrap-style:square" from="10245,14973" to="10247,15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jGksQAAADcAAAADwAAAGRycy9kb3ducmV2LnhtbESP0WrCQBBF3wv+wzJC3+pGC0FSVymi&#10;UCgUjX7AmJ0mobuzIbua+PfOQ8G3Ge6de8+sNqN36kZ9bAMbmM8yUMRVsC3XBs6n/dsSVEzIFl1g&#10;MnCnCJv15GWFhQ0DH+lWplpJCMcCDTQpdYXWsWrIY5yFjli039B7TLL2tbY9DhLunV5kWa49tiwN&#10;DXa0baj6K6/ewHAo9+PPd7D+HLZ56/L55X3njHmdjp8foBKN6Wn+v/6ygr8QWnlGJt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mMaSxAAAANwAAAAPAAAAAAAAAAAA&#10;AAAAAKECAABkcnMvZG93bnJldi54bWxQSwUGAAAAAAQABAD5AAAAkgMAAAAA&#10;" strokeweight="1.25pt"/>
              <v:rect id="Rectangle 4455" o:spid="_x0000_s10314" style="position:absolute;left:8589;top:14988;width:76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7xRcAA&#10;AADcAAAADwAAAGRycy9kb3ducmV2LnhtbERP24rCMBB9F/Yfwizsm6YVEa1GcRdcfPO2HzDbjG2x&#10;mZQktvXvjSD4NodzneW6N7VoyfnKsoJ0lIAgzq2uuFDwd94OZyB8QNZYWyYFd/KwXn0Mlphp2/GR&#10;2lMoRAxhn6GCMoQmk9LnJRn0I9sQR+5incEQoSukdtjFcFPLcZJMpcGKY0OJDf2UlF9PN6Ng34XK&#10;pv99Oj1PDu771+27yb1V6uuz3yxABOrDW/xy73ScP57D85l4gV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D7xRcAAAADcAAAADwAAAAAAAAAAAAAAAACYAgAAZHJzL2Rvd25y&#10;ZXYueG1sUEsFBgAAAAAEAAQA9QAAAIUDAAAAAA==&#10;" filled="f" stroked="f" strokeweight="1.25pt">
                <v:textbox inset="1pt,1pt,1pt,1pt">
                  <w:txbxContent>
                    <w:p w:rsidR="004F246A" w:rsidRPr="00DB0A53" w:rsidRDefault="004F246A" w:rsidP="00910855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Стадия</w:t>
                      </w:r>
                    </w:p>
                  </w:txbxContent>
                </v:textbox>
              </v:rect>
              <v:rect id="Rectangle 4456" o:spid="_x0000_s10313" style="position:absolute;left:10292;top:14988;width:1207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3OBcQA&#10;AADcAAAADwAAAGRycy9kb3ducmV2LnhtbESPQW/CMAyF70j8h8hIu0FahhAqBMQmbdqNDfYDvMa0&#10;FY1TJaEt/34+TNrN1nt+7/PuMLpW9RRi49lAvshAEZfeNlwZ+L68zTegYkK22HomAw+KcNhPJzss&#10;rB/4i/pzqpSEcCzQQJ1SV2gdy5ocxoXviEW7+uAwyRoqbQMOEu5avcyytXbYsDTU2NFrTeXtfHcG&#10;TkNqfP4z5uvL6jO8vIfTsHr0xjzNxuMWVKIx/Zv/rj+s4D8LvjwjE+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dzgXEAAAA3AAAAA8AAAAAAAAAAAAAAAAAmAIAAGRycy9k&#10;b3ducmV2LnhtbFBLBQYAAAAABAAEAPUAAACJAwAAAAA=&#10;" filled="f" stroked="f" strokeweight="1.25pt">
                <v:textbox inset="1pt,1pt,1pt,1pt">
                  <w:txbxContent>
                    <w:p w:rsidR="004F246A" w:rsidRPr="00DB0A53" w:rsidRDefault="004F246A" w:rsidP="00910855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 w:rsidRPr="00DB0A53"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Листов</w:t>
                      </w:r>
                    </w:p>
                  </w:txbxContent>
                </v:textbox>
              </v:rect>
              <v:rect id="Rectangle 4457" o:spid="_x0000_s10312" style="position:absolute;left:10299;top:15273;width:1207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FrnsEA&#10;AADcAAAADwAAAGRycy9kb3ducmV2LnhtbERPS2rDMBDdF3IHMYHuGtlNCMWJEpJCQ3du7R5gYk1s&#10;E2tkJNWf21eFQnfzeN/ZHyfTiYGcby0rSFcJCOLK6pZrBV/l29MLCB+QNXaWScFMHo6HxcMeM21H&#10;/qShCLWIIewzVNCE0GdS+qohg35le+LI3awzGCJ0tdQOxxhuOvmcJFtpsOXY0GBPrw1V9+LbKMjH&#10;0Nr0OqXbcvPhzheXj5t5UOpxOZ12IAJN4V/8537Xcf46hd9n4gXy8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Ra57BAAAA3AAAAA8AAAAAAAAAAAAAAAAAmAIAAGRycy9kb3du&#10;cmV2LnhtbFBLBQYAAAAABAAEAPUAAACGAwAAAAA=&#10;" filled="f" stroked="f" strokeweight="1.25pt">
                <v:textbox inset="1pt,1pt,1pt,1pt">
                  <w:txbxContent>
                    <w:p w:rsidR="004F246A" w:rsidRPr="00F411EC" w:rsidRDefault="00F411EC" w:rsidP="004C0356">
                      <w:pPr>
                        <w:pStyle w:val="aa"/>
                        <w:jc w:val="center"/>
                        <w:rPr>
                          <w:rFonts w:ascii="Courier New" w:hAnsi="Courier New" w:cs="Courier New"/>
                          <w:i w:val="0"/>
                          <w:sz w:val="22"/>
                          <w:szCs w:val="22"/>
                          <w:lang w:val="ru-RU"/>
                        </w:rPr>
                      </w:pPr>
                      <w:r w:rsidRPr="00F411EC">
                        <w:rPr>
                          <w:rFonts w:ascii="Courier New" w:hAnsi="Courier New" w:cs="Courier New"/>
                          <w:i w:val="0"/>
                          <w:sz w:val="22"/>
                          <w:szCs w:val="22"/>
                          <w:lang w:val="ru-RU"/>
                        </w:rPr>
                        <w:t>1</w:t>
                      </w:r>
                      <w:r w:rsidR="00BB06D7">
                        <w:rPr>
                          <w:rFonts w:ascii="Courier New" w:hAnsi="Courier New" w:cs="Courier New"/>
                          <w:i w:val="0"/>
                          <w:sz w:val="22"/>
                          <w:szCs w:val="22"/>
                          <w:lang w:val="ru-RU"/>
                        </w:rPr>
                        <w:t>3</w:t>
                      </w:r>
                    </w:p>
                  </w:txbxContent>
                </v:textbox>
              </v:rect>
              <v:rect id="Rectangle 4458" o:spid="_x0000_s10311" style="position:absolute;left:8589;top:15761;width:2910;height: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P16cAA&#10;AADcAAAADwAAAGRycy9kb3ducmV2LnhtbERP24rCMBB9F/Yfwiz4pmldEalGUWEX37ztB8w2Y1ts&#10;JiXJtvXvjSD4NodzneW6N7VoyfnKsoJ0nIAgzq2uuFDwe/kezUH4gKyxtkwK7uRhvfoYLDHTtuMT&#10;tedQiBjCPkMFZQhNJqXPSzLox7YhjtzVOoMhQldI7bCL4aaWkySZSYMVx4YSG9qVlN/O/0bBoQuV&#10;Tf/6dHaZHt32xx266b1VavjZbxYgAvXhLX659zrO/5rA85l4gV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0P16cAAAADcAAAADwAAAAAAAAAAAAAAAACYAgAAZHJzL2Rvd25y&#10;ZXYueG1sUEsFBgAAAAAEAAQA9QAAAIUDAAAAAA==&#10;" filled="f" stroked="f" strokeweight="1.25pt">
                <v:textbox inset="1pt,1pt,1pt,1pt">
                  <w:txbxContent>
                    <w:p w:rsidR="004F246A" w:rsidRPr="001D011C" w:rsidRDefault="004F246A" w:rsidP="00910855">
                      <w:pPr>
                        <w:pStyle w:val="aa"/>
                        <w:jc w:val="center"/>
                        <w:rPr>
                          <w:rFonts w:ascii="Times New Roman" w:hAnsi="Times New Roman"/>
                          <w:i w:val="0"/>
                          <w:sz w:val="24"/>
                          <w:lang w:val="ru-RU"/>
                        </w:rPr>
                      </w:pPr>
                      <w:r w:rsidRPr="001D011C">
                        <w:rPr>
                          <w:rFonts w:ascii="Times New Roman" w:hAnsi="Times New Roman"/>
                          <w:i w:val="0"/>
                          <w:sz w:val="24"/>
                          <w:lang w:val="ru-RU"/>
                        </w:rPr>
                        <w:t>АО «Уралпромпроект»</w:t>
                      </w:r>
                    </w:p>
                  </w:txbxContent>
                </v:textbox>
              </v:rect>
              <v:rect id="Rectangle 4459" o:spid="_x0000_s10310" style="position:absolute;left:8559;top:15272;width:76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9QcsAA&#10;AADcAAAADwAAAGRycy9kb3ducmV2LnhtbERPzYrCMBC+C/sOYRa8aVoVkWoUFXbx5qr7ALPN2Bab&#10;SUliW9/eCAve5uP7ndWmN7VoyfnKsoJ0nIAgzq2uuFDwe/kaLUD4gKyxtkwKHuRhs/4YrDDTtuMT&#10;tedQiBjCPkMFZQhNJqXPSzLox7YhjtzVOoMhQldI7bCL4aaWkySZS4MVx4YSG9qXlN/Od6Pg2IXK&#10;pn99Or/Mftzu2x272aNVavjZb5cgAvXhLf53H3ScP53C65l4gV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A9QcsAAAADcAAAADwAAAAAAAAAAAAAAAACYAgAAZHJzL2Rvd25y&#10;ZXYueG1sUEsFBgAAAAAEAAQA9QAAAIUDAAAAAA==&#10;" filled="f" stroked="f" strokeweight="1.25pt">
                <v:textbox inset="1pt,1pt,1pt,1pt">
                  <w:txbxContent>
                    <w:p w:rsidR="004F246A" w:rsidRPr="00BA6495" w:rsidRDefault="004F246A" w:rsidP="00910855">
                      <w:pPr>
                        <w:pStyle w:val="aa"/>
                        <w:jc w:val="center"/>
                        <w:rPr>
                          <w:rFonts w:ascii="Courier New" w:hAnsi="Courier New" w:cs="Courier New"/>
                          <w:i w:val="0"/>
                          <w:sz w:val="22"/>
                          <w:szCs w:val="22"/>
                          <w:lang w:val="ru-RU"/>
                        </w:rPr>
                      </w:pPr>
                      <w:r w:rsidRPr="00BA6495">
                        <w:rPr>
                          <w:rFonts w:ascii="Courier New" w:hAnsi="Courier New" w:cs="Courier New"/>
                          <w:i w:val="0"/>
                          <w:sz w:val="22"/>
                          <w:szCs w:val="22"/>
                          <w:lang w:val="ru-RU"/>
                        </w:rPr>
                        <w:t>П</w:t>
                      </w:r>
                      <w:r>
                        <w:rPr>
                          <w:rFonts w:ascii="Courier New" w:hAnsi="Courier New" w:cs="Courier New"/>
                          <w:i w:val="0"/>
                          <w:sz w:val="22"/>
                          <w:szCs w:val="22"/>
                          <w:lang w:val="ru-RU"/>
                        </w:rPr>
                        <w:t>М</w:t>
                      </w:r>
                    </w:p>
                  </w:txbxContent>
                </v:textbox>
              </v:rect>
              <v:line id="Line 4460" o:spid="_x0000_s10309" style="position:absolute;visibility:visible;mso-wrap-style:square" from="3002,14119" to="3002,14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xaSsAAAADcAAAADwAAAGRycy9kb3ducmV2LnhtbERP24rCMBB9F/yHMIJvmrpKkWoUEQVh&#10;YXGrHzA2Y1tMJqXJ2u7fbwRh3+ZwrrPe9taIJ7W+dqxgNk1AEBdO11wquF6OkyUIH5A1Gsek4Jc8&#10;bDfDwRoz7Tr+pmceShFD2GeooAqhyaT0RUUW/dQ1xJG7u9ZiiLAtpW6xi+HWyI8kSaXFmmNDhQ3t&#10;Kyoe+Y9V0J3zY//16bS9un1am3R2mx+MUuNRv1uBCNSHf/HbfdJx/nwBr2fiBXLz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AMWkrAAAAA3AAAAA8AAAAAAAAAAAAAAAAA&#10;oQIAAGRycy9kb3ducmV2LnhtbFBLBQYAAAAABAAEAPkAAACOAwAAAAA=&#10;" strokeweight="1.25pt"/>
              <v:rect id="Rectangle 4461" o:spid="_x0000_s10308" style="position:absolute;left:3024;top:14701;width:720;height:2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ptncEA&#10;AADcAAAADwAAAGRycy9kb3ducmV2LnhtbERP22rCQBB9F/yHZYS+6SatBkldRQsW37x+wDQ7TUKz&#10;s2F3TeLfd4VC3+ZwrrPaDKYRHTlfW1aQzhIQxIXVNZcKbtf9dAnCB2SNjWVS8CAPm/V4tMJc257P&#10;1F1CKWII+xwVVCG0uZS+qMign9mWOHLf1hkMEbpSaod9DDeNfE2STBqsOTZU2NJHRcXP5W4UHPtQ&#10;2/RrSLPr/OR2n+7Yzx+dUi+TYfsOItAQ/sV/7oOO898W8HwmXi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qbZ3BAAAA3AAAAA8AAAAAAAAAAAAAAAAAmAIAAGRycy9kb3du&#10;cmV2LnhtbFBLBQYAAAAABAAEAPUAAACGAwAAAAA=&#10;" filled="f" stroked="f" strokeweight="1.25pt">
                <v:textbox inset="1pt,1pt,1pt,1pt">
                  <w:txbxContent>
                    <w:p w:rsidR="004F246A" w:rsidRPr="00DB0A53" w:rsidRDefault="004F246A" w:rsidP="00910855">
                      <w:pPr>
                        <w:pStyle w:val="aa"/>
                        <w:jc w:val="left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  <w:r w:rsidRPr="00DB0A53"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  <w:t>№ док.</w:t>
                      </w:r>
                    </w:p>
                  </w:txbxContent>
                </v:textbox>
              </v:rect>
            </v:group>
          </v:group>
          <w10:wrap anchorx="page" anchory="page"/>
        </v:group>
      </w:pict>
    </w:r>
  </w:p>
  <w:p w:rsidR="004F246A" w:rsidRPr="00DE17F5" w:rsidRDefault="004F246A" w:rsidP="00912C1E">
    <w:pPr>
      <w:pStyle w:val="a8"/>
      <w:spacing w:before="120"/>
      <w:ind w:right="-142"/>
      <w:rPr>
        <w:rFonts w:ascii="Courier New" w:hAnsi="Courier New" w:cs="Courier New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BEF" w:rsidRPr="00300C10" w:rsidRDefault="00BB2BEF">
    <w:pPr>
      <w:pStyle w:val="a8"/>
      <w:rPr>
        <w:rFonts w:ascii="Courier New" w:hAnsi="Courier New" w:cs="Courier New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35E6642"/>
    <w:name w:val="WW8Num1"/>
    <w:lvl w:ilvl="0">
      <w:start w:val="1"/>
      <w:numFmt w:val="bullet"/>
      <w:lvlText w:val=""/>
      <w:lvlJc w:val="left"/>
      <w:pPr>
        <w:tabs>
          <w:tab w:val="num" w:pos="643"/>
        </w:tabs>
        <w:ind w:left="632" w:hanging="349"/>
      </w:pPr>
      <w:rPr>
        <w:rFonts w:ascii="Wingdings" w:hAnsi="Wingdings" w:hint="default"/>
        <w:b/>
        <w:i w:val="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  <w:rPr>
        <w:rFonts w:hint="default"/>
      </w:rPr>
    </w:lvl>
  </w:abstractNum>
  <w:abstractNum w:abstractNumId="1">
    <w:nsid w:val="00000002"/>
    <w:multiLevelType w:val="multilevel"/>
    <w:tmpl w:val="CC2063F6"/>
    <w:name w:val="WW8Num2"/>
    <w:lvl w:ilvl="0">
      <w:start w:val="1"/>
      <w:numFmt w:val="bullet"/>
      <w:lvlText w:val="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760"/>
        </w:tabs>
        <w:ind w:left="176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2120"/>
        </w:tabs>
        <w:ind w:left="212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2480"/>
        </w:tabs>
        <w:ind w:left="248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840"/>
        </w:tabs>
        <w:ind w:left="284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3200"/>
        </w:tabs>
        <w:ind w:left="320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920"/>
        </w:tabs>
        <w:ind w:left="392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4280"/>
        </w:tabs>
        <w:ind w:left="4280" w:hanging="360"/>
      </w:pPr>
      <w:rPr>
        <w:rFonts w:ascii="OpenSymbol" w:hAnsi="OpenSymbol" w:cs="Courier New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formattext"/>
      <w:lvlText w:val=""/>
      <w:lvlJc w:val="left"/>
      <w:pPr>
        <w:tabs>
          <w:tab w:val="num" w:pos="1077"/>
        </w:tabs>
        <w:ind w:left="1077" w:hanging="397"/>
      </w:pPr>
      <w:rPr>
        <w:rFonts w:ascii="Wingdings" w:hAnsi="Wingdings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1077"/>
        </w:tabs>
        <w:ind w:left="1077" w:hanging="397"/>
      </w:pPr>
      <w:rPr>
        <w:rFonts w:ascii="Wingdings" w:hAnsi="Wingdings" w:cs="Symbol"/>
        <w:sz w:val="24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1077"/>
        </w:tabs>
        <w:ind w:left="1077" w:hanging="397"/>
      </w:pPr>
      <w:rPr>
        <w:rFonts w:ascii="Wingdings" w:hAnsi="Wingdings" w:cs="Symbol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860" w:hanging="360"/>
      </w:pPr>
      <w:rPr>
        <w:rFonts w:eastAsia="Calibri" w:hint="default"/>
        <w:kern w:val="1"/>
        <w:szCs w:val="26"/>
      </w:rPr>
    </w:lvl>
  </w:abstractNum>
  <w:abstractNum w:abstractNumId="6">
    <w:nsid w:val="00000007"/>
    <w:multiLevelType w:val="singleLevel"/>
    <w:tmpl w:val="00000007"/>
    <w:name w:val="WW8Num36"/>
    <w:lvl w:ilvl="0">
      <w:start w:val="1"/>
      <w:numFmt w:val="bullet"/>
      <w:lvlText w:val=""/>
      <w:lvlJc w:val="left"/>
      <w:pPr>
        <w:tabs>
          <w:tab w:val="num" w:pos="0"/>
        </w:tabs>
        <w:ind w:left="1429" w:hanging="360"/>
      </w:pPr>
      <w:rPr>
        <w:rFonts w:ascii="Wingdings" w:hAnsi="Wingdings" w:cs="Wingdings"/>
        <w:sz w:val="24"/>
        <w:szCs w:val="26"/>
      </w:rPr>
    </w:lvl>
  </w:abstractNum>
  <w:abstractNum w:abstractNumId="7">
    <w:nsid w:val="00000008"/>
    <w:multiLevelType w:val="singleLevel"/>
    <w:tmpl w:val="00000008"/>
    <w:name w:val="WW8Num6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8">
    <w:nsid w:val="00000009"/>
    <w:multiLevelType w:val="singleLevel"/>
    <w:tmpl w:val="F8B28FC6"/>
    <w:name w:val="WW8Num16"/>
    <w:lvl w:ilvl="0">
      <w:start w:val="1"/>
      <w:numFmt w:val="bullet"/>
      <w:lvlText w:val=""/>
      <w:lvlJc w:val="left"/>
      <w:pPr>
        <w:tabs>
          <w:tab w:val="num" w:pos="1077"/>
        </w:tabs>
        <w:ind w:left="1077" w:hanging="397"/>
      </w:pPr>
      <w:rPr>
        <w:rFonts w:ascii="Wingdings" w:hAnsi="Wingdings" w:cs="Wingdings"/>
        <w:color w:val="auto"/>
        <w:sz w:val="26"/>
        <w:szCs w:val="26"/>
      </w:rPr>
    </w:lvl>
  </w:abstractNum>
  <w:abstractNum w:abstractNumId="9">
    <w:nsid w:val="0000000B"/>
    <w:multiLevelType w:val="singleLevel"/>
    <w:tmpl w:val="0000000B"/>
    <w:name w:val="WW8Num12"/>
    <w:lvl w:ilvl="0">
      <w:start w:val="1"/>
      <w:numFmt w:val="bullet"/>
      <w:lvlText w:val=""/>
      <w:lvlJc w:val="left"/>
      <w:pPr>
        <w:tabs>
          <w:tab w:val="num" w:pos="0"/>
        </w:tabs>
        <w:ind w:left="1860" w:hanging="360"/>
      </w:pPr>
      <w:rPr>
        <w:rFonts w:ascii="Wingdings" w:hAnsi="Wingdings" w:cs="Symbol" w:hint="default"/>
        <w:color w:val="000000"/>
        <w:spacing w:val="-6"/>
        <w:kern w:val="1"/>
        <w:sz w:val="26"/>
        <w:szCs w:val="26"/>
        <w:shd w:val="clear" w:color="auto" w:fill="FFFFFF"/>
      </w:rPr>
    </w:lvl>
  </w:abstractNum>
  <w:abstractNum w:abstractNumId="10">
    <w:nsid w:val="0000000C"/>
    <w:multiLevelType w:val="multilevel"/>
    <w:tmpl w:val="0000000C"/>
    <w:name w:val="WW8Num40"/>
    <w:lvl w:ilvl="0">
      <w:start w:val="1"/>
      <w:numFmt w:val="bullet"/>
      <w:lvlText w:val=""/>
      <w:lvlJc w:val="left"/>
      <w:pPr>
        <w:tabs>
          <w:tab w:val="num" w:pos="1077"/>
        </w:tabs>
        <w:ind w:left="1077" w:hanging="397"/>
      </w:pPr>
      <w:rPr>
        <w:rFonts w:ascii="Wingdings" w:hAnsi="Wingdings" w:cs="Wingdings"/>
        <w:sz w:val="26"/>
        <w:szCs w:val="26"/>
      </w:rPr>
    </w:lvl>
    <w:lvl w:ilvl="1">
      <w:start w:val="1"/>
      <w:numFmt w:val="bullet"/>
      <w:lvlText w:val=""/>
      <w:lvlJc w:val="left"/>
      <w:pPr>
        <w:tabs>
          <w:tab w:val="num" w:pos="1094"/>
        </w:tabs>
        <w:ind w:left="1094" w:hanging="414"/>
      </w:pPr>
      <w:rPr>
        <w:rFonts w:ascii="Wingdings" w:hAnsi="Wingdings" w:cs="Courier New"/>
      </w:rPr>
    </w:lvl>
    <w:lvl w:ilvl="2">
      <w:start w:val="1"/>
      <w:numFmt w:val="bullet"/>
      <w:lvlText w:val="▪"/>
      <w:lvlJc w:val="left"/>
      <w:pPr>
        <w:tabs>
          <w:tab w:val="num" w:pos="1094"/>
        </w:tabs>
        <w:ind w:left="1094" w:hanging="414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  <w:sz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  <w:sz w:val="2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  <w:sz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  <w:sz w:val="20"/>
      </w:rPr>
    </w:lvl>
  </w:abstractNum>
  <w:abstractNum w:abstractNumId="11">
    <w:nsid w:val="0000000D"/>
    <w:multiLevelType w:val="multilevel"/>
    <w:tmpl w:val="0000000D"/>
    <w:name w:val="WW8Num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b/>
        <w:sz w:val="20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0"/>
      </w:rPr>
    </w:lvl>
  </w:abstractNum>
  <w:abstractNum w:abstractNumId="12">
    <w:nsid w:val="0000000E"/>
    <w:multiLevelType w:val="multilevel"/>
    <w:tmpl w:val="DBDC3F60"/>
    <w:name w:val="WW8Num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b/>
        <w:color w:val="auto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0"/>
      </w:rPr>
    </w:lvl>
  </w:abstractNum>
  <w:abstractNum w:abstractNumId="13">
    <w:nsid w:val="0000000F"/>
    <w:multiLevelType w:val="multilevel"/>
    <w:tmpl w:val="1DE66A8E"/>
    <w:name w:val="WW8Num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>
    <w:nsid w:val="00000012"/>
    <w:multiLevelType w:val="multilevel"/>
    <w:tmpl w:val="6C1E2270"/>
    <w:name w:val="WW8Num1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Cs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  <w:szCs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  <w:szCs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szCs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  <w:szCs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  <w:szCs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szCs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  <w:szCs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  <w:szCs w:val="26"/>
      </w:rPr>
    </w:lvl>
  </w:abstractNum>
  <w:abstractNum w:abstractNumId="15">
    <w:nsid w:val="00000013"/>
    <w:multiLevelType w:val="singleLevel"/>
    <w:tmpl w:val="00000013"/>
    <w:name w:val="WW8Num1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Cs w:val="26"/>
      </w:rPr>
    </w:lvl>
  </w:abstractNum>
  <w:abstractNum w:abstractNumId="16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/>
      </w:rPr>
    </w:lvl>
  </w:abstractNum>
  <w:abstractNum w:abstractNumId="17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spacing w:val="-4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spacing w:val="-4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spacing w:val="-4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8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9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  <w:color w:val="000000"/>
        <w:spacing w:val="-6"/>
        <w:sz w:val="24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  <w:sz w:val="26"/>
        <w:szCs w:val="26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  <w:sz w:val="26"/>
        <w:szCs w:val="26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/>
        <w:color w:val="000000"/>
        <w:spacing w:val="-6"/>
        <w:sz w:val="24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  <w:sz w:val="26"/>
        <w:szCs w:val="26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  <w:sz w:val="26"/>
        <w:szCs w:val="26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/>
        <w:color w:val="000000"/>
        <w:spacing w:val="-6"/>
        <w:sz w:val="24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  <w:sz w:val="26"/>
        <w:szCs w:val="26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  <w:sz w:val="26"/>
        <w:szCs w:val="26"/>
      </w:rPr>
    </w:lvl>
  </w:abstractNum>
  <w:abstractNum w:abstractNumId="20">
    <w:nsid w:val="00000018"/>
    <w:multiLevelType w:val="singleLevel"/>
    <w:tmpl w:val="00000018"/>
    <w:name w:val="WW8Num24"/>
    <w:lvl w:ilvl="0">
      <w:start w:val="1"/>
      <w:numFmt w:val="bullet"/>
      <w:lvlText w:val=""/>
      <w:lvlJc w:val="left"/>
      <w:pPr>
        <w:tabs>
          <w:tab w:val="num" w:pos="0"/>
        </w:tabs>
        <w:ind w:left="1040" w:hanging="360"/>
      </w:pPr>
      <w:rPr>
        <w:rFonts w:ascii="Wingdings" w:hAnsi="Wingdings" w:cs="Wingdings"/>
      </w:rPr>
    </w:lvl>
  </w:abstractNum>
  <w:abstractNum w:abstractNumId="21">
    <w:nsid w:val="00000019"/>
    <w:multiLevelType w:val="multilevel"/>
    <w:tmpl w:val="00000019"/>
    <w:name w:val="WW8Num2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2">
    <w:nsid w:val="0000001A"/>
    <w:multiLevelType w:val="multilevel"/>
    <w:tmpl w:val="8466E3A0"/>
    <w:name w:val="WW8Num26"/>
    <w:lvl w:ilvl="0">
      <w:start w:val="1"/>
      <w:numFmt w:val="bullet"/>
      <w:lvlText w:val=""/>
      <w:lvlJc w:val="left"/>
      <w:pPr>
        <w:tabs>
          <w:tab w:val="num" w:pos="1094"/>
        </w:tabs>
        <w:ind w:left="1094" w:hanging="414"/>
      </w:pPr>
      <w:rPr>
        <w:rFonts w:ascii="Wingdings" w:hAnsi="Wingdings" w:cs="Wingdings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>
    <w:nsid w:val="0000001C"/>
    <w:multiLevelType w:val="multilevel"/>
    <w:tmpl w:val="0000001C"/>
    <w:name w:val="WW8Num28"/>
    <w:lvl w:ilvl="0">
      <w:start w:val="1"/>
      <w:numFmt w:val="bullet"/>
      <w:lvlText w:val=""/>
      <w:lvlJc w:val="left"/>
      <w:pPr>
        <w:tabs>
          <w:tab w:val="num" w:pos="729"/>
        </w:tabs>
        <w:ind w:left="729" w:hanging="360"/>
      </w:pPr>
      <w:rPr>
        <w:rFonts w:ascii="Wingdings" w:hAnsi="Wingdings" w:cs="Wingdings"/>
        <w:sz w:val="24"/>
      </w:rPr>
    </w:lvl>
    <w:lvl w:ilvl="1">
      <w:start w:val="1"/>
      <w:numFmt w:val="bullet"/>
      <w:lvlText w:val="◦"/>
      <w:lvlJc w:val="left"/>
      <w:pPr>
        <w:tabs>
          <w:tab w:val="num" w:pos="1089"/>
        </w:tabs>
        <w:ind w:left="1089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9"/>
        </w:tabs>
        <w:ind w:left="1449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9"/>
        </w:tabs>
        <w:ind w:left="2169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9"/>
        </w:tabs>
        <w:ind w:left="2529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9"/>
        </w:tabs>
        <w:ind w:left="2889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9"/>
        </w:tabs>
        <w:ind w:left="3249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9"/>
        </w:tabs>
        <w:ind w:left="3609" w:hanging="360"/>
      </w:pPr>
      <w:rPr>
        <w:rFonts w:ascii="OpenSymbol" w:hAnsi="OpenSymbol" w:cs="Courier New"/>
      </w:rPr>
    </w:lvl>
  </w:abstractNum>
  <w:abstractNum w:abstractNumId="24">
    <w:nsid w:val="0000001D"/>
    <w:multiLevelType w:val="multilevel"/>
    <w:tmpl w:val="0000001D"/>
    <w:name w:val="WW8Num2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5">
    <w:nsid w:val="0000001E"/>
    <w:multiLevelType w:val="singleLevel"/>
    <w:tmpl w:val="0000001E"/>
    <w:name w:val="WW8Num3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26">
    <w:nsid w:val="0000001F"/>
    <w:multiLevelType w:val="multilevel"/>
    <w:tmpl w:val="0000001F"/>
    <w:name w:val="WW8Num31"/>
    <w:lvl w:ilvl="0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cs="Wingdings"/>
      </w:rPr>
    </w:lvl>
    <w:lvl w:ilvl="1">
      <w:start w:val="1"/>
      <w:numFmt w:val="bullet"/>
      <w:lvlText w:val="◦"/>
      <w:lvlJc w:val="left"/>
      <w:pPr>
        <w:tabs>
          <w:tab w:val="num" w:pos="1429"/>
        </w:tabs>
        <w:ind w:left="1429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789"/>
        </w:tabs>
        <w:ind w:left="1789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 w:cs="Courier New"/>
      </w:rPr>
    </w:lvl>
  </w:abstractNum>
  <w:abstractNum w:abstractNumId="27">
    <w:nsid w:val="00000020"/>
    <w:multiLevelType w:val="multilevel"/>
    <w:tmpl w:val="00000020"/>
    <w:name w:val="WW8Num32"/>
    <w:lvl w:ilvl="0">
      <w:start w:val="1"/>
      <w:numFmt w:val="bullet"/>
      <w:lvlText w:val=""/>
      <w:lvlJc w:val="left"/>
      <w:pPr>
        <w:tabs>
          <w:tab w:val="num" w:pos="1094"/>
        </w:tabs>
        <w:ind w:left="1094" w:hanging="414"/>
      </w:pPr>
      <w:rPr>
        <w:rFonts w:ascii="Wingdings" w:hAnsi="Wingdings" w:cs="Wingdings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name w:val="WW8Num3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3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1">
    <w:nsid w:val="00000024"/>
    <w:multiLevelType w:val="singleLevel"/>
    <w:tmpl w:val="00000024"/>
    <w:name w:val="WW8Num47"/>
    <w:lvl w:ilvl="0">
      <w:start w:val="1"/>
      <w:numFmt w:val="bullet"/>
      <w:lvlText w:val=""/>
      <w:lvlJc w:val="left"/>
      <w:pPr>
        <w:tabs>
          <w:tab w:val="num" w:pos="0"/>
        </w:tabs>
        <w:ind w:left="1400" w:hanging="360"/>
      </w:pPr>
      <w:rPr>
        <w:rFonts w:ascii="Wingdings" w:hAnsi="Wingdings" w:cs="Wingdings"/>
        <w:sz w:val="26"/>
        <w:lang w:eastAsia="zh-CN"/>
      </w:rPr>
    </w:lvl>
  </w:abstractNum>
  <w:abstractNum w:abstractNumId="32">
    <w:nsid w:val="00000025"/>
    <w:multiLevelType w:val="multilevel"/>
    <w:tmpl w:val="00000025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3">
    <w:nsid w:val="00000026"/>
    <w:multiLevelType w:val="multilevel"/>
    <w:tmpl w:val="DE1C6618"/>
    <w:name w:val="WW8Num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  <w:sz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  <w:sz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  <w:sz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  <w:sz w:val="2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  <w:sz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  <w:sz w:val="20"/>
      </w:rPr>
    </w:lvl>
  </w:abstractNum>
  <w:abstractNum w:abstractNumId="34">
    <w:nsid w:val="00000027"/>
    <w:multiLevelType w:val="multilevel"/>
    <w:tmpl w:val="00000027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5">
    <w:nsid w:val="00000028"/>
    <w:multiLevelType w:val="singleLevel"/>
    <w:tmpl w:val="00000028"/>
    <w:name w:val="WW8Num5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6"/>
        <w:szCs w:val="26"/>
      </w:rPr>
    </w:lvl>
  </w:abstractNum>
  <w:abstractNum w:abstractNumId="36">
    <w:nsid w:val="00000029"/>
    <w:multiLevelType w:val="multilevel"/>
    <w:tmpl w:val="00000029"/>
    <w:name w:val="WW8Num4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7">
    <w:nsid w:val="013B731D"/>
    <w:multiLevelType w:val="hybridMultilevel"/>
    <w:tmpl w:val="BA980BD2"/>
    <w:lvl w:ilvl="0" w:tplc="B43AB7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04DD4C4C"/>
    <w:multiLevelType w:val="hybridMultilevel"/>
    <w:tmpl w:val="5FA2623E"/>
    <w:name w:val="WW8Num6222"/>
    <w:lvl w:ilvl="0" w:tplc="CA98AEB2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ascii="Times New Roman" w:hAnsi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067A29E5"/>
    <w:multiLevelType w:val="hybridMultilevel"/>
    <w:tmpl w:val="0B668A0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075C01F2"/>
    <w:multiLevelType w:val="hybridMultilevel"/>
    <w:tmpl w:val="0012FF6A"/>
    <w:lvl w:ilvl="0" w:tplc="36527070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08DF0545"/>
    <w:multiLevelType w:val="hybridMultilevel"/>
    <w:tmpl w:val="8AFC8492"/>
    <w:lvl w:ilvl="0" w:tplc="B43AB7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0E59239C"/>
    <w:multiLevelType w:val="hybridMultilevel"/>
    <w:tmpl w:val="7FD6BF6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0F1012D8"/>
    <w:multiLevelType w:val="hybridMultilevel"/>
    <w:tmpl w:val="1D0CCE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0EC5DA5"/>
    <w:multiLevelType w:val="hybridMultilevel"/>
    <w:tmpl w:val="318295CE"/>
    <w:name w:val="WW8Num62"/>
    <w:lvl w:ilvl="0" w:tplc="0F4C5A06">
      <w:start w:val="2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159D6A70"/>
    <w:multiLevelType w:val="hybridMultilevel"/>
    <w:tmpl w:val="312026E6"/>
    <w:lvl w:ilvl="0" w:tplc="13920D6C">
      <w:start w:val="1"/>
      <w:numFmt w:val="bullet"/>
      <w:pStyle w:val="1"/>
      <w:lvlText w:val=""/>
      <w:lvlJc w:val="left"/>
      <w:pPr>
        <w:tabs>
          <w:tab w:val="num" w:pos="1077"/>
        </w:tabs>
        <w:ind w:left="1077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21CE1EBE"/>
    <w:multiLevelType w:val="hybridMultilevel"/>
    <w:tmpl w:val="3DA2B97A"/>
    <w:lvl w:ilvl="0" w:tplc="B43AB7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228C0836"/>
    <w:multiLevelType w:val="hybridMultilevel"/>
    <w:tmpl w:val="52BC7BAA"/>
    <w:lvl w:ilvl="0" w:tplc="B43AB7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>
    <w:nsid w:val="2AE37C4E"/>
    <w:multiLevelType w:val="hybridMultilevel"/>
    <w:tmpl w:val="0908F76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2D014260"/>
    <w:multiLevelType w:val="hybridMultilevel"/>
    <w:tmpl w:val="2A2C2C60"/>
    <w:lvl w:ilvl="0" w:tplc="B43AB7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>
    <w:nsid w:val="2ECD3AB0"/>
    <w:multiLevelType w:val="hybridMultilevel"/>
    <w:tmpl w:val="49D842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FBB5861"/>
    <w:multiLevelType w:val="hybridMultilevel"/>
    <w:tmpl w:val="92344466"/>
    <w:lvl w:ilvl="0" w:tplc="B43AB7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>
    <w:nsid w:val="30740D82"/>
    <w:multiLevelType w:val="multilevel"/>
    <w:tmpl w:val="DD6C246C"/>
    <w:styleLink w:val="WW8Num3"/>
    <w:lvl w:ilvl="0">
      <w:numFmt w:val="bullet"/>
      <w:lvlText w:val=""/>
      <w:lvlJc w:val="left"/>
      <w:pPr>
        <w:ind w:left="1429" w:hanging="360"/>
      </w:pPr>
      <w:rPr>
        <w:rFonts w:ascii="Wingdings" w:hAnsi="Wingdings" w:cs="Wingdings"/>
        <w:color w:val="000000"/>
        <w:sz w:val="26"/>
        <w:szCs w:val="2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>
    <w:nsid w:val="349D37F5"/>
    <w:multiLevelType w:val="multilevel"/>
    <w:tmpl w:val="03AE6682"/>
    <w:styleLink w:val="WW8Num4"/>
    <w:lvl w:ilvl="0">
      <w:numFmt w:val="bullet"/>
      <w:lvlText w:val=""/>
      <w:lvlJc w:val="left"/>
      <w:rPr>
        <w:rFonts w:ascii="Wingdings" w:hAnsi="Wingdings" w:cs="OpenSymbol, 'Arial Unicode MS'"/>
        <w:color w:val="FF00FF"/>
        <w:spacing w:val="-2"/>
        <w:sz w:val="26"/>
        <w:szCs w:val="26"/>
        <w:shd w:val="clear" w:color="auto" w:fill="FFFFFF"/>
        <w:lang w:val="ru-RU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54">
    <w:nsid w:val="36F81503"/>
    <w:multiLevelType w:val="hybridMultilevel"/>
    <w:tmpl w:val="AFE09B6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>
    <w:nsid w:val="39593EED"/>
    <w:multiLevelType w:val="hybridMultilevel"/>
    <w:tmpl w:val="B498A7BE"/>
    <w:lvl w:ilvl="0" w:tplc="B43AB7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>
    <w:nsid w:val="3AB32674"/>
    <w:multiLevelType w:val="multilevel"/>
    <w:tmpl w:val="F10639E6"/>
    <w:styleLink w:val="WW8Num8"/>
    <w:lvl w:ilvl="0">
      <w:numFmt w:val="bullet"/>
      <w:lvlText w:val=""/>
      <w:lvlJc w:val="left"/>
      <w:rPr>
        <w:rFonts w:ascii="Wingdings" w:eastAsia="0" w:hAnsi="Wingdings" w:cs="Wingdings"/>
        <w:strike w:val="0"/>
        <w:dstrike w:val="0"/>
        <w:color w:val="0000FF"/>
        <w:spacing w:val="-2"/>
        <w:sz w:val="26"/>
        <w:szCs w:val="26"/>
        <w:shd w:val="clear" w:color="auto" w:fill="FFFFFF"/>
        <w:lang w:val="ru-RU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eastAsia="0" w:hAnsi="Wingdings" w:cs="Wingdings"/>
        <w:strike w:val="0"/>
        <w:dstrike w:val="0"/>
        <w:color w:val="0000FF"/>
        <w:spacing w:val="-2"/>
        <w:sz w:val="26"/>
        <w:szCs w:val="26"/>
        <w:shd w:val="clear" w:color="auto" w:fill="FFFFFF"/>
        <w:lang w:val="ru-RU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eastAsia="0" w:hAnsi="Wingdings" w:cs="Wingdings"/>
        <w:strike w:val="0"/>
        <w:dstrike w:val="0"/>
        <w:color w:val="0000FF"/>
        <w:spacing w:val="-2"/>
        <w:sz w:val="26"/>
        <w:szCs w:val="26"/>
        <w:shd w:val="clear" w:color="auto" w:fill="FFFFFF"/>
        <w:lang w:val="ru-RU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eastAsia="0" w:hAnsi="Wingdings" w:cs="Wingdings"/>
        <w:strike w:val="0"/>
        <w:dstrike w:val="0"/>
        <w:color w:val="0000FF"/>
        <w:spacing w:val="-2"/>
        <w:sz w:val="26"/>
        <w:szCs w:val="26"/>
        <w:shd w:val="clear" w:color="auto" w:fill="FFFFFF"/>
        <w:lang w:val="ru-RU"/>
      </w:rPr>
    </w:lvl>
  </w:abstractNum>
  <w:abstractNum w:abstractNumId="57">
    <w:nsid w:val="3EF73D6E"/>
    <w:multiLevelType w:val="multilevel"/>
    <w:tmpl w:val="D9506DB6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58">
    <w:nsid w:val="402A4A80"/>
    <w:multiLevelType w:val="hybridMultilevel"/>
    <w:tmpl w:val="9FB089A0"/>
    <w:lvl w:ilvl="0" w:tplc="CA98AEB2">
      <w:start w:val="1"/>
      <w:numFmt w:val="decimal"/>
      <w:lvlText w:val="%1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>
    <w:nsid w:val="42230AB3"/>
    <w:multiLevelType w:val="hybridMultilevel"/>
    <w:tmpl w:val="611E338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0">
    <w:nsid w:val="440531E2"/>
    <w:multiLevelType w:val="hybridMultilevel"/>
    <w:tmpl w:val="EA0EBF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8244CAB"/>
    <w:multiLevelType w:val="hybridMultilevel"/>
    <w:tmpl w:val="0BA063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8E24BF3"/>
    <w:multiLevelType w:val="hybridMultilevel"/>
    <w:tmpl w:val="F8D82FB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3">
    <w:nsid w:val="4A7B1B2E"/>
    <w:multiLevelType w:val="hybridMultilevel"/>
    <w:tmpl w:val="E6F83C90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4">
    <w:nsid w:val="4E753768"/>
    <w:multiLevelType w:val="hybridMultilevel"/>
    <w:tmpl w:val="AD2AC61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5">
    <w:nsid w:val="552B0814"/>
    <w:multiLevelType w:val="hybridMultilevel"/>
    <w:tmpl w:val="439AEB4C"/>
    <w:lvl w:ilvl="0" w:tplc="6FA6ABE2">
      <w:start w:val="65535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554F0214"/>
    <w:multiLevelType w:val="hybridMultilevel"/>
    <w:tmpl w:val="EE5E494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>
    <w:nsid w:val="580E6C58"/>
    <w:multiLevelType w:val="hybridMultilevel"/>
    <w:tmpl w:val="6944F554"/>
    <w:lvl w:ilvl="0" w:tplc="6FA6ABE2">
      <w:start w:val="65535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>
    <w:nsid w:val="61BB1A72"/>
    <w:multiLevelType w:val="hybridMultilevel"/>
    <w:tmpl w:val="9C90AB0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9">
    <w:nsid w:val="63852A3B"/>
    <w:multiLevelType w:val="multilevel"/>
    <w:tmpl w:val="9AD08396"/>
    <w:styleLink w:val="WW8Num34"/>
    <w:lvl w:ilvl="0">
      <w:numFmt w:val="bullet"/>
      <w:lvlText w:val=""/>
      <w:lvlJc w:val="left"/>
      <w:rPr>
        <w:rFonts w:ascii="Wingdings" w:hAnsi="Wingdings" w:cs="OpenSymbol, 'Arial Unicode MS'"/>
        <w:color w:val="00000A"/>
        <w:spacing w:val="-4"/>
        <w:sz w:val="26"/>
        <w:szCs w:val="26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  <w:color w:val="00000A"/>
        <w:spacing w:val="-4"/>
        <w:sz w:val="26"/>
        <w:szCs w:val="26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  <w:color w:val="00000A"/>
        <w:spacing w:val="-4"/>
        <w:sz w:val="26"/>
        <w:szCs w:val="26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70">
    <w:nsid w:val="780E7C9D"/>
    <w:multiLevelType w:val="hybridMultilevel"/>
    <w:tmpl w:val="664268F2"/>
    <w:lvl w:ilvl="0" w:tplc="B43AB7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1">
    <w:nsid w:val="78AD493F"/>
    <w:multiLevelType w:val="multilevel"/>
    <w:tmpl w:val="58984970"/>
    <w:styleLink w:val="WW8Num9"/>
    <w:lvl w:ilvl="0">
      <w:numFmt w:val="bullet"/>
      <w:lvlText w:val=""/>
      <w:lvlJc w:val="left"/>
      <w:rPr>
        <w:rFonts w:ascii="Symbol" w:eastAsia="Arial" w:hAnsi="Symbol" w:cs="OpenSymbol, 'Arial Unicode MS'"/>
        <w:strike w:val="0"/>
        <w:dstrike w:val="0"/>
        <w:color w:val="FF00FF"/>
        <w:sz w:val="26"/>
        <w:szCs w:val="26"/>
        <w:shd w:val="clear" w:color="auto" w:fill="FFFFFF"/>
      </w:rPr>
    </w:lvl>
    <w:lvl w:ilvl="1">
      <w:numFmt w:val="bullet"/>
      <w:lvlText w:val=""/>
      <w:lvlJc w:val="left"/>
      <w:rPr>
        <w:rFonts w:ascii="Wingdings" w:hAnsi="Wingdings" w:cs="OpenSymbol, 'Arial Unicode MS'"/>
        <w:strike w:val="0"/>
        <w:dstrike w:val="0"/>
        <w:color w:val="FF00FF"/>
        <w:sz w:val="26"/>
        <w:szCs w:val="26"/>
        <w:shd w:val="clear" w:color="auto" w:fill="FFFF00"/>
      </w:rPr>
    </w:lvl>
    <w:lvl w:ilvl="2">
      <w:numFmt w:val="bullet"/>
      <w:lvlText w:val=""/>
      <w:lvlJc w:val="left"/>
      <w:rPr>
        <w:rFonts w:ascii="Wingdings" w:hAnsi="Wingdings" w:cs="OpenSymbol, 'Arial Unicode MS'"/>
        <w:strike w:val="0"/>
        <w:dstrike w:val="0"/>
        <w:color w:val="FF00FF"/>
        <w:sz w:val="26"/>
        <w:szCs w:val="26"/>
        <w:shd w:val="clear" w:color="auto" w:fill="FFFF00"/>
      </w:rPr>
    </w:lvl>
    <w:lvl w:ilvl="3">
      <w:numFmt w:val="bullet"/>
      <w:lvlText w:val=""/>
      <w:lvlJc w:val="left"/>
      <w:rPr>
        <w:rFonts w:ascii="Wingdings" w:hAnsi="Wingdings" w:cs="OpenSymbol, 'Arial Unicode MS'"/>
        <w:strike w:val="0"/>
        <w:dstrike w:val="0"/>
        <w:color w:val="FF00FF"/>
        <w:sz w:val="26"/>
        <w:szCs w:val="26"/>
        <w:shd w:val="clear" w:color="auto" w:fill="FFFF00"/>
      </w:rPr>
    </w:lvl>
    <w:lvl w:ilvl="4">
      <w:numFmt w:val="bullet"/>
      <w:lvlText w:val=""/>
      <w:lvlJc w:val="left"/>
      <w:rPr>
        <w:rFonts w:ascii="Wingdings" w:hAnsi="Wingdings" w:cs="OpenSymbol, 'Arial Unicode MS'"/>
        <w:strike w:val="0"/>
        <w:dstrike w:val="0"/>
        <w:color w:val="FF00FF"/>
        <w:sz w:val="26"/>
        <w:szCs w:val="26"/>
        <w:shd w:val="clear" w:color="auto" w:fill="FFFF00"/>
      </w:rPr>
    </w:lvl>
    <w:lvl w:ilvl="5">
      <w:numFmt w:val="bullet"/>
      <w:lvlText w:val=""/>
      <w:lvlJc w:val="left"/>
      <w:rPr>
        <w:rFonts w:ascii="Wingdings" w:hAnsi="Wingdings" w:cs="OpenSymbol, 'Arial Unicode MS'"/>
        <w:strike w:val="0"/>
        <w:dstrike w:val="0"/>
        <w:color w:val="FF00FF"/>
        <w:sz w:val="26"/>
        <w:szCs w:val="26"/>
        <w:shd w:val="clear" w:color="auto" w:fill="FFFF00"/>
      </w:rPr>
    </w:lvl>
    <w:lvl w:ilvl="6">
      <w:numFmt w:val="bullet"/>
      <w:lvlText w:val=""/>
      <w:lvlJc w:val="left"/>
      <w:rPr>
        <w:rFonts w:ascii="Wingdings" w:hAnsi="Wingdings" w:cs="OpenSymbol, 'Arial Unicode MS'"/>
        <w:strike w:val="0"/>
        <w:dstrike w:val="0"/>
        <w:color w:val="FF00FF"/>
        <w:sz w:val="26"/>
        <w:szCs w:val="26"/>
        <w:shd w:val="clear" w:color="auto" w:fill="FFFF00"/>
      </w:rPr>
    </w:lvl>
    <w:lvl w:ilvl="7">
      <w:numFmt w:val="bullet"/>
      <w:lvlText w:val=""/>
      <w:lvlJc w:val="left"/>
      <w:rPr>
        <w:rFonts w:ascii="Wingdings" w:hAnsi="Wingdings" w:cs="OpenSymbol, 'Arial Unicode MS'"/>
        <w:strike w:val="0"/>
        <w:dstrike w:val="0"/>
        <w:color w:val="FF00FF"/>
        <w:sz w:val="26"/>
        <w:szCs w:val="26"/>
        <w:shd w:val="clear" w:color="auto" w:fill="FFFF00"/>
      </w:rPr>
    </w:lvl>
    <w:lvl w:ilvl="8">
      <w:numFmt w:val="bullet"/>
      <w:lvlText w:val=""/>
      <w:lvlJc w:val="left"/>
      <w:rPr>
        <w:rFonts w:ascii="Wingdings" w:hAnsi="Wingdings" w:cs="OpenSymbol, 'Arial Unicode MS'"/>
        <w:strike w:val="0"/>
        <w:dstrike w:val="0"/>
        <w:color w:val="FF00FF"/>
        <w:sz w:val="26"/>
        <w:szCs w:val="26"/>
        <w:shd w:val="clear" w:color="auto" w:fill="FFFF00"/>
      </w:rPr>
    </w:lvl>
  </w:abstractNum>
  <w:abstractNum w:abstractNumId="72">
    <w:nsid w:val="7B4B4B41"/>
    <w:multiLevelType w:val="hybridMultilevel"/>
    <w:tmpl w:val="A488886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3">
    <w:nsid w:val="7DCC44B4"/>
    <w:multiLevelType w:val="hybridMultilevel"/>
    <w:tmpl w:val="05666D8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>
    <w:nsid w:val="7E1239AF"/>
    <w:multiLevelType w:val="hybridMultilevel"/>
    <w:tmpl w:val="494C744C"/>
    <w:lvl w:ilvl="0" w:tplc="B43AB7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"/>
  </w:num>
  <w:num w:numId="3">
    <w:abstractNumId w:val="45"/>
  </w:num>
  <w:num w:numId="4">
    <w:abstractNumId w:val="71"/>
  </w:num>
  <w:num w:numId="5">
    <w:abstractNumId w:val="53"/>
  </w:num>
  <w:num w:numId="6">
    <w:abstractNumId w:val="56"/>
    <w:lvlOverride w:ilvl="0">
      <w:lvl w:ilvl="0">
        <w:numFmt w:val="bullet"/>
        <w:lvlText w:val="䀀ﺈ䋿*䩃䩏䩐䩑⩓帀๊愀ᩊ瀀h燿૊＀ÿ䡳Й좘ÿ"/>
        <w:lvlJc w:val="left"/>
      </w:lvl>
    </w:lvlOverride>
  </w:num>
  <w:num w:numId="7">
    <w:abstractNumId w:val="52"/>
  </w:num>
  <w:num w:numId="8">
    <w:abstractNumId w:val="57"/>
  </w:num>
  <w:num w:numId="9">
    <w:abstractNumId w:val="69"/>
  </w:num>
  <w:num w:numId="10">
    <w:abstractNumId w:val="51"/>
  </w:num>
  <w:num w:numId="11">
    <w:abstractNumId w:val="58"/>
  </w:num>
  <w:num w:numId="12">
    <w:abstractNumId w:val="50"/>
  </w:num>
  <w:num w:numId="13">
    <w:abstractNumId w:val="60"/>
  </w:num>
  <w:num w:numId="14">
    <w:abstractNumId w:val="68"/>
  </w:num>
  <w:num w:numId="15">
    <w:abstractNumId w:val="66"/>
  </w:num>
  <w:num w:numId="16">
    <w:abstractNumId w:val="61"/>
  </w:num>
  <w:num w:numId="17">
    <w:abstractNumId w:val="54"/>
  </w:num>
  <w:num w:numId="18">
    <w:abstractNumId w:val="39"/>
  </w:num>
  <w:num w:numId="19">
    <w:abstractNumId w:val="62"/>
  </w:num>
  <w:num w:numId="20">
    <w:abstractNumId w:val="41"/>
  </w:num>
  <w:num w:numId="21">
    <w:abstractNumId w:val="74"/>
  </w:num>
  <w:num w:numId="22">
    <w:abstractNumId w:val="47"/>
  </w:num>
  <w:num w:numId="23">
    <w:abstractNumId w:val="37"/>
  </w:num>
  <w:num w:numId="24">
    <w:abstractNumId w:val="55"/>
  </w:num>
  <w:num w:numId="25">
    <w:abstractNumId w:val="70"/>
  </w:num>
  <w:num w:numId="26">
    <w:abstractNumId w:val="46"/>
  </w:num>
  <w:num w:numId="27">
    <w:abstractNumId w:val="49"/>
  </w:num>
  <w:num w:numId="28">
    <w:abstractNumId w:val="38"/>
  </w:num>
  <w:num w:numId="29">
    <w:abstractNumId w:val="43"/>
  </w:num>
  <w:num w:numId="30">
    <w:abstractNumId w:val="42"/>
  </w:num>
  <w:num w:numId="31">
    <w:abstractNumId w:val="48"/>
  </w:num>
  <w:num w:numId="32">
    <w:abstractNumId w:val="72"/>
  </w:num>
  <w:num w:numId="33">
    <w:abstractNumId w:val="63"/>
  </w:num>
  <w:num w:numId="34">
    <w:abstractNumId w:val="73"/>
  </w:num>
  <w:num w:numId="35">
    <w:abstractNumId w:val="59"/>
  </w:num>
  <w:num w:numId="36">
    <w:abstractNumId w:val="64"/>
  </w:num>
  <w:num w:numId="37">
    <w:abstractNumId w:val="65"/>
  </w:num>
  <w:num w:numId="38">
    <w:abstractNumId w:val="67"/>
  </w:num>
  <w:num w:numId="39">
    <w:abstractNumId w:val="3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6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09"/>
  <w:autoHyphenation/>
  <w:hyphenationZone w:val="6"/>
  <w:evenAndOddHeaders/>
  <w:drawingGridHorizontalSpacing w:val="57"/>
  <w:drawingGridVerticalSpacing w:val="57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10618"/>
    <o:shapelayout v:ext="edit">
      <o:idmap v:ext="edit" data="10"/>
    </o:shapelayout>
  </w:hdrShapeDefaults>
  <w:footnotePr>
    <w:footnote w:id="0"/>
    <w:footnote w:id="1"/>
  </w:footnotePr>
  <w:endnotePr>
    <w:endnote w:id="0"/>
    <w:endnote w:id="1"/>
  </w:endnotePr>
  <w:compat/>
  <w:rsids>
    <w:rsidRoot w:val="00C83697"/>
    <w:rsid w:val="00000982"/>
    <w:rsid w:val="00000ABF"/>
    <w:rsid w:val="00001990"/>
    <w:rsid w:val="00001C8E"/>
    <w:rsid w:val="00003376"/>
    <w:rsid w:val="0000387D"/>
    <w:rsid w:val="00004379"/>
    <w:rsid w:val="00004811"/>
    <w:rsid w:val="0000572A"/>
    <w:rsid w:val="0000576F"/>
    <w:rsid w:val="00005B4C"/>
    <w:rsid w:val="00006691"/>
    <w:rsid w:val="00006CC9"/>
    <w:rsid w:val="00006E33"/>
    <w:rsid w:val="00006ED3"/>
    <w:rsid w:val="00007B7E"/>
    <w:rsid w:val="00010533"/>
    <w:rsid w:val="000108C3"/>
    <w:rsid w:val="00010C91"/>
    <w:rsid w:val="000114CD"/>
    <w:rsid w:val="0001199E"/>
    <w:rsid w:val="00011A77"/>
    <w:rsid w:val="00011E67"/>
    <w:rsid w:val="00011F78"/>
    <w:rsid w:val="00012819"/>
    <w:rsid w:val="00012858"/>
    <w:rsid w:val="00012B28"/>
    <w:rsid w:val="00012B73"/>
    <w:rsid w:val="0001336D"/>
    <w:rsid w:val="00013E9B"/>
    <w:rsid w:val="00013FCB"/>
    <w:rsid w:val="00014001"/>
    <w:rsid w:val="00014BF1"/>
    <w:rsid w:val="000153DB"/>
    <w:rsid w:val="00015A2A"/>
    <w:rsid w:val="00015F8C"/>
    <w:rsid w:val="00016AF5"/>
    <w:rsid w:val="00016BFD"/>
    <w:rsid w:val="000176FD"/>
    <w:rsid w:val="00017A24"/>
    <w:rsid w:val="00017A70"/>
    <w:rsid w:val="00017BB7"/>
    <w:rsid w:val="0002052F"/>
    <w:rsid w:val="000207FF"/>
    <w:rsid w:val="00020D1E"/>
    <w:rsid w:val="00020EB8"/>
    <w:rsid w:val="0002103B"/>
    <w:rsid w:val="00021280"/>
    <w:rsid w:val="00023A68"/>
    <w:rsid w:val="00024134"/>
    <w:rsid w:val="00024361"/>
    <w:rsid w:val="00024658"/>
    <w:rsid w:val="0002465F"/>
    <w:rsid w:val="00024D7F"/>
    <w:rsid w:val="0002544F"/>
    <w:rsid w:val="00025A71"/>
    <w:rsid w:val="00026028"/>
    <w:rsid w:val="000261DE"/>
    <w:rsid w:val="000268AB"/>
    <w:rsid w:val="00026F56"/>
    <w:rsid w:val="0002795C"/>
    <w:rsid w:val="00027C7C"/>
    <w:rsid w:val="00027CB3"/>
    <w:rsid w:val="00027D41"/>
    <w:rsid w:val="00027EED"/>
    <w:rsid w:val="0003028C"/>
    <w:rsid w:val="0003077E"/>
    <w:rsid w:val="00030E18"/>
    <w:rsid w:val="00030F80"/>
    <w:rsid w:val="000314DA"/>
    <w:rsid w:val="00031558"/>
    <w:rsid w:val="000324A1"/>
    <w:rsid w:val="0003274B"/>
    <w:rsid w:val="00032788"/>
    <w:rsid w:val="00032AC0"/>
    <w:rsid w:val="000336CE"/>
    <w:rsid w:val="000337A3"/>
    <w:rsid w:val="00033B76"/>
    <w:rsid w:val="00034709"/>
    <w:rsid w:val="000349FB"/>
    <w:rsid w:val="00034ED1"/>
    <w:rsid w:val="00034EF2"/>
    <w:rsid w:val="0003620B"/>
    <w:rsid w:val="00036D12"/>
    <w:rsid w:val="00036DE1"/>
    <w:rsid w:val="00036EB5"/>
    <w:rsid w:val="000373FD"/>
    <w:rsid w:val="000405EA"/>
    <w:rsid w:val="0004079E"/>
    <w:rsid w:val="00040996"/>
    <w:rsid w:val="00041042"/>
    <w:rsid w:val="0004152D"/>
    <w:rsid w:val="000419F4"/>
    <w:rsid w:val="00041C42"/>
    <w:rsid w:val="000420B6"/>
    <w:rsid w:val="00042A0E"/>
    <w:rsid w:val="000431B2"/>
    <w:rsid w:val="00043246"/>
    <w:rsid w:val="000433F0"/>
    <w:rsid w:val="0004396E"/>
    <w:rsid w:val="00044D58"/>
    <w:rsid w:val="00045046"/>
    <w:rsid w:val="0004507B"/>
    <w:rsid w:val="000454E1"/>
    <w:rsid w:val="00045CD6"/>
    <w:rsid w:val="00045ED7"/>
    <w:rsid w:val="00046476"/>
    <w:rsid w:val="000466CF"/>
    <w:rsid w:val="00046B36"/>
    <w:rsid w:val="00047189"/>
    <w:rsid w:val="0004730D"/>
    <w:rsid w:val="00047ABD"/>
    <w:rsid w:val="00047F46"/>
    <w:rsid w:val="000522AF"/>
    <w:rsid w:val="00052677"/>
    <w:rsid w:val="00053583"/>
    <w:rsid w:val="00053C9A"/>
    <w:rsid w:val="0005409D"/>
    <w:rsid w:val="00055892"/>
    <w:rsid w:val="00055A1F"/>
    <w:rsid w:val="000561A3"/>
    <w:rsid w:val="000563B3"/>
    <w:rsid w:val="000577E0"/>
    <w:rsid w:val="000578F8"/>
    <w:rsid w:val="00060FF5"/>
    <w:rsid w:val="00061798"/>
    <w:rsid w:val="00061E83"/>
    <w:rsid w:val="00063739"/>
    <w:rsid w:val="00063FB4"/>
    <w:rsid w:val="000641FD"/>
    <w:rsid w:val="000644C8"/>
    <w:rsid w:val="00064808"/>
    <w:rsid w:val="00064C47"/>
    <w:rsid w:val="000652F1"/>
    <w:rsid w:val="000653D8"/>
    <w:rsid w:val="000660F2"/>
    <w:rsid w:val="00066112"/>
    <w:rsid w:val="000677A2"/>
    <w:rsid w:val="00067945"/>
    <w:rsid w:val="00067BD8"/>
    <w:rsid w:val="00067F1F"/>
    <w:rsid w:val="00070130"/>
    <w:rsid w:val="000704A9"/>
    <w:rsid w:val="000712FE"/>
    <w:rsid w:val="00071F06"/>
    <w:rsid w:val="00071F75"/>
    <w:rsid w:val="000721C0"/>
    <w:rsid w:val="00072869"/>
    <w:rsid w:val="00072AF2"/>
    <w:rsid w:val="00073C6C"/>
    <w:rsid w:val="00073CA7"/>
    <w:rsid w:val="000744A0"/>
    <w:rsid w:val="000745F7"/>
    <w:rsid w:val="000746AB"/>
    <w:rsid w:val="00074726"/>
    <w:rsid w:val="00074858"/>
    <w:rsid w:val="0007591D"/>
    <w:rsid w:val="00076C6F"/>
    <w:rsid w:val="00077934"/>
    <w:rsid w:val="00077A90"/>
    <w:rsid w:val="00077C53"/>
    <w:rsid w:val="00077E12"/>
    <w:rsid w:val="00077E77"/>
    <w:rsid w:val="000802A9"/>
    <w:rsid w:val="00080AC8"/>
    <w:rsid w:val="00080CA8"/>
    <w:rsid w:val="000813E8"/>
    <w:rsid w:val="00082EB0"/>
    <w:rsid w:val="000834F1"/>
    <w:rsid w:val="00083B29"/>
    <w:rsid w:val="0008416C"/>
    <w:rsid w:val="0008479E"/>
    <w:rsid w:val="000850BC"/>
    <w:rsid w:val="00085282"/>
    <w:rsid w:val="000856CA"/>
    <w:rsid w:val="00085835"/>
    <w:rsid w:val="00085C45"/>
    <w:rsid w:val="00086012"/>
    <w:rsid w:val="000861DA"/>
    <w:rsid w:val="000868A3"/>
    <w:rsid w:val="00087538"/>
    <w:rsid w:val="00087C8C"/>
    <w:rsid w:val="00090528"/>
    <w:rsid w:val="000907C9"/>
    <w:rsid w:val="00090883"/>
    <w:rsid w:val="000909C6"/>
    <w:rsid w:val="00091198"/>
    <w:rsid w:val="0009145A"/>
    <w:rsid w:val="000919E1"/>
    <w:rsid w:val="000925CE"/>
    <w:rsid w:val="0009275B"/>
    <w:rsid w:val="0009275E"/>
    <w:rsid w:val="00092B3E"/>
    <w:rsid w:val="00092E1D"/>
    <w:rsid w:val="00092FB6"/>
    <w:rsid w:val="00094367"/>
    <w:rsid w:val="0009441E"/>
    <w:rsid w:val="000945F5"/>
    <w:rsid w:val="000947E5"/>
    <w:rsid w:val="00095D93"/>
    <w:rsid w:val="0009617B"/>
    <w:rsid w:val="00097149"/>
    <w:rsid w:val="000973B3"/>
    <w:rsid w:val="00097521"/>
    <w:rsid w:val="00097D8D"/>
    <w:rsid w:val="000A0375"/>
    <w:rsid w:val="000A0787"/>
    <w:rsid w:val="000A08BB"/>
    <w:rsid w:val="000A0954"/>
    <w:rsid w:val="000A09FB"/>
    <w:rsid w:val="000A0E3F"/>
    <w:rsid w:val="000A11C2"/>
    <w:rsid w:val="000A1575"/>
    <w:rsid w:val="000A1BE2"/>
    <w:rsid w:val="000A258D"/>
    <w:rsid w:val="000A282D"/>
    <w:rsid w:val="000A2B83"/>
    <w:rsid w:val="000A3163"/>
    <w:rsid w:val="000A398D"/>
    <w:rsid w:val="000A3A83"/>
    <w:rsid w:val="000A6696"/>
    <w:rsid w:val="000A691B"/>
    <w:rsid w:val="000A6964"/>
    <w:rsid w:val="000A6FDC"/>
    <w:rsid w:val="000A7318"/>
    <w:rsid w:val="000A7F39"/>
    <w:rsid w:val="000A7F56"/>
    <w:rsid w:val="000B0401"/>
    <w:rsid w:val="000B101F"/>
    <w:rsid w:val="000B33F7"/>
    <w:rsid w:val="000B3C9D"/>
    <w:rsid w:val="000B3FB2"/>
    <w:rsid w:val="000B4C11"/>
    <w:rsid w:val="000B5D0C"/>
    <w:rsid w:val="000B6698"/>
    <w:rsid w:val="000B68FC"/>
    <w:rsid w:val="000B73CA"/>
    <w:rsid w:val="000B7989"/>
    <w:rsid w:val="000B7DDD"/>
    <w:rsid w:val="000C1215"/>
    <w:rsid w:val="000C1268"/>
    <w:rsid w:val="000C13D9"/>
    <w:rsid w:val="000C183B"/>
    <w:rsid w:val="000C301B"/>
    <w:rsid w:val="000C3F5C"/>
    <w:rsid w:val="000C4095"/>
    <w:rsid w:val="000C476E"/>
    <w:rsid w:val="000C4A25"/>
    <w:rsid w:val="000C4C88"/>
    <w:rsid w:val="000C59C8"/>
    <w:rsid w:val="000C7312"/>
    <w:rsid w:val="000C781E"/>
    <w:rsid w:val="000C7B27"/>
    <w:rsid w:val="000D05D3"/>
    <w:rsid w:val="000D09FC"/>
    <w:rsid w:val="000D0A3F"/>
    <w:rsid w:val="000D10F9"/>
    <w:rsid w:val="000D11E3"/>
    <w:rsid w:val="000D15B7"/>
    <w:rsid w:val="000D19F7"/>
    <w:rsid w:val="000D1C17"/>
    <w:rsid w:val="000D25FA"/>
    <w:rsid w:val="000D297E"/>
    <w:rsid w:val="000D3426"/>
    <w:rsid w:val="000D38FB"/>
    <w:rsid w:val="000D40F3"/>
    <w:rsid w:val="000D4413"/>
    <w:rsid w:val="000D4EA9"/>
    <w:rsid w:val="000D5225"/>
    <w:rsid w:val="000D5556"/>
    <w:rsid w:val="000D57A4"/>
    <w:rsid w:val="000D6125"/>
    <w:rsid w:val="000D6228"/>
    <w:rsid w:val="000D62DA"/>
    <w:rsid w:val="000D63F3"/>
    <w:rsid w:val="000D68A9"/>
    <w:rsid w:val="000D6A86"/>
    <w:rsid w:val="000D76DD"/>
    <w:rsid w:val="000D7804"/>
    <w:rsid w:val="000D7FBF"/>
    <w:rsid w:val="000E001F"/>
    <w:rsid w:val="000E04DA"/>
    <w:rsid w:val="000E11AE"/>
    <w:rsid w:val="000E11D3"/>
    <w:rsid w:val="000E2137"/>
    <w:rsid w:val="000E44FA"/>
    <w:rsid w:val="000E46B9"/>
    <w:rsid w:val="000E52BC"/>
    <w:rsid w:val="000E5356"/>
    <w:rsid w:val="000E55E1"/>
    <w:rsid w:val="000E5FD0"/>
    <w:rsid w:val="000E6ED4"/>
    <w:rsid w:val="000E6F43"/>
    <w:rsid w:val="000F02AF"/>
    <w:rsid w:val="000F04AF"/>
    <w:rsid w:val="000F06AB"/>
    <w:rsid w:val="000F0778"/>
    <w:rsid w:val="000F082E"/>
    <w:rsid w:val="000F0B02"/>
    <w:rsid w:val="000F0ED7"/>
    <w:rsid w:val="000F1398"/>
    <w:rsid w:val="000F18B6"/>
    <w:rsid w:val="000F18E2"/>
    <w:rsid w:val="000F1B53"/>
    <w:rsid w:val="000F2414"/>
    <w:rsid w:val="000F2C29"/>
    <w:rsid w:val="000F3337"/>
    <w:rsid w:val="000F35B3"/>
    <w:rsid w:val="000F39B7"/>
    <w:rsid w:val="000F3EAF"/>
    <w:rsid w:val="000F3F4E"/>
    <w:rsid w:val="000F427B"/>
    <w:rsid w:val="000F478F"/>
    <w:rsid w:val="000F4804"/>
    <w:rsid w:val="000F523A"/>
    <w:rsid w:val="000F5451"/>
    <w:rsid w:val="000F56C5"/>
    <w:rsid w:val="000F6D56"/>
    <w:rsid w:val="000F6E83"/>
    <w:rsid w:val="000F73DD"/>
    <w:rsid w:val="000F76D2"/>
    <w:rsid w:val="00100154"/>
    <w:rsid w:val="00100FE8"/>
    <w:rsid w:val="00101307"/>
    <w:rsid w:val="001027CD"/>
    <w:rsid w:val="00103223"/>
    <w:rsid w:val="00103892"/>
    <w:rsid w:val="00103A8C"/>
    <w:rsid w:val="00103C77"/>
    <w:rsid w:val="00105948"/>
    <w:rsid w:val="00105BC8"/>
    <w:rsid w:val="0010642F"/>
    <w:rsid w:val="001068DA"/>
    <w:rsid w:val="00107430"/>
    <w:rsid w:val="001075CA"/>
    <w:rsid w:val="00107850"/>
    <w:rsid w:val="00107CD6"/>
    <w:rsid w:val="00107E78"/>
    <w:rsid w:val="001113DB"/>
    <w:rsid w:val="0011172A"/>
    <w:rsid w:val="00111902"/>
    <w:rsid w:val="001120B1"/>
    <w:rsid w:val="0011267D"/>
    <w:rsid w:val="001126B1"/>
    <w:rsid w:val="00112AF8"/>
    <w:rsid w:val="001131C4"/>
    <w:rsid w:val="0011323A"/>
    <w:rsid w:val="0011349C"/>
    <w:rsid w:val="00113B06"/>
    <w:rsid w:val="0011484F"/>
    <w:rsid w:val="0011489F"/>
    <w:rsid w:val="00114D08"/>
    <w:rsid w:val="00114DE6"/>
    <w:rsid w:val="0011501A"/>
    <w:rsid w:val="001155C5"/>
    <w:rsid w:val="00117555"/>
    <w:rsid w:val="00117B6F"/>
    <w:rsid w:val="00117FC5"/>
    <w:rsid w:val="00120B18"/>
    <w:rsid w:val="00121B93"/>
    <w:rsid w:val="00122213"/>
    <w:rsid w:val="001226C3"/>
    <w:rsid w:val="001227BC"/>
    <w:rsid w:val="00122FAE"/>
    <w:rsid w:val="001230AF"/>
    <w:rsid w:val="00123426"/>
    <w:rsid w:val="001235A5"/>
    <w:rsid w:val="00123C62"/>
    <w:rsid w:val="00123E36"/>
    <w:rsid w:val="00124155"/>
    <w:rsid w:val="0012464B"/>
    <w:rsid w:val="00124B31"/>
    <w:rsid w:val="00124CBF"/>
    <w:rsid w:val="00124EFE"/>
    <w:rsid w:val="00125332"/>
    <w:rsid w:val="0012566E"/>
    <w:rsid w:val="001274AA"/>
    <w:rsid w:val="001274EC"/>
    <w:rsid w:val="00127FCB"/>
    <w:rsid w:val="00130412"/>
    <w:rsid w:val="0013133F"/>
    <w:rsid w:val="001320EB"/>
    <w:rsid w:val="0013271F"/>
    <w:rsid w:val="00132A1E"/>
    <w:rsid w:val="00132C73"/>
    <w:rsid w:val="00132C7C"/>
    <w:rsid w:val="00132D10"/>
    <w:rsid w:val="001337A6"/>
    <w:rsid w:val="00133904"/>
    <w:rsid w:val="00133D7F"/>
    <w:rsid w:val="0013406E"/>
    <w:rsid w:val="001341B1"/>
    <w:rsid w:val="00134787"/>
    <w:rsid w:val="00134CC3"/>
    <w:rsid w:val="001354E1"/>
    <w:rsid w:val="001355BE"/>
    <w:rsid w:val="001361B8"/>
    <w:rsid w:val="001366A8"/>
    <w:rsid w:val="00136CDD"/>
    <w:rsid w:val="00137277"/>
    <w:rsid w:val="001376C4"/>
    <w:rsid w:val="001377C8"/>
    <w:rsid w:val="00140B09"/>
    <w:rsid w:val="00140E2F"/>
    <w:rsid w:val="00141102"/>
    <w:rsid w:val="00141537"/>
    <w:rsid w:val="00141793"/>
    <w:rsid w:val="001424E0"/>
    <w:rsid w:val="00142703"/>
    <w:rsid w:val="00142924"/>
    <w:rsid w:val="00142ACA"/>
    <w:rsid w:val="00143370"/>
    <w:rsid w:val="0014363D"/>
    <w:rsid w:val="001450AB"/>
    <w:rsid w:val="001451E9"/>
    <w:rsid w:val="00145231"/>
    <w:rsid w:val="0014619B"/>
    <w:rsid w:val="00146BCF"/>
    <w:rsid w:val="00150034"/>
    <w:rsid w:val="00150433"/>
    <w:rsid w:val="001504FB"/>
    <w:rsid w:val="001507C8"/>
    <w:rsid w:val="00150923"/>
    <w:rsid w:val="001509DC"/>
    <w:rsid w:val="00150CB3"/>
    <w:rsid w:val="00150E0E"/>
    <w:rsid w:val="00151EAD"/>
    <w:rsid w:val="00152699"/>
    <w:rsid w:val="001540C7"/>
    <w:rsid w:val="00154873"/>
    <w:rsid w:val="00154F78"/>
    <w:rsid w:val="001550EC"/>
    <w:rsid w:val="00155261"/>
    <w:rsid w:val="0015531B"/>
    <w:rsid w:val="0015544A"/>
    <w:rsid w:val="00155963"/>
    <w:rsid w:val="00156EF1"/>
    <w:rsid w:val="00157D00"/>
    <w:rsid w:val="0016006E"/>
    <w:rsid w:val="0016023F"/>
    <w:rsid w:val="00160610"/>
    <w:rsid w:val="00160961"/>
    <w:rsid w:val="001609B3"/>
    <w:rsid w:val="00160B33"/>
    <w:rsid w:val="0016190C"/>
    <w:rsid w:val="001638E9"/>
    <w:rsid w:val="00163C6D"/>
    <w:rsid w:val="00164C89"/>
    <w:rsid w:val="00164D26"/>
    <w:rsid w:val="00164FE3"/>
    <w:rsid w:val="0016565C"/>
    <w:rsid w:val="00165809"/>
    <w:rsid w:val="00165C09"/>
    <w:rsid w:val="0016610C"/>
    <w:rsid w:val="00166363"/>
    <w:rsid w:val="001665F7"/>
    <w:rsid w:val="00166A50"/>
    <w:rsid w:val="00167B34"/>
    <w:rsid w:val="00170F2F"/>
    <w:rsid w:val="0017119B"/>
    <w:rsid w:val="001711C9"/>
    <w:rsid w:val="0017142F"/>
    <w:rsid w:val="001716B3"/>
    <w:rsid w:val="00171D2A"/>
    <w:rsid w:val="00171F00"/>
    <w:rsid w:val="00172CB4"/>
    <w:rsid w:val="001730C3"/>
    <w:rsid w:val="00173836"/>
    <w:rsid w:val="00173A15"/>
    <w:rsid w:val="00174057"/>
    <w:rsid w:val="00174D60"/>
    <w:rsid w:val="00174FD0"/>
    <w:rsid w:val="001754A4"/>
    <w:rsid w:val="001754D4"/>
    <w:rsid w:val="00175E38"/>
    <w:rsid w:val="001768F5"/>
    <w:rsid w:val="00177148"/>
    <w:rsid w:val="00177189"/>
    <w:rsid w:val="001800C1"/>
    <w:rsid w:val="001801B4"/>
    <w:rsid w:val="00180D17"/>
    <w:rsid w:val="0018101B"/>
    <w:rsid w:val="00181233"/>
    <w:rsid w:val="0018139C"/>
    <w:rsid w:val="00181442"/>
    <w:rsid w:val="0018156A"/>
    <w:rsid w:val="0018198D"/>
    <w:rsid w:val="00181A53"/>
    <w:rsid w:val="00182247"/>
    <w:rsid w:val="001823FE"/>
    <w:rsid w:val="00182533"/>
    <w:rsid w:val="0018296C"/>
    <w:rsid w:val="00183D85"/>
    <w:rsid w:val="00184D04"/>
    <w:rsid w:val="0018522B"/>
    <w:rsid w:val="00185A21"/>
    <w:rsid w:val="00185A86"/>
    <w:rsid w:val="0018652C"/>
    <w:rsid w:val="00186BA6"/>
    <w:rsid w:val="00187034"/>
    <w:rsid w:val="001870DD"/>
    <w:rsid w:val="00187515"/>
    <w:rsid w:val="00187837"/>
    <w:rsid w:val="00187A80"/>
    <w:rsid w:val="001903B3"/>
    <w:rsid w:val="00190413"/>
    <w:rsid w:val="001904F8"/>
    <w:rsid w:val="00190F3C"/>
    <w:rsid w:val="00190FA4"/>
    <w:rsid w:val="0019158F"/>
    <w:rsid w:val="00191A18"/>
    <w:rsid w:val="001922EE"/>
    <w:rsid w:val="00193B7C"/>
    <w:rsid w:val="00194880"/>
    <w:rsid w:val="00194B2F"/>
    <w:rsid w:val="00194DC3"/>
    <w:rsid w:val="00195B60"/>
    <w:rsid w:val="001960B2"/>
    <w:rsid w:val="001974D9"/>
    <w:rsid w:val="001A0181"/>
    <w:rsid w:val="001A08C8"/>
    <w:rsid w:val="001A0E2D"/>
    <w:rsid w:val="001A1151"/>
    <w:rsid w:val="001A1DBD"/>
    <w:rsid w:val="001A2650"/>
    <w:rsid w:val="001A29C6"/>
    <w:rsid w:val="001A2B6F"/>
    <w:rsid w:val="001A30D8"/>
    <w:rsid w:val="001A32A0"/>
    <w:rsid w:val="001A3BF7"/>
    <w:rsid w:val="001A3D09"/>
    <w:rsid w:val="001A3FAB"/>
    <w:rsid w:val="001A4B57"/>
    <w:rsid w:val="001A5098"/>
    <w:rsid w:val="001A5825"/>
    <w:rsid w:val="001A5E72"/>
    <w:rsid w:val="001A71EF"/>
    <w:rsid w:val="001A77C7"/>
    <w:rsid w:val="001A7E76"/>
    <w:rsid w:val="001B0A23"/>
    <w:rsid w:val="001B12F5"/>
    <w:rsid w:val="001B16B5"/>
    <w:rsid w:val="001B1733"/>
    <w:rsid w:val="001B1E30"/>
    <w:rsid w:val="001B2CC3"/>
    <w:rsid w:val="001B3373"/>
    <w:rsid w:val="001B39FD"/>
    <w:rsid w:val="001B3E00"/>
    <w:rsid w:val="001B4FB2"/>
    <w:rsid w:val="001B5023"/>
    <w:rsid w:val="001B5626"/>
    <w:rsid w:val="001B595E"/>
    <w:rsid w:val="001B6364"/>
    <w:rsid w:val="001B7D81"/>
    <w:rsid w:val="001B7EE5"/>
    <w:rsid w:val="001C16D1"/>
    <w:rsid w:val="001C2054"/>
    <w:rsid w:val="001C2342"/>
    <w:rsid w:val="001C2988"/>
    <w:rsid w:val="001C2B19"/>
    <w:rsid w:val="001C2B7E"/>
    <w:rsid w:val="001C2F3E"/>
    <w:rsid w:val="001C3290"/>
    <w:rsid w:val="001C32F7"/>
    <w:rsid w:val="001C35D9"/>
    <w:rsid w:val="001C3BA5"/>
    <w:rsid w:val="001C3FA9"/>
    <w:rsid w:val="001C446F"/>
    <w:rsid w:val="001C52C5"/>
    <w:rsid w:val="001C5851"/>
    <w:rsid w:val="001C5ADA"/>
    <w:rsid w:val="001C701D"/>
    <w:rsid w:val="001C7A72"/>
    <w:rsid w:val="001D025B"/>
    <w:rsid w:val="001D0283"/>
    <w:rsid w:val="001D059F"/>
    <w:rsid w:val="001D061B"/>
    <w:rsid w:val="001D0962"/>
    <w:rsid w:val="001D0969"/>
    <w:rsid w:val="001D09B4"/>
    <w:rsid w:val="001D0C66"/>
    <w:rsid w:val="001D0EB4"/>
    <w:rsid w:val="001D11A0"/>
    <w:rsid w:val="001D11A7"/>
    <w:rsid w:val="001D1C37"/>
    <w:rsid w:val="001D2468"/>
    <w:rsid w:val="001D2C62"/>
    <w:rsid w:val="001D2EAE"/>
    <w:rsid w:val="001D30E6"/>
    <w:rsid w:val="001D3822"/>
    <w:rsid w:val="001D409B"/>
    <w:rsid w:val="001D46FF"/>
    <w:rsid w:val="001D51D4"/>
    <w:rsid w:val="001D557D"/>
    <w:rsid w:val="001D5FDA"/>
    <w:rsid w:val="001D6163"/>
    <w:rsid w:val="001D75AD"/>
    <w:rsid w:val="001E02D5"/>
    <w:rsid w:val="001E0C68"/>
    <w:rsid w:val="001E2834"/>
    <w:rsid w:val="001E28D1"/>
    <w:rsid w:val="001E32F9"/>
    <w:rsid w:val="001E3644"/>
    <w:rsid w:val="001E3B03"/>
    <w:rsid w:val="001E42CA"/>
    <w:rsid w:val="001E5CD1"/>
    <w:rsid w:val="001E6593"/>
    <w:rsid w:val="001E65C7"/>
    <w:rsid w:val="001E6756"/>
    <w:rsid w:val="001E68F1"/>
    <w:rsid w:val="001E6CD1"/>
    <w:rsid w:val="001E6DA9"/>
    <w:rsid w:val="001E708A"/>
    <w:rsid w:val="001E74A3"/>
    <w:rsid w:val="001E751D"/>
    <w:rsid w:val="001E7D65"/>
    <w:rsid w:val="001F00DE"/>
    <w:rsid w:val="001F0512"/>
    <w:rsid w:val="001F0DDB"/>
    <w:rsid w:val="001F11C4"/>
    <w:rsid w:val="001F1333"/>
    <w:rsid w:val="001F186B"/>
    <w:rsid w:val="001F23A2"/>
    <w:rsid w:val="001F27EF"/>
    <w:rsid w:val="001F34B8"/>
    <w:rsid w:val="001F34F1"/>
    <w:rsid w:val="001F3534"/>
    <w:rsid w:val="001F3914"/>
    <w:rsid w:val="001F3D2D"/>
    <w:rsid w:val="001F46FD"/>
    <w:rsid w:val="001F4D54"/>
    <w:rsid w:val="001F4F2C"/>
    <w:rsid w:val="001F5030"/>
    <w:rsid w:val="001F51AF"/>
    <w:rsid w:val="001F567F"/>
    <w:rsid w:val="001F5F2E"/>
    <w:rsid w:val="001F63CE"/>
    <w:rsid w:val="001F6B72"/>
    <w:rsid w:val="001F718E"/>
    <w:rsid w:val="001F7626"/>
    <w:rsid w:val="001F7737"/>
    <w:rsid w:val="001F7C74"/>
    <w:rsid w:val="0020061B"/>
    <w:rsid w:val="00200BF2"/>
    <w:rsid w:val="00201D2D"/>
    <w:rsid w:val="00201D50"/>
    <w:rsid w:val="0020207C"/>
    <w:rsid w:val="00202325"/>
    <w:rsid w:val="00202573"/>
    <w:rsid w:val="0020258B"/>
    <w:rsid w:val="00202612"/>
    <w:rsid w:val="00202EFD"/>
    <w:rsid w:val="0020320B"/>
    <w:rsid w:val="002034B2"/>
    <w:rsid w:val="002037D6"/>
    <w:rsid w:val="00203AE6"/>
    <w:rsid w:val="00203C13"/>
    <w:rsid w:val="0020463F"/>
    <w:rsid w:val="00204BE3"/>
    <w:rsid w:val="00204FB2"/>
    <w:rsid w:val="00205102"/>
    <w:rsid w:val="00205716"/>
    <w:rsid w:val="00205730"/>
    <w:rsid w:val="00205ADF"/>
    <w:rsid w:val="00206CD1"/>
    <w:rsid w:val="00206F6F"/>
    <w:rsid w:val="0020705C"/>
    <w:rsid w:val="00207236"/>
    <w:rsid w:val="002072B8"/>
    <w:rsid w:val="0020777A"/>
    <w:rsid w:val="0020777B"/>
    <w:rsid w:val="00210C28"/>
    <w:rsid w:val="002110F0"/>
    <w:rsid w:val="002111EE"/>
    <w:rsid w:val="00211232"/>
    <w:rsid w:val="00211298"/>
    <w:rsid w:val="002118C4"/>
    <w:rsid w:val="00211D1A"/>
    <w:rsid w:val="00212060"/>
    <w:rsid w:val="0021235E"/>
    <w:rsid w:val="00212435"/>
    <w:rsid w:val="002126A6"/>
    <w:rsid w:val="00212B0F"/>
    <w:rsid w:val="002137D2"/>
    <w:rsid w:val="00213A8E"/>
    <w:rsid w:val="002142FB"/>
    <w:rsid w:val="0021493F"/>
    <w:rsid w:val="0021496B"/>
    <w:rsid w:val="00214C7A"/>
    <w:rsid w:val="002153B3"/>
    <w:rsid w:val="00215B35"/>
    <w:rsid w:val="00215CFF"/>
    <w:rsid w:val="00215E48"/>
    <w:rsid w:val="002164F3"/>
    <w:rsid w:val="00216795"/>
    <w:rsid w:val="002170F9"/>
    <w:rsid w:val="002174FD"/>
    <w:rsid w:val="002179FD"/>
    <w:rsid w:val="00220A54"/>
    <w:rsid w:val="00220DC9"/>
    <w:rsid w:val="0022115A"/>
    <w:rsid w:val="00221CE3"/>
    <w:rsid w:val="00221DC3"/>
    <w:rsid w:val="0022202E"/>
    <w:rsid w:val="002224BB"/>
    <w:rsid w:val="00222566"/>
    <w:rsid w:val="0022278E"/>
    <w:rsid w:val="00224A81"/>
    <w:rsid w:val="002252BC"/>
    <w:rsid w:val="00225F89"/>
    <w:rsid w:val="00225FCF"/>
    <w:rsid w:val="0022604C"/>
    <w:rsid w:val="0022666B"/>
    <w:rsid w:val="00226742"/>
    <w:rsid w:val="00230113"/>
    <w:rsid w:val="00230AC6"/>
    <w:rsid w:val="002313A0"/>
    <w:rsid w:val="002323BE"/>
    <w:rsid w:val="00232BFB"/>
    <w:rsid w:val="00233054"/>
    <w:rsid w:val="002332DD"/>
    <w:rsid w:val="00233FE2"/>
    <w:rsid w:val="00234265"/>
    <w:rsid w:val="00234360"/>
    <w:rsid w:val="00234418"/>
    <w:rsid w:val="00234951"/>
    <w:rsid w:val="002357A4"/>
    <w:rsid w:val="00236276"/>
    <w:rsid w:val="00236378"/>
    <w:rsid w:val="00236581"/>
    <w:rsid w:val="002372F5"/>
    <w:rsid w:val="002376D7"/>
    <w:rsid w:val="00237F66"/>
    <w:rsid w:val="002405A1"/>
    <w:rsid w:val="002411B8"/>
    <w:rsid w:val="00241306"/>
    <w:rsid w:val="00241579"/>
    <w:rsid w:val="00241D94"/>
    <w:rsid w:val="002427A0"/>
    <w:rsid w:val="002429D6"/>
    <w:rsid w:val="00243BF5"/>
    <w:rsid w:val="00244097"/>
    <w:rsid w:val="0024417E"/>
    <w:rsid w:val="0024456B"/>
    <w:rsid w:val="002449F9"/>
    <w:rsid w:val="00244F01"/>
    <w:rsid w:val="0024529C"/>
    <w:rsid w:val="00245462"/>
    <w:rsid w:val="0024567F"/>
    <w:rsid w:val="00245F18"/>
    <w:rsid w:val="00246E94"/>
    <w:rsid w:val="00247B2F"/>
    <w:rsid w:val="00247F3C"/>
    <w:rsid w:val="002500C1"/>
    <w:rsid w:val="00250494"/>
    <w:rsid w:val="00250533"/>
    <w:rsid w:val="00250FC3"/>
    <w:rsid w:val="002516CE"/>
    <w:rsid w:val="00251A30"/>
    <w:rsid w:val="00251A8B"/>
    <w:rsid w:val="00251E72"/>
    <w:rsid w:val="002525A8"/>
    <w:rsid w:val="002535AF"/>
    <w:rsid w:val="00253A02"/>
    <w:rsid w:val="00254034"/>
    <w:rsid w:val="002540C7"/>
    <w:rsid w:val="002541AA"/>
    <w:rsid w:val="00256CA8"/>
    <w:rsid w:val="00256D25"/>
    <w:rsid w:val="00260776"/>
    <w:rsid w:val="00260A51"/>
    <w:rsid w:val="00261026"/>
    <w:rsid w:val="002610DD"/>
    <w:rsid w:val="002612D0"/>
    <w:rsid w:val="00261C26"/>
    <w:rsid w:val="00262182"/>
    <w:rsid w:val="00263017"/>
    <w:rsid w:val="002634D9"/>
    <w:rsid w:val="00263562"/>
    <w:rsid w:val="002637CD"/>
    <w:rsid w:val="00263F67"/>
    <w:rsid w:val="0026404F"/>
    <w:rsid w:val="002640D5"/>
    <w:rsid w:val="00264904"/>
    <w:rsid w:val="00264B47"/>
    <w:rsid w:val="0026513D"/>
    <w:rsid w:val="0026516B"/>
    <w:rsid w:val="00266A13"/>
    <w:rsid w:val="00266A85"/>
    <w:rsid w:val="00266AE1"/>
    <w:rsid w:val="00266E9E"/>
    <w:rsid w:val="00267423"/>
    <w:rsid w:val="00267918"/>
    <w:rsid w:val="00267D7D"/>
    <w:rsid w:val="00270A9D"/>
    <w:rsid w:val="002714B9"/>
    <w:rsid w:val="0027175D"/>
    <w:rsid w:val="00271786"/>
    <w:rsid w:val="00271AC6"/>
    <w:rsid w:val="00271C1E"/>
    <w:rsid w:val="00272962"/>
    <w:rsid w:val="00272A0F"/>
    <w:rsid w:val="002730D7"/>
    <w:rsid w:val="002736B3"/>
    <w:rsid w:val="00273EA4"/>
    <w:rsid w:val="00274508"/>
    <w:rsid w:val="00274D74"/>
    <w:rsid w:val="00275FE3"/>
    <w:rsid w:val="002760A7"/>
    <w:rsid w:val="0027637F"/>
    <w:rsid w:val="00277672"/>
    <w:rsid w:val="00277953"/>
    <w:rsid w:val="002817A9"/>
    <w:rsid w:val="00283151"/>
    <w:rsid w:val="00283285"/>
    <w:rsid w:val="00283730"/>
    <w:rsid w:val="00283783"/>
    <w:rsid w:val="00283ABD"/>
    <w:rsid w:val="00284267"/>
    <w:rsid w:val="0028493A"/>
    <w:rsid w:val="00284E38"/>
    <w:rsid w:val="00284FCA"/>
    <w:rsid w:val="00284FF4"/>
    <w:rsid w:val="0028550C"/>
    <w:rsid w:val="0028568B"/>
    <w:rsid w:val="00285DB0"/>
    <w:rsid w:val="00286EFD"/>
    <w:rsid w:val="002873DD"/>
    <w:rsid w:val="00287603"/>
    <w:rsid w:val="00290A08"/>
    <w:rsid w:val="00291C7D"/>
    <w:rsid w:val="002920AF"/>
    <w:rsid w:val="00292DEA"/>
    <w:rsid w:val="00293816"/>
    <w:rsid w:val="00293967"/>
    <w:rsid w:val="00293D42"/>
    <w:rsid w:val="00294BDB"/>
    <w:rsid w:val="00294DC3"/>
    <w:rsid w:val="0029511D"/>
    <w:rsid w:val="0029575A"/>
    <w:rsid w:val="00295802"/>
    <w:rsid w:val="002958A9"/>
    <w:rsid w:val="00296419"/>
    <w:rsid w:val="002968BF"/>
    <w:rsid w:val="00297029"/>
    <w:rsid w:val="0029709B"/>
    <w:rsid w:val="0029751B"/>
    <w:rsid w:val="002A004E"/>
    <w:rsid w:val="002A0869"/>
    <w:rsid w:val="002A0E63"/>
    <w:rsid w:val="002A1398"/>
    <w:rsid w:val="002A1B22"/>
    <w:rsid w:val="002A1B3F"/>
    <w:rsid w:val="002A22A8"/>
    <w:rsid w:val="002A2800"/>
    <w:rsid w:val="002A2C95"/>
    <w:rsid w:val="002A2CA1"/>
    <w:rsid w:val="002A3763"/>
    <w:rsid w:val="002A37BB"/>
    <w:rsid w:val="002A4314"/>
    <w:rsid w:val="002A4AB5"/>
    <w:rsid w:val="002A5557"/>
    <w:rsid w:val="002A5574"/>
    <w:rsid w:val="002A67E5"/>
    <w:rsid w:val="002A7FE7"/>
    <w:rsid w:val="002B0463"/>
    <w:rsid w:val="002B0E43"/>
    <w:rsid w:val="002B14A3"/>
    <w:rsid w:val="002B166F"/>
    <w:rsid w:val="002B1D84"/>
    <w:rsid w:val="002B1F7E"/>
    <w:rsid w:val="002B2438"/>
    <w:rsid w:val="002B24E5"/>
    <w:rsid w:val="002B2921"/>
    <w:rsid w:val="002B29D4"/>
    <w:rsid w:val="002B3639"/>
    <w:rsid w:val="002B42F8"/>
    <w:rsid w:val="002B44DC"/>
    <w:rsid w:val="002B56FF"/>
    <w:rsid w:val="002B63EC"/>
    <w:rsid w:val="002B67DC"/>
    <w:rsid w:val="002B6EA6"/>
    <w:rsid w:val="002B7055"/>
    <w:rsid w:val="002B70FD"/>
    <w:rsid w:val="002B7833"/>
    <w:rsid w:val="002B789F"/>
    <w:rsid w:val="002B7B33"/>
    <w:rsid w:val="002B7CF1"/>
    <w:rsid w:val="002B7D1F"/>
    <w:rsid w:val="002C0635"/>
    <w:rsid w:val="002C0710"/>
    <w:rsid w:val="002C0C6C"/>
    <w:rsid w:val="002C14C4"/>
    <w:rsid w:val="002C165F"/>
    <w:rsid w:val="002C169F"/>
    <w:rsid w:val="002C2062"/>
    <w:rsid w:val="002C2DC7"/>
    <w:rsid w:val="002C2F78"/>
    <w:rsid w:val="002C3749"/>
    <w:rsid w:val="002C38C7"/>
    <w:rsid w:val="002C3ACB"/>
    <w:rsid w:val="002C3C6B"/>
    <w:rsid w:val="002C3E3F"/>
    <w:rsid w:val="002C3FC7"/>
    <w:rsid w:val="002C44C8"/>
    <w:rsid w:val="002C4E32"/>
    <w:rsid w:val="002C51F4"/>
    <w:rsid w:val="002C52CF"/>
    <w:rsid w:val="002C699A"/>
    <w:rsid w:val="002C73FE"/>
    <w:rsid w:val="002C7F93"/>
    <w:rsid w:val="002D01E2"/>
    <w:rsid w:val="002D0202"/>
    <w:rsid w:val="002D06E2"/>
    <w:rsid w:val="002D06F3"/>
    <w:rsid w:val="002D1047"/>
    <w:rsid w:val="002D2AC6"/>
    <w:rsid w:val="002D2C49"/>
    <w:rsid w:val="002D360C"/>
    <w:rsid w:val="002D3C6D"/>
    <w:rsid w:val="002D3FA1"/>
    <w:rsid w:val="002D4E3E"/>
    <w:rsid w:val="002D4E8C"/>
    <w:rsid w:val="002D4F1F"/>
    <w:rsid w:val="002D55B3"/>
    <w:rsid w:val="002D59C1"/>
    <w:rsid w:val="002D6241"/>
    <w:rsid w:val="002D667F"/>
    <w:rsid w:val="002D674E"/>
    <w:rsid w:val="002D697D"/>
    <w:rsid w:val="002D7326"/>
    <w:rsid w:val="002D7809"/>
    <w:rsid w:val="002D7BDA"/>
    <w:rsid w:val="002E0A71"/>
    <w:rsid w:val="002E10C8"/>
    <w:rsid w:val="002E2510"/>
    <w:rsid w:val="002E2960"/>
    <w:rsid w:val="002E3CA8"/>
    <w:rsid w:val="002E3FA2"/>
    <w:rsid w:val="002E4077"/>
    <w:rsid w:val="002E4992"/>
    <w:rsid w:val="002E5245"/>
    <w:rsid w:val="002E5A91"/>
    <w:rsid w:val="002E5CC1"/>
    <w:rsid w:val="002E6102"/>
    <w:rsid w:val="002E730E"/>
    <w:rsid w:val="002F011F"/>
    <w:rsid w:val="002F03D6"/>
    <w:rsid w:val="002F0A1D"/>
    <w:rsid w:val="002F1485"/>
    <w:rsid w:val="002F2109"/>
    <w:rsid w:val="002F2258"/>
    <w:rsid w:val="002F29B3"/>
    <w:rsid w:val="002F2C5E"/>
    <w:rsid w:val="002F3211"/>
    <w:rsid w:val="002F3692"/>
    <w:rsid w:val="002F3833"/>
    <w:rsid w:val="002F4C57"/>
    <w:rsid w:val="002F5725"/>
    <w:rsid w:val="002F5D83"/>
    <w:rsid w:val="002F717C"/>
    <w:rsid w:val="002F7349"/>
    <w:rsid w:val="002F7E3D"/>
    <w:rsid w:val="002F7ECE"/>
    <w:rsid w:val="00300C10"/>
    <w:rsid w:val="0030155D"/>
    <w:rsid w:val="00301636"/>
    <w:rsid w:val="00301BFB"/>
    <w:rsid w:val="00302A71"/>
    <w:rsid w:val="00302FB7"/>
    <w:rsid w:val="0030338D"/>
    <w:rsid w:val="003042C0"/>
    <w:rsid w:val="00304D50"/>
    <w:rsid w:val="00304D51"/>
    <w:rsid w:val="00306599"/>
    <w:rsid w:val="00307853"/>
    <w:rsid w:val="003078C2"/>
    <w:rsid w:val="00310839"/>
    <w:rsid w:val="00310DEC"/>
    <w:rsid w:val="00310E8C"/>
    <w:rsid w:val="00311E21"/>
    <w:rsid w:val="00312B8B"/>
    <w:rsid w:val="00313314"/>
    <w:rsid w:val="00313CB9"/>
    <w:rsid w:val="00314480"/>
    <w:rsid w:val="00314EEB"/>
    <w:rsid w:val="0031516A"/>
    <w:rsid w:val="0031571E"/>
    <w:rsid w:val="00315822"/>
    <w:rsid w:val="00315909"/>
    <w:rsid w:val="00315E07"/>
    <w:rsid w:val="0031607E"/>
    <w:rsid w:val="00316772"/>
    <w:rsid w:val="0031721F"/>
    <w:rsid w:val="003200B9"/>
    <w:rsid w:val="00320782"/>
    <w:rsid w:val="003208B8"/>
    <w:rsid w:val="00320C45"/>
    <w:rsid w:val="00320C94"/>
    <w:rsid w:val="0032116C"/>
    <w:rsid w:val="003215A7"/>
    <w:rsid w:val="00322166"/>
    <w:rsid w:val="00322671"/>
    <w:rsid w:val="00322A31"/>
    <w:rsid w:val="0032432B"/>
    <w:rsid w:val="00324E10"/>
    <w:rsid w:val="0032532F"/>
    <w:rsid w:val="003261A1"/>
    <w:rsid w:val="003264B4"/>
    <w:rsid w:val="0032655B"/>
    <w:rsid w:val="0032687F"/>
    <w:rsid w:val="00327645"/>
    <w:rsid w:val="00327AEE"/>
    <w:rsid w:val="003302DE"/>
    <w:rsid w:val="0033057F"/>
    <w:rsid w:val="00331C8B"/>
    <w:rsid w:val="00331FA5"/>
    <w:rsid w:val="00332172"/>
    <w:rsid w:val="00332A6B"/>
    <w:rsid w:val="00332C4B"/>
    <w:rsid w:val="00332C7A"/>
    <w:rsid w:val="00332E1E"/>
    <w:rsid w:val="00332FE5"/>
    <w:rsid w:val="003332FC"/>
    <w:rsid w:val="00334722"/>
    <w:rsid w:val="00335B95"/>
    <w:rsid w:val="00335FAC"/>
    <w:rsid w:val="00336EF7"/>
    <w:rsid w:val="003370FF"/>
    <w:rsid w:val="0033767B"/>
    <w:rsid w:val="0033791C"/>
    <w:rsid w:val="00337F1D"/>
    <w:rsid w:val="003406B2"/>
    <w:rsid w:val="00340DF1"/>
    <w:rsid w:val="00340E65"/>
    <w:rsid w:val="00341AD5"/>
    <w:rsid w:val="00341CCA"/>
    <w:rsid w:val="00341F9F"/>
    <w:rsid w:val="003421A9"/>
    <w:rsid w:val="0034243B"/>
    <w:rsid w:val="00342F22"/>
    <w:rsid w:val="00343CEC"/>
    <w:rsid w:val="003440CE"/>
    <w:rsid w:val="00344CCC"/>
    <w:rsid w:val="00345491"/>
    <w:rsid w:val="003457B5"/>
    <w:rsid w:val="00345946"/>
    <w:rsid w:val="00345D13"/>
    <w:rsid w:val="003461AF"/>
    <w:rsid w:val="0034635D"/>
    <w:rsid w:val="0034660C"/>
    <w:rsid w:val="00346CCC"/>
    <w:rsid w:val="00346F1E"/>
    <w:rsid w:val="00347426"/>
    <w:rsid w:val="00350130"/>
    <w:rsid w:val="00351940"/>
    <w:rsid w:val="00351BD4"/>
    <w:rsid w:val="00351D6E"/>
    <w:rsid w:val="0035305E"/>
    <w:rsid w:val="0035315A"/>
    <w:rsid w:val="003534B1"/>
    <w:rsid w:val="003539C0"/>
    <w:rsid w:val="00353A87"/>
    <w:rsid w:val="0035408D"/>
    <w:rsid w:val="00354C1E"/>
    <w:rsid w:val="00354EEA"/>
    <w:rsid w:val="00357675"/>
    <w:rsid w:val="00357699"/>
    <w:rsid w:val="00357CA8"/>
    <w:rsid w:val="0036005C"/>
    <w:rsid w:val="003604F4"/>
    <w:rsid w:val="0036125E"/>
    <w:rsid w:val="00361284"/>
    <w:rsid w:val="00361B97"/>
    <w:rsid w:val="00361FC3"/>
    <w:rsid w:val="00361FD1"/>
    <w:rsid w:val="003632E6"/>
    <w:rsid w:val="00363A4E"/>
    <w:rsid w:val="00364129"/>
    <w:rsid w:val="003642DD"/>
    <w:rsid w:val="00365A5F"/>
    <w:rsid w:val="00365CB1"/>
    <w:rsid w:val="00365F69"/>
    <w:rsid w:val="0036629B"/>
    <w:rsid w:val="00366711"/>
    <w:rsid w:val="003670A3"/>
    <w:rsid w:val="003674A4"/>
    <w:rsid w:val="003705F0"/>
    <w:rsid w:val="0037137B"/>
    <w:rsid w:val="00371AC4"/>
    <w:rsid w:val="00371AEB"/>
    <w:rsid w:val="003721D5"/>
    <w:rsid w:val="00372D79"/>
    <w:rsid w:val="00372F54"/>
    <w:rsid w:val="0037397D"/>
    <w:rsid w:val="003747E8"/>
    <w:rsid w:val="003750C5"/>
    <w:rsid w:val="0037576B"/>
    <w:rsid w:val="0037612C"/>
    <w:rsid w:val="0037704F"/>
    <w:rsid w:val="00380F04"/>
    <w:rsid w:val="00381203"/>
    <w:rsid w:val="0038161A"/>
    <w:rsid w:val="003823B5"/>
    <w:rsid w:val="00382840"/>
    <w:rsid w:val="00382E51"/>
    <w:rsid w:val="00382EE6"/>
    <w:rsid w:val="00383BE5"/>
    <w:rsid w:val="003845C8"/>
    <w:rsid w:val="003845FE"/>
    <w:rsid w:val="0038595E"/>
    <w:rsid w:val="00385B3F"/>
    <w:rsid w:val="00385EE5"/>
    <w:rsid w:val="0038656A"/>
    <w:rsid w:val="0038676A"/>
    <w:rsid w:val="00386B0C"/>
    <w:rsid w:val="00386C1E"/>
    <w:rsid w:val="00387172"/>
    <w:rsid w:val="003872F2"/>
    <w:rsid w:val="00387E71"/>
    <w:rsid w:val="00391444"/>
    <w:rsid w:val="00391894"/>
    <w:rsid w:val="00391BE7"/>
    <w:rsid w:val="00392392"/>
    <w:rsid w:val="00393461"/>
    <w:rsid w:val="00393C8A"/>
    <w:rsid w:val="00394CD4"/>
    <w:rsid w:val="00395ADF"/>
    <w:rsid w:val="00395E27"/>
    <w:rsid w:val="00396E8C"/>
    <w:rsid w:val="00396F3E"/>
    <w:rsid w:val="00397567"/>
    <w:rsid w:val="00397965"/>
    <w:rsid w:val="00397F32"/>
    <w:rsid w:val="003A019E"/>
    <w:rsid w:val="003A0893"/>
    <w:rsid w:val="003A0906"/>
    <w:rsid w:val="003A13BA"/>
    <w:rsid w:val="003A13CA"/>
    <w:rsid w:val="003A1CAA"/>
    <w:rsid w:val="003A2508"/>
    <w:rsid w:val="003A2622"/>
    <w:rsid w:val="003A305A"/>
    <w:rsid w:val="003A3178"/>
    <w:rsid w:val="003A351E"/>
    <w:rsid w:val="003A3C2B"/>
    <w:rsid w:val="003A4C40"/>
    <w:rsid w:val="003A562C"/>
    <w:rsid w:val="003A5A01"/>
    <w:rsid w:val="003A6596"/>
    <w:rsid w:val="003A68EE"/>
    <w:rsid w:val="003A76E7"/>
    <w:rsid w:val="003A7E08"/>
    <w:rsid w:val="003B0F63"/>
    <w:rsid w:val="003B0F78"/>
    <w:rsid w:val="003B12C8"/>
    <w:rsid w:val="003B15E3"/>
    <w:rsid w:val="003B1A27"/>
    <w:rsid w:val="003B1A6F"/>
    <w:rsid w:val="003B26AD"/>
    <w:rsid w:val="003B2D46"/>
    <w:rsid w:val="003B2DC0"/>
    <w:rsid w:val="003B3045"/>
    <w:rsid w:val="003B3C59"/>
    <w:rsid w:val="003B41C9"/>
    <w:rsid w:val="003B4AC5"/>
    <w:rsid w:val="003B4DDF"/>
    <w:rsid w:val="003B5919"/>
    <w:rsid w:val="003B611F"/>
    <w:rsid w:val="003B6F90"/>
    <w:rsid w:val="003B7036"/>
    <w:rsid w:val="003B723E"/>
    <w:rsid w:val="003B7344"/>
    <w:rsid w:val="003B75CE"/>
    <w:rsid w:val="003B76C2"/>
    <w:rsid w:val="003B7884"/>
    <w:rsid w:val="003B78EA"/>
    <w:rsid w:val="003B7C2A"/>
    <w:rsid w:val="003C040B"/>
    <w:rsid w:val="003C0860"/>
    <w:rsid w:val="003C1153"/>
    <w:rsid w:val="003C193E"/>
    <w:rsid w:val="003C1CFB"/>
    <w:rsid w:val="003C1D17"/>
    <w:rsid w:val="003C1FCF"/>
    <w:rsid w:val="003C2229"/>
    <w:rsid w:val="003C239C"/>
    <w:rsid w:val="003C27E0"/>
    <w:rsid w:val="003C28F5"/>
    <w:rsid w:val="003C297C"/>
    <w:rsid w:val="003C2A10"/>
    <w:rsid w:val="003C32B3"/>
    <w:rsid w:val="003C336D"/>
    <w:rsid w:val="003C44F8"/>
    <w:rsid w:val="003C568F"/>
    <w:rsid w:val="003C586F"/>
    <w:rsid w:val="003C6C48"/>
    <w:rsid w:val="003C6EEE"/>
    <w:rsid w:val="003C7F1D"/>
    <w:rsid w:val="003C7F26"/>
    <w:rsid w:val="003D09A5"/>
    <w:rsid w:val="003D0CED"/>
    <w:rsid w:val="003D1417"/>
    <w:rsid w:val="003D1A95"/>
    <w:rsid w:val="003D221D"/>
    <w:rsid w:val="003D27BB"/>
    <w:rsid w:val="003D29E3"/>
    <w:rsid w:val="003D2B3F"/>
    <w:rsid w:val="003D2DE3"/>
    <w:rsid w:val="003D313C"/>
    <w:rsid w:val="003D31E2"/>
    <w:rsid w:val="003D3716"/>
    <w:rsid w:val="003D4434"/>
    <w:rsid w:val="003D5286"/>
    <w:rsid w:val="003D5683"/>
    <w:rsid w:val="003D5D25"/>
    <w:rsid w:val="003D65A2"/>
    <w:rsid w:val="003D6644"/>
    <w:rsid w:val="003D6DFF"/>
    <w:rsid w:val="003D6E22"/>
    <w:rsid w:val="003E02CC"/>
    <w:rsid w:val="003E03B9"/>
    <w:rsid w:val="003E0573"/>
    <w:rsid w:val="003E09D6"/>
    <w:rsid w:val="003E0B52"/>
    <w:rsid w:val="003E1B6E"/>
    <w:rsid w:val="003E23F6"/>
    <w:rsid w:val="003E37F7"/>
    <w:rsid w:val="003E39E5"/>
    <w:rsid w:val="003E4726"/>
    <w:rsid w:val="003E5533"/>
    <w:rsid w:val="003E56E6"/>
    <w:rsid w:val="003E5A81"/>
    <w:rsid w:val="003E5F4A"/>
    <w:rsid w:val="003E74E9"/>
    <w:rsid w:val="003E7C94"/>
    <w:rsid w:val="003E7F3F"/>
    <w:rsid w:val="003F0908"/>
    <w:rsid w:val="003F0D49"/>
    <w:rsid w:val="003F16C8"/>
    <w:rsid w:val="003F2585"/>
    <w:rsid w:val="003F2CD3"/>
    <w:rsid w:val="003F2F88"/>
    <w:rsid w:val="003F2FC5"/>
    <w:rsid w:val="003F2FF4"/>
    <w:rsid w:val="003F3148"/>
    <w:rsid w:val="003F32BA"/>
    <w:rsid w:val="003F3822"/>
    <w:rsid w:val="003F3E89"/>
    <w:rsid w:val="003F4167"/>
    <w:rsid w:val="003F4D19"/>
    <w:rsid w:val="003F5C90"/>
    <w:rsid w:val="003F6496"/>
    <w:rsid w:val="003F6517"/>
    <w:rsid w:val="003F6B2E"/>
    <w:rsid w:val="003F6D0D"/>
    <w:rsid w:val="003F76A1"/>
    <w:rsid w:val="003F77CF"/>
    <w:rsid w:val="003F7E27"/>
    <w:rsid w:val="004004DA"/>
    <w:rsid w:val="00400D7C"/>
    <w:rsid w:val="00400D8B"/>
    <w:rsid w:val="004010F9"/>
    <w:rsid w:val="0040141C"/>
    <w:rsid w:val="00402D70"/>
    <w:rsid w:val="00403F06"/>
    <w:rsid w:val="00403F3F"/>
    <w:rsid w:val="0040415D"/>
    <w:rsid w:val="00404EF1"/>
    <w:rsid w:val="004050C1"/>
    <w:rsid w:val="00405244"/>
    <w:rsid w:val="0040537F"/>
    <w:rsid w:val="0040594A"/>
    <w:rsid w:val="004061A2"/>
    <w:rsid w:val="0041051F"/>
    <w:rsid w:val="00410C68"/>
    <w:rsid w:val="00410D8C"/>
    <w:rsid w:val="0041166D"/>
    <w:rsid w:val="0041178D"/>
    <w:rsid w:val="004117DD"/>
    <w:rsid w:val="00411837"/>
    <w:rsid w:val="004124D1"/>
    <w:rsid w:val="00412B72"/>
    <w:rsid w:val="00412F11"/>
    <w:rsid w:val="00412F18"/>
    <w:rsid w:val="004135A9"/>
    <w:rsid w:val="00413FC5"/>
    <w:rsid w:val="0041520E"/>
    <w:rsid w:val="0041579A"/>
    <w:rsid w:val="00415D00"/>
    <w:rsid w:val="0041689C"/>
    <w:rsid w:val="00416933"/>
    <w:rsid w:val="00416A7F"/>
    <w:rsid w:val="0041743F"/>
    <w:rsid w:val="004174D3"/>
    <w:rsid w:val="00417726"/>
    <w:rsid w:val="00420B0D"/>
    <w:rsid w:val="0042160E"/>
    <w:rsid w:val="0042296D"/>
    <w:rsid w:val="00423FCD"/>
    <w:rsid w:val="004241F4"/>
    <w:rsid w:val="004250D0"/>
    <w:rsid w:val="00425448"/>
    <w:rsid w:val="00425DD4"/>
    <w:rsid w:val="004262A6"/>
    <w:rsid w:val="004263DB"/>
    <w:rsid w:val="00426E0C"/>
    <w:rsid w:val="00427469"/>
    <w:rsid w:val="00430375"/>
    <w:rsid w:val="004308AB"/>
    <w:rsid w:val="00430A47"/>
    <w:rsid w:val="00430D08"/>
    <w:rsid w:val="00430D92"/>
    <w:rsid w:val="00431D88"/>
    <w:rsid w:val="004326BE"/>
    <w:rsid w:val="004330CF"/>
    <w:rsid w:val="004335E1"/>
    <w:rsid w:val="00433891"/>
    <w:rsid w:val="00434198"/>
    <w:rsid w:val="00434710"/>
    <w:rsid w:val="00434D4A"/>
    <w:rsid w:val="0043539A"/>
    <w:rsid w:val="004356EA"/>
    <w:rsid w:val="004357C4"/>
    <w:rsid w:val="004361D9"/>
    <w:rsid w:val="00436429"/>
    <w:rsid w:val="00436686"/>
    <w:rsid w:val="00436778"/>
    <w:rsid w:val="00436E54"/>
    <w:rsid w:val="00436F69"/>
    <w:rsid w:val="00437ACF"/>
    <w:rsid w:val="00441133"/>
    <w:rsid w:val="004412E1"/>
    <w:rsid w:val="00441933"/>
    <w:rsid w:val="00441F77"/>
    <w:rsid w:val="0044250A"/>
    <w:rsid w:val="00442649"/>
    <w:rsid w:val="00443415"/>
    <w:rsid w:val="0044396E"/>
    <w:rsid w:val="00444025"/>
    <w:rsid w:val="0044484E"/>
    <w:rsid w:val="004448D7"/>
    <w:rsid w:val="0044495D"/>
    <w:rsid w:val="004449E7"/>
    <w:rsid w:val="004466F6"/>
    <w:rsid w:val="00446C06"/>
    <w:rsid w:val="00446CA9"/>
    <w:rsid w:val="004474DA"/>
    <w:rsid w:val="004474F2"/>
    <w:rsid w:val="00447E56"/>
    <w:rsid w:val="00451E1A"/>
    <w:rsid w:val="00452939"/>
    <w:rsid w:val="00452E0B"/>
    <w:rsid w:val="0045348C"/>
    <w:rsid w:val="004535CA"/>
    <w:rsid w:val="00453684"/>
    <w:rsid w:val="00453ACD"/>
    <w:rsid w:val="00453F12"/>
    <w:rsid w:val="00453F3E"/>
    <w:rsid w:val="00454A0D"/>
    <w:rsid w:val="00454AE9"/>
    <w:rsid w:val="00454D60"/>
    <w:rsid w:val="0045533B"/>
    <w:rsid w:val="00455AAA"/>
    <w:rsid w:val="00455FE9"/>
    <w:rsid w:val="00456651"/>
    <w:rsid w:val="004579CF"/>
    <w:rsid w:val="00457BEF"/>
    <w:rsid w:val="00460CEC"/>
    <w:rsid w:val="004616B1"/>
    <w:rsid w:val="00462120"/>
    <w:rsid w:val="0046286D"/>
    <w:rsid w:val="00462989"/>
    <w:rsid w:val="00463B50"/>
    <w:rsid w:val="00464269"/>
    <w:rsid w:val="00464D4F"/>
    <w:rsid w:val="00464D80"/>
    <w:rsid w:val="0046532D"/>
    <w:rsid w:val="00465375"/>
    <w:rsid w:val="00465968"/>
    <w:rsid w:val="00465DE0"/>
    <w:rsid w:val="0046606C"/>
    <w:rsid w:val="004705A4"/>
    <w:rsid w:val="00470CAD"/>
    <w:rsid w:val="00470DA2"/>
    <w:rsid w:val="00472CF4"/>
    <w:rsid w:val="00472D97"/>
    <w:rsid w:val="00472E7E"/>
    <w:rsid w:val="00473F44"/>
    <w:rsid w:val="00474543"/>
    <w:rsid w:val="0047464C"/>
    <w:rsid w:val="00474BE2"/>
    <w:rsid w:val="00474D02"/>
    <w:rsid w:val="00475B8E"/>
    <w:rsid w:val="00475BD4"/>
    <w:rsid w:val="004763D3"/>
    <w:rsid w:val="004765AD"/>
    <w:rsid w:val="00476955"/>
    <w:rsid w:val="0047721F"/>
    <w:rsid w:val="00477B97"/>
    <w:rsid w:val="00477C78"/>
    <w:rsid w:val="0048035F"/>
    <w:rsid w:val="00480A3E"/>
    <w:rsid w:val="00480C23"/>
    <w:rsid w:val="00481964"/>
    <w:rsid w:val="00481F53"/>
    <w:rsid w:val="00482915"/>
    <w:rsid w:val="00482DE6"/>
    <w:rsid w:val="00482F09"/>
    <w:rsid w:val="0048377A"/>
    <w:rsid w:val="00483D1E"/>
    <w:rsid w:val="00485002"/>
    <w:rsid w:val="00485710"/>
    <w:rsid w:val="004857FE"/>
    <w:rsid w:val="0048648F"/>
    <w:rsid w:val="00487EF6"/>
    <w:rsid w:val="00492111"/>
    <w:rsid w:val="00492306"/>
    <w:rsid w:val="00492B56"/>
    <w:rsid w:val="00492E1A"/>
    <w:rsid w:val="004935BE"/>
    <w:rsid w:val="00493BE4"/>
    <w:rsid w:val="00493D11"/>
    <w:rsid w:val="004941BB"/>
    <w:rsid w:val="00494722"/>
    <w:rsid w:val="0049494B"/>
    <w:rsid w:val="00495390"/>
    <w:rsid w:val="004959FC"/>
    <w:rsid w:val="00495AE3"/>
    <w:rsid w:val="00496F83"/>
    <w:rsid w:val="00497FD7"/>
    <w:rsid w:val="004A016F"/>
    <w:rsid w:val="004A03C5"/>
    <w:rsid w:val="004A05E4"/>
    <w:rsid w:val="004A08AE"/>
    <w:rsid w:val="004A0EBE"/>
    <w:rsid w:val="004A0FE1"/>
    <w:rsid w:val="004A159B"/>
    <w:rsid w:val="004A15DA"/>
    <w:rsid w:val="004A1EF6"/>
    <w:rsid w:val="004A2B6D"/>
    <w:rsid w:val="004A35CC"/>
    <w:rsid w:val="004A3D45"/>
    <w:rsid w:val="004A417D"/>
    <w:rsid w:val="004A4C5C"/>
    <w:rsid w:val="004A5BE5"/>
    <w:rsid w:val="004A5FCC"/>
    <w:rsid w:val="004A6C87"/>
    <w:rsid w:val="004A7FC6"/>
    <w:rsid w:val="004B0E67"/>
    <w:rsid w:val="004B17BD"/>
    <w:rsid w:val="004B25FF"/>
    <w:rsid w:val="004B29F9"/>
    <w:rsid w:val="004B3501"/>
    <w:rsid w:val="004B40C5"/>
    <w:rsid w:val="004B5367"/>
    <w:rsid w:val="004B5A06"/>
    <w:rsid w:val="004B5BED"/>
    <w:rsid w:val="004B5D4D"/>
    <w:rsid w:val="004B6720"/>
    <w:rsid w:val="004B6DBE"/>
    <w:rsid w:val="004B7CC0"/>
    <w:rsid w:val="004C0356"/>
    <w:rsid w:val="004C09F2"/>
    <w:rsid w:val="004C150B"/>
    <w:rsid w:val="004C1824"/>
    <w:rsid w:val="004C1A7F"/>
    <w:rsid w:val="004C1C2F"/>
    <w:rsid w:val="004C1D4A"/>
    <w:rsid w:val="004C2136"/>
    <w:rsid w:val="004C2ACC"/>
    <w:rsid w:val="004C2C66"/>
    <w:rsid w:val="004C314F"/>
    <w:rsid w:val="004C397C"/>
    <w:rsid w:val="004C3C77"/>
    <w:rsid w:val="004C3DCE"/>
    <w:rsid w:val="004C40DB"/>
    <w:rsid w:val="004C49E7"/>
    <w:rsid w:val="004C4AC1"/>
    <w:rsid w:val="004C5A82"/>
    <w:rsid w:val="004C61D4"/>
    <w:rsid w:val="004C6337"/>
    <w:rsid w:val="004C6E84"/>
    <w:rsid w:val="004C7097"/>
    <w:rsid w:val="004D0406"/>
    <w:rsid w:val="004D0A41"/>
    <w:rsid w:val="004D0B78"/>
    <w:rsid w:val="004D0BBD"/>
    <w:rsid w:val="004D0F75"/>
    <w:rsid w:val="004D173D"/>
    <w:rsid w:val="004D2B63"/>
    <w:rsid w:val="004D2D9C"/>
    <w:rsid w:val="004D39D4"/>
    <w:rsid w:val="004D3CE1"/>
    <w:rsid w:val="004D3F3B"/>
    <w:rsid w:val="004D4C15"/>
    <w:rsid w:val="004D5A17"/>
    <w:rsid w:val="004D5AB3"/>
    <w:rsid w:val="004D5EDA"/>
    <w:rsid w:val="004D61CF"/>
    <w:rsid w:val="004D7381"/>
    <w:rsid w:val="004D79F0"/>
    <w:rsid w:val="004E1ABF"/>
    <w:rsid w:val="004E1BDF"/>
    <w:rsid w:val="004E1DD4"/>
    <w:rsid w:val="004E2834"/>
    <w:rsid w:val="004E307F"/>
    <w:rsid w:val="004E31AB"/>
    <w:rsid w:val="004E3516"/>
    <w:rsid w:val="004E36AE"/>
    <w:rsid w:val="004E3D89"/>
    <w:rsid w:val="004E3DF9"/>
    <w:rsid w:val="004E4772"/>
    <w:rsid w:val="004E4A0F"/>
    <w:rsid w:val="004E4A66"/>
    <w:rsid w:val="004E5007"/>
    <w:rsid w:val="004E5828"/>
    <w:rsid w:val="004E5DC7"/>
    <w:rsid w:val="004E61EA"/>
    <w:rsid w:val="004E64BC"/>
    <w:rsid w:val="004E6504"/>
    <w:rsid w:val="004E6582"/>
    <w:rsid w:val="004E6686"/>
    <w:rsid w:val="004E68F6"/>
    <w:rsid w:val="004E6E84"/>
    <w:rsid w:val="004F07E8"/>
    <w:rsid w:val="004F18F6"/>
    <w:rsid w:val="004F1DBD"/>
    <w:rsid w:val="004F246A"/>
    <w:rsid w:val="004F24ED"/>
    <w:rsid w:val="004F29AF"/>
    <w:rsid w:val="004F2D3E"/>
    <w:rsid w:val="004F3A56"/>
    <w:rsid w:val="004F3E01"/>
    <w:rsid w:val="004F43F0"/>
    <w:rsid w:val="004F4614"/>
    <w:rsid w:val="004F4652"/>
    <w:rsid w:val="004F5178"/>
    <w:rsid w:val="004F5D5C"/>
    <w:rsid w:val="004F5E34"/>
    <w:rsid w:val="004F610A"/>
    <w:rsid w:val="004F635B"/>
    <w:rsid w:val="004F6C56"/>
    <w:rsid w:val="004F7358"/>
    <w:rsid w:val="004F747C"/>
    <w:rsid w:val="004F74BD"/>
    <w:rsid w:val="0050061E"/>
    <w:rsid w:val="005008E0"/>
    <w:rsid w:val="00500BC8"/>
    <w:rsid w:val="00501187"/>
    <w:rsid w:val="0050282F"/>
    <w:rsid w:val="00503243"/>
    <w:rsid w:val="00503405"/>
    <w:rsid w:val="0050349C"/>
    <w:rsid w:val="00504191"/>
    <w:rsid w:val="00504285"/>
    <w:rsid w:val="0050479C"/>
    <w:rsid w:val="0050482E"/>
    <w:rsid w:val="00504988"/>
    <w:rsid w:val="00504CEA"/>
    <w:rsid w:val="00505ABA"/>
    <w:rsid w:val="005066A4"/>
    <w:rsid w:val="005068C5"/>
    <w:rsid w:val="00506FFC"/>
    <w:rsid w:val="005074B7"/>
    <w:rsid w:val="00507D91"/>
    <w:rsid w:val="005101D3"/>
    <w:rsid w:val="005101E4"/>
    <w:rsid w:val="00510C02"/>
    <w:rsid w:val="00510C5F"/>
    <w:rsid w:val="00510F82"/>
    <w:rsid w:val="0051163D"/>
    <w:rsid w:val="00511B6B"/>
    <w:rsid w:val="0051246E"/>
    <w:rsid w:val="00512D3E"/>
    <w:rsid w:val="0051324D"/>
    <w:rsid w:val="00513374"/>
    <w:rsid w:val="0051363F"/>
    <w:rsid w:val="00513A44"/>
    <w:rsid w:val="00513CF1"/>
    <w:rsid w:val="00513E9C"/>
    <w:rsid w:val="00514463"/>
    <w:rsid w:val="00515A91"/>
    <w:rsid w:val="005161E7"/>
    <w:rsid w:val="005172B0"/>
    <w:rsid w:val="005205BC"/>
    <w:rsid w:val="0052139C"/>
    <w:rsid w:val="0052222D"/>
    <w:rsid w:val="0052268C"/>
    <w:rsid w:val="0052270F"/>
    <w:rsid w:val="00522A07"/>
    <w:rsid w:val="00523B1E"/>
    <w:rsid w:val="0052411B"/>
    <w:rsid w:val="005242DE"/>
    <w:rsid w:val="00524685"/>
    <w:rsid w:val="00524783"/>
    <w:rsid w:val="005248C1"/>
    <w:rsid w:val="0052496B"/>
    <w:rsid w:val="00524993"/>
    <w:rsid w:val="005253E4"/>
    <w:rsid w:val="00525932"/>
    <w:rsid w:val="00525E40"/>
    <w:rsid w:val="00526DE7"/>
    <w:rsid w:val="00527A6B"/>
    <w:rsid w:val="00530E2E"/>
    <w:rsid w:val="0053281D"/>
    <w:rsid w:val="00532A36"/>
    <w:rsid w:val="0053395C"/>
    <w:rsid w:val="00534FFB"/>
    <w:rsid w:val="00535287"/>
    <w:rsid w:val="00535BD3"/>
    <w:rsid w:val="005361F7"/>
    <w:rsid w:val="005368B7"/>
    <w:rsid w:val="00537070"/>
    <w:rsid w:val="00537370"/>
    <w:rsid w:val="00537EF5"/>
    <w:rsid w:val="005405BD"/>
    <w:rsid w:val="00540935"/>
    <w:rsid w:val="00540F31"/>
    <w:rsid w:val="00541422"/>
    <w:rsid w:val="00541655"/>
    <w:rsid w:val="0054199F"/>
    <w:rsid w:val="00542161"/>
    <w:rsid w:val="005422BF"/>
    <w:rsid w:val="005422DE"/>
    <w:rsid w:val="00542D09"/>
    <w:rsid w:val="00542E35"/>
    <w:rsid w:val="00543CD5"/>
    <w:rsid w:val="00543F25"/>
    <w:rsid w:val="00544FDA"/>
    <w:rsid w:val="0054538D"/>
    <w:rsid w:val="005455C7"/>
    <w:rsid w:val="00545D2A"/>
    <w:rsid w:val="00545F6C"/>
    <w:rsid w:val="00547991"/>
    <w:rsid w:val="0055000D"/>
    <w:rsid w:val="0055036E"/>
    <w:rsid w:val="00551BB0"/>
    <w:rsid w:val="00551D93"/>
    <w:rsid w:val="00552014"/>
    <w:rsid w:val="0055323F"/>
    <w:rsid w:val="005532A4"/>
    <w:rsid w:val="005534B9"/>
    <w:rsid w:val="00553A35"/>
    <w:rsid w:val="00553BED"/>
    <w:rsid w:val="00554509"/>
    <w:rsid w:val="0055465C"/>
    <w:rsid w:val="00554B2D"/>
    <w:rsid w:val="00554C38"/>
    <w:rsid w:val="00556693"/>
    <w:rsid w:val="005569B8"/>
    <w:rsid w:val="00557149"/>
    <w:rsid w:val="00557173"/>
    <w:rsid w:val="005571DC"/>
    <w:rsid w:val="00557641"/>
    <w:rsid w:val="00557D40"/>
    <w:rsid w:val="00560EA7"/>
    <w:rsid w:val="00560EC1"/>
    <w:rsid w:val="0056103E"/>
    <w:rsid w:val="0056132C"/>
    <w:rsid w:val="005616BC"/>
    <w:rsid w:val="00561E49"/>
    <w:rsid w:val="005623F5"/>
    <w:rsid w:val="0056255A"/>
    <w:rsid w:val="00562E0F"/>
    <w:rsid w:val="00563EF2"/>
    <w:rsid w:val="0056402F"/>
    <w:rsid w:val="00565376"/>
    <w:rsid w:val="0056571C"/>
    <w:rsid w:val="005658E5"/>
    <w:rsid w:val="00565B70"/>
    <w:rsid w:val="00565C71"/>
    <w:rsid w:val="00565F56"/>
    <w:rsid w:val="00567042"/>
    <w:rsid w:val="00570933"/>
    <w:rsid w:val="00571546"/>
    <w:rsid w:val="00571978"/>
    <w:rsid w:val="00571997"/>
    <w:rsid w:val="00571B76"/>
    <w:rsid w:val="00571BFE"/>
    <w:rsid w:val="0057250E"/>
    <w:rsid w:val="00573B70"/>
    <w:rsid w:val="00573F14"/>
    <w:rsid w:val="00574447"/>
    <w:rsid w:val="005745C4"/>
    <w:rsid w:val="005800CB"/>
    <w:rsid w:val="005800D8"/>
    <w:rsid w:val="00580F12"/>
    <w:rsid w:val="005810C3"/>
    <w:rsid w:val="00581ED4"/>
    <w:rsid w:val="0058250C"/>
    <w:rsid w:val="00582E75"/>
    <w:rsid w:val="0058343C"/>
    <w:rsid w:val="00583532"/>
    <w:rsid w:val="00583A4B"/>
    <w:rsid w:val="00584259"/>
    <w:rsid w:val="00584C2B"/>
    <w:rsid w:val="00584D0D"/>
    <w:rsid w:val="00585947"/>
    <w:rsid w:val="00585B31"/>
    <w:rsid w:val="00585BE8"/>
    <w:rsid w:val="00585F26"/>
    <w:rsid w:val="0058628D"/>
    <w:rsid w:val="0058716E"/>
    <w:rsid w:val="00587C12"/>
    <w:rsid w:val="00587FF2"/>
    <w:rsid w:val="00590546"/>
    <w:rsid w:val="00590884"/>
    <w:rsid w:val="00590BDF"/>
    <w:rsid w:val="005918E7"/>
    <w:rsid w:val="00591BB7"/>
    <w:rsid w:val="00591F90"/>
    <w:rsid w:val="005925DB"/>
    <w:rsid w:val="0059338F"/>
    <w:rsid w:val="005936C3"/>
    <w:rsid w:val="005936CA"/>
    <w:rsid w:val="00593A8C"/>
    <w:rsid w:val="0059441E"/>
    <w:rsid w:val="00594B50"/>
    <w:rsid w:val="005957D8"/>
    <w:rsid w:val="00595B0F"/>
    <w:rsid w:val="00595DD0"/>
    <w:rsid w:val="005965B8"/>
    <w:rsid w:val="0059660B"/>
    <w:rsid w:val="0059699F"/>
    <w:rsid w:val="00597A5D"/>
    <w:rsid w:val="005A0318"/>
    <w:rsid w:val="005A1180"/>
    <w:rsid w:val="005A164A"/>
    <w:rsid w:val="005A2AB3"/>
    <w:rsid w:val="005A37C4"/>
    <w:rsid w:val="005A3DAD"/>
    <w:rsid w:val="005A3ECA"/>
    <w:rsid w:val="005A4189"/>
    <w:rsid w:val="005A4774"/>
    <w:rsid w:val="005A4874"/>
    <w:rsid w:val="005A4CCA"/>
    <w:rsid w:val="005A4CF4"/>
    <w:rsid w:val="005A4F97"/>
    <w:rsid w:val="005A5415"/>
    <w:rsid w:val="005A663F"/>
    <w:rsid w:val="005A66AF"/>
    <w:rsid w:val="005A7300"/>
    <w:rsid w:val="005A73B2"/>
    <w:rsid w:val="005A76DA"/>
    <w:rsid w:val="005A7DDD"/>
    <w:rsid w:val="005A7F36"/>
    <w:rsid w:val="005B0046"/>
    <w:rsid w:val="005B03C1"/>
    <w:rsid w:val="005B05A3"/>
    <w:rsid w:val="005B0F60"/>
    <w:rsid w:val="005B1A60"/>
    <w:rsid w:val="005B1C6F"/>
    <w:rsid w:val="005B1D50"/>
    <w:rsid w:val="005B1F5B"/>
    <w:rsid w:val="005B1F93"/>
    <w:rsid w:val="005B2530"/>
    <w:rsid w:val="005B2899"/>
    <w:rsid w:val="005B2C36"/>
    <w:rsid w:val="005B359D"/>
    <w:rsid w:val="005B4026"/>
    <w:rsid w:val="005B470D"/>
    <w:rsid w:val="005B4CA1"/>
    <w:rsid w:val="005B555E"/>
    <w:rsid w:val="005B5708"/>
    <w:rsid w:val="005B57ED"/>
    <w:rsid w:val="005B64CF"/>
    <w:rsid w:val="005B6627"/>
    <w:rsid w:val="005B6BB7"/>
    <w:rsid w:val="005B6BC8"/>
    <w:rsid w:val="005B7445"/>
    <w:rsid w:val="005B7A03"/>
    <w:rsid w:val="005C00B2"/>
    <w:rsid w:val="005C0273"/>
    <w:rsid w:val="005C24C7"/>
    <w:rsid w:val="005C26E8"/>
    <w:rsid w:val="005C2784"/>
    <w:rsid w:val="005C2F56"/>
    <w:rsid w:val="005C3170"/>
    <w:rsid w:val="005C326A"/>
    <w:rsid w:val="005C3545"/>
    <w:rsid w:val="005C3EE2"/>
    <w:rsid w:val="005C40CF"/>
    <w:rsid w:val="005C4240"/>
    <w:rsid w:val="005C454B"/>
    <w:rsid w:val="005C4586"/>
    <w:rsid w:val="005C4B09"/>
    <w:rsid w:val="005C4EB0"/>
    <w:rsid w:val="005C5165"/>
    <w:rsid w:val="005C56B8"/>
    <w:rsid w:val="005C5CBF"/>
    <w:rsid w:val="005C6340"/>
    <w:rsid w:val="005C6F3E"/>
    <w:rsid w:val="005C7540"/>
    <w:rsid w:val="005D00F5"/>
    <w:rsid w:val="005D169F"/>
    <w:rsid w:val="005D221D"/>
    <w:rsid w:val="005D23C2"/>
    <w:rsid w:val="005D285C"/>
    <w:rsid w:val="005D28A5"/>
    <w:rsid w:val="005D2B8A"/>
    <w:rsid w:val="005D2E10"/>
    <w:rsid w:val="005D3C23"/>
    <w:rsid w:val="005D50CF"/>
    <w:rsid w:val="005D52DE"/>
    <w:rsid w:val="005D565D"/>
    <w:rsid w:val="005D5C68"/>
    <w:rsid w:val="005D5FDA"/>
    <w:rsid w:val="005D60BE"/>
    <w:rsid w:val="005D6C99"/>
    <w:rsid w:val="005D7560"/>
    <w:rsid w:val="005D763C"/>
    <w:rsid w:val="005D7F40"/>
    <w:rsid w:val="005E00D0"/>
    <w:rsid w:val="005E0354"/>
    <w:rsid w:val="005E04BA"/>
    <w:rsid w:val="005E055B"/>
    <w:rsid w:val="005E05E9"/>
    <w:rsid w:val="005E1310"/>
    <w:rsid w:val="005E150E"/>
    <w:rsid w:val="005E1A85"/>
    <w:rsid w:val="005E1B47"/>
    <w:rsid w:val="005E1E0A"/>
    <w:rsid w:val="005E2A0A"/>
    <w:rsid w:val="005E2CA9"/>
    <w:rsid w:val="005E2CC0"/>
    <w:rsid w:val="005E3316"/>
    <w:rsid w:val="005E360A"/>
    <w:rsid w:val="005E3841"/>
    <w:rsid w:val="005E3BF5"/>
    <w:rsid w:val="005E588F"/>
    <w:rsid w:val="005E6A66"/>
    <w:rsid w:val="005E7377"/>
    <w:rsid w:val="005E7B45"/>
    <w:rsid w:val="005F09BE"/>
    <w:rsid w:val="005F12AB"/>
    <w:rsid w:val="005F1308"/>
    <w:rsid w:val="005F1A5E"/>
    <w:rsid w:val="005F1B3F"/>
    <w:rsid w:val="005F27B5"/>
    <w:rsid w:val="005F3C79"/>
    <w:rsid w:val="005F3E9E"/>
    <w:rsid w:val="005F3EA9"/>
    <w:rsid w:val="005F40CF"/>
    <w:rsid w:val="005F4464"/>
    <w:rsid w:val="005F4471"/>
    <w:rsid w:val="005F46B1"/>
    <w:rsid w:val="005F4840"/>
    <w:rsid w:val="005F4E05"/>
    <w:rsid w:val="005F5090"/>
    <w:rsid w:val="005F5271"/>
    <w:rsid w:val="005F52C9"/>
    <w:rsid w:val="005F56CA"/>
    <w:rsid w:val="005F56E8"/>
    <w:rsid w:val="005F5F22"/>
    <w:rsid w:val="005F6495"/>
    <w:rsid w:val="005F6BEC"/>
    <w:rsid w:val="005F6C1A"/>
    <w:rsid w:val="005F6EB9"/>
    <w:rsid w:val="005F7698"/>
    <w:rsid w:val="005F7A50"/>
    <w:rsid w:val="005F7DD7"/>
    <w:rsid w:val="006001DF"/>
    <w:rsid w:val="00600494"/>
    <w:rsid w:val="00600E57"/>
    <w:rsid w:val="006015C5"/>
    <w:rsid w:val="00602488"/>
    <w:rsid w:val="00602A60"/>
    <w:rsid w:val="00602C34"/>
    <w:rsid w:val="006031EA"/>
    <w:rsid w:val="00603376"/>
    <w:rsid w:val="00603841"/>
    <w:rsid w:val="00603ED2"/>
    <w:rsid w:val="006041BC"/>
    <w:rsid w:val="006045C9"/>
    <w:rsid w:val="006053E2"/>
    <w:rsid w:val="0060581F"/>
    <w:rsid w:val="00606DF3"/>
    <w:rsid w:val="0060724D"/>
    <w:rsid w:val="00607263"/>
    <w:rsid w:val="0060750C"/>
    <w:rsid w:val="0060799D"/>
    <w:rsid w:val="00607A0A"/>
    <w:rsid w:val="006102F3"/>
    <w:rsid w:val="00610857"/>
    <w:rsid w:val="00610B4F"/>
    <w:rsid w:val="00610F88"/>
    <w:rsid w:val="006112CD"/>
    <w:rsid w:val="0061169D"/>
    <w:rsid w:val="006122AC"/>
    <w:rsid w:val="0061246B"/>
    <w:rsid w:val="00612FD7"/>
    <w:rsid w:val="006139C7"/>
    <w:rsid w:val="00613A91"/>
    <w:rsid w:val="006141BB"/>
    <w:rsid w:val="0061432C"/>
    <w:rsid w:val="006147D8"/>
    <w:rsid w:val="006147DD"/>
    <w:rsid w:val="00614924"/>
    <w:rsid w:val="00614BE2"/>
    <w:rsid w:val="00614C7D"/>
    <w:rsid w:val="00614D88"/>
    <w:rsid w:val="006150ED"/>
    <w:rsid w:val="00615159"/>
    <w:rsid w:val="00615446"/>
    <w:rsid w:val="00615480"/>
    <w:rsid w:val="006156D5"/>
    <w:rsid w:val="00615AA3"/>
    <w:rsid w:val="00615D5A"/>
    <w:rsid w:val="00615FC1"/>
    <w:rsid w:val="0061616E"/>
    <w:rsid w:val="0061653B"/>
    <w:rsid w:val="00616AED"/>
    <w:rsid w:val="00616CC5"/>
    <w:rsid w:val="00617632"/>
    <w:rsid w:val="00617C46"/>
    <w:rsid w:val="00620106"/>
    <w:rsid w:val="006204A4"/>
    <w:rsid w:val="006204C7"/>
    <w:rsid w:val="006207A9"/>
    <w:rsid w:val="00620805"/>
    <w:rsid w:val="00620B5F"/>
    <w:rsid w:val="006218C2"/>
    <w:rsid w:val="00621CB6"/>
    <w:rsid w:val="006224ED"/>
    <w:rsid w:val="006226A2"/>
    <w:rsid w:val="00622CC7"/>
    <w:rsid w:val="00623436"/>
    <w:rsid w:val="00623ED6"/>
    <w:rsid w:val="00624915"/>
    <w:rsid w:val="0062497E"/>
    <w:rsid w:val="0062513D"/>
    <w:rsid w:val="00625DFE"/>
    <w:rsid w:val="00625EEB"/>
    <w:rsid w:val="00625EF4"/>
    <w:rsid w:val="00626314"/>
    <w:rsid w:val="00626ABC"/>
    <w:rsid w:val="0062757B"/>
    <w:rsid w:val="0063071E"/>
    <w:rsid w:val="00630EB2"/>
    <w:rsid w:val="00631BBC"/>
    <w:rsid w:val="006333DA"/>
    <w:rsid w:val="00633527"/>
    <w:rsid w:val="00633DD8"/>
    <w:rsid w:val="00634FD0"/>
    <w:rsid w:val="006350EB"/>
    <w:rsid w:val="00635DE8"/>
    <w:rsid w:val="00637013"/>
    <w:rsid w:val="00637366"/>
    <w:rsid w:val="0063793B"/>
    <w:rsid w:val="00637C05"/>
    <w:rsid w:val="006402B9"/>
    <w:rsid w:val="0064036D"/>
    <w:rsid w:val="00640890"/>
    <w:rsid w:val="0064169E"/>
    <w:rsid w:val="006427C0"/>
    <w:rsid w:val="00642BE5"/>
    <w:rsid w:val="00642C00"/>
    <w:rsid w:val="00642FBF"/>
    <w:rsid w:val="006432F5"/>
    <w:rsid w:val="0064334C"/>
    <w:rsid w:val="006436F7"/>
    <w:rsid w:val="006448EA"/>
    <w:rsid w:val="00644D97"/>
    <w:rsid w:val="00644E8A"/>
    <w:rsid w:val="006453D1"/>
    <w:rsid w:val="006457AC"/>
    <w:rsid w:val="00645BF8"/>
    <w:rsid w:val="00646603"/>
    <w:rsid w:val="00646F3D"/>
    <w:rsid w:val="00647012"/>
    <w:rsid w:val="00647838"/>
    <w:rsid w:val="00647FFB"/>
    <w:rsid w:val="00650D24"/>
    <w:rsid w:val="00650E78"/>
    <w:rsid w:val="006512C9"/>
    <w:rsid w:val="00651668"/>
    <w:rsid w:val="0065194E"/>
    <w:rsid w:val="00652953"/>
    <w:rsid w:val="00653213"/>
    <w:rsid w:val="006551DB"/>
    <w:rsid w:val="0065524F"/>
    <w:rsid w:val="006555D0"/>
    <w:rsid w:val="00655735"/>
    <w:rsid w:val="006559D0"/>
    <w:rsid w:val="00655D08"/>
    <w:rsid w:val="006560AA"/>
    <w:rsid w:val="006564DE"/>
    <w:rsid w:val="006565B0"/>
    <w:rsid w:val="006569D8"/>
    <w:rsid w:val="00656B58"/>
    <w:rsid w:val="00656D2F"/>
    <w:rsid w:val="00657632"/>
    <w:rsid w:val="0065784F"/>
    <w:rsid w:val="0066007A"/>
    <w:rsid w:val="006605F5"/>
    <w:rsid w:val="006608A4"/>
    <w:rsid w:val="00660D75"/>
    <w:rsid w:val="00661169"/>
    <w:rsid w:val="00661853"/>
    <w:rsid w:val="00661D41"/>
    <w:rsid w:val="0066274C"/>
    <w:rsid w:val="0066277B"/>
    <w:rsid w:val="00662E55"/>
    <w:rsid w:val="00663DCD"/>
    <w:rsid w:val="0066461E"/>
    <w:rsid w:val="00664A65"/>
    <w:rsid w:val="00664CEF"/>
    <w:rsid w:val="00664D1F"/>
    <w:rsid w:val="006652E7"/>
    <w:rsid w:val="0066530A"/>
    <w:rsid w:val="0066598D"/>
    <w:rsid w:val="00665DF0"/>
    <w:rsid w:val="00665FE5"/>
    <w:rsid w:val="00667903"/>
    <w:rsid w:val="00667D72"/>
    <w:rsid w:val="0067225F"/>
    <w:rsid w:val="006726F7"/>
    <w:rsid w:val="00672DE0"/>
    <w:rsid w:val="00672F5C"/>
    <w:rsid w:val="00674D52"/>
    <w:rsid w:val="00674DA2"/>
    <w:rsid w:val="00675374"/>
    <w:rsid w:val="006753E1"/>
    <w:rsid w:val="0067558B"/>
    <w:rsid w:val="00675D23"/>
    <w:rsid w:val="0067635F"/>
    <w:rsid w:val="00676557"/>
    <w:rsid w:val="00677586"/>
    <w:rsid w:val="00677BA7"/>
    <w:rsid w:val="00680DA1"/>
    <w:rsid w:val="00680DF8"/>
    <w:rsid w:val="0068133D"/>
    <w:rsid w:val="00681AA7"/>
    <w:rsid w:val="00681CC0"/>
    <w:rsid w:val="0068217A"/>
    <w:rsid w:val="0068307D"/>
    <w:rsid w:val="0068480F"/>
    <w:rsid w:val="00684A24"/>
    <w:rsid w:val="00684CDA"/>
    <w:rsid w:val="00684D87"/>
    <w:rsid w:val="00685CBE"/>
    <w:rsid w:val="00686165"/>
    <w:rsid w:val="00686417"/>
    <w:rsid w:val="006867FA"/>
    <w:rsid w:val="006868D6"/>
    <w:rsid w:val="00686EC2"/>
    <w:rsid w:val="00686F45"/>
    <w:rsid w:val="00686F71"/>
    <w:rsid w:val="00687C09"/>
    <w:rsid w:val="00687D1F"/>
    <w:rsid w:val="0069083B"/>
    <w:rsid w:val="00691084"/>
    <w:rsid w:val="00691344"/>
    <w:rsid w:val="006915CF"/>
    <w:rsid w:val="006918D4"/>
    <w:rsid w:val="00691EBC"/>
    <w:rsid w:val="00691F62"/>
    <w:rsid w:val="00692151"/>
    <w:rsid w:val="0069228A"/>
    <w:rsid w:val="006925DD"/>
    <w:rsid w:val="00692A6B"/>
    <w:rsid w:val="006930F9"/>
    <w:rsid w:val="0069325D"/>
    <w:rsid w:val="006934E4"/>
    <w:rsid w:val="006937C9"/>
    <w:rsid w:val="00693B9A"/>
    <w:rsid w:val="00693BB8"/>
    <w:rsid w:val="006944C5"/>
    <w:rsid w:val="0069451B"/>
    <w:rsid w:val="00695730"/>
    <w:rsid w:val="006966BA"/>
    <w:rsid w:val="0069673F"/>
    <w:rsid w:val="006969D9"/>
    <w:rsid w:val="00696DFB"/>
    <w:rsid w:val="006970D1"/>
    <w:rsid w:val="00697203"/>
    <w:rsid w:val="00697B1F"/>
    <w:rsid w:val="006A0962"/>
    <w:rsid w:val="006A120D"/>
    <w:rsid w:val="006A1E0C"/>
    <w:rsid w:val="006A1E63"/>
    <w:rsid w:val="006A28B0"/>
    <w:rsid w:val="006A2983"/>
    <w:rsid w:val="006A2E8B"/>
    <w:rsid w:val="006A2F95"/>
    <w:rsid w:val="006A349E"/>
    <w:rsid w:val="006A357A"/>
    <w:rsid w:val="006A4256"/>
    <w:rsid w:val="006A43DA"/>
    <w:rsid w:val="006A5986"/>
    <w:rsid w:val="006A6B05"/>
    <w:rsid w:val="006A7DA6"/>
    <w:rsid w:val="006A7DF4"/>
    <w:rsid w:val="006B05EB"/>
    <w:rsid w:val="006B0A9E"/>
    <w:rsid w:val="006B0E95"/>
    <w:rsid w:val="006B1610"/>
    <w:rsid w:val="006B1809"/>
    <w:rsid w:val="006B25DA"/>
    <w:rsid w:val="006B3761"/>
    <w:rsid w:val="006B37B6"/>
    <w:rsid w:val="006B3ADB"/>
    <w:rsid w:val="006B4DB9"/>
    <w:rsid w:val="006B4DD9"/>
    <w:rsid w:val="006B579A"/>
    <w:rsid w:val="006B5967"/>
    <w:rsid w:val="006B5E8D"/>
    <w:rsid w:val="006B6B1D"/>
    <w:rsid w:val="006B7114"/>
    <w:rsid w:val="006B74E3"/>
    <w:rsid w:val="006C0FE5"/>
    <w:rsid w:val="006C1592"/>
    <w:rsid w:val="006C18E8"/>
    <w:rsid w:val="006C1C9E"/>
    <w:rsid w:val="006C1F7D"/>
    <w:rsid w:val="006C233D"/>
    <w:rsid w:val="006C2AF5"/>
    <w:rsid w:val="006C2C4D"/>
    <w:rsid w:val="006C3EBA"/>
    <w:rsid w:val="006C413A"/>
    <w:rsid w:val="006C494E"/>
    <w:rsid w:val="006C4AA7"/>
    <w:rsid w:val="006C4EBE"/>
    <w:rsid w:val="006C50C6"/>
    <w:rsid w:val="006C521F"/>
    <w:rsid w:val="006C54B6"/>
    <w:rsid w:val="006C59E8"/>
    <w:rsid w:val="006C5CBC"/>
    <w:rsid w:val="006C5EF1"/>
    <w:rsid w:val="006C64AD"/>
    <w:rsid w:val="006C691D"/>
    <w:rsid w:val="006C6EF8"/>
    <w:rsid w:val="006C7076"/>
    <w:rsid w:val="006C71B0"/>
    <w:rsid w:val="006C78E2"/>
    <w:rsid w:val="006D0508"/>
    <w:rsid w:val="006D05BA"/>
    <w:rsid w:val="006D0C6E"/>
    <w:rsid w:val="006D0E13"/>
    <w:rsid w:val="006D1495"/>
    <w:rsid w:val="006D192D"/>
    <w:rsid w:val="006D2205"/>
    <w:rsid w:val="006D2418"/>
    <w:rsid w:val="006D2E01"/>
    <w:rsid w:val="006D314A"/>
    <w:rsid w:val="006D31B9"/>
    <w:rsid w:val="006D3E2C"/>
    <w:rsid w:val="006D3F99"/>
    <w:rsid w:val="006D4071"/>
    <w:rsid w:val="006D50A5"/>
    <w:rsid w:val="006D52B5"/>
    <w:rsid w:val="006D5688"/>
    <w:rsid w:val="006D5B1F"/>
    <w:rsid w:val="006D5DD1"/>
    <w:rsid w:val="006D6895"/>
    <w:rsid w:val="006E09D5"/>
    <w:rsid w:val="006E1203"/>
    <w:rsid w:val="006E252C"/>
    <w:rsid w:val="006E2739"/>
    <w:rsid w:val="006E27C5"/>
    <w:rsid w:val="006E27CE"/>
    <w:rsid w:val="006E3CF0"/>
    <w:rsid w:val="006E516D"/>
    <w:rsid w:val="006E5B22"/>
    <w:rsid w:val="006E6E40"/>
    <w:rsid w:val="006E710D"/>
    <w:rsid w:val="006E71E1"/>
    <w:rsid w:val="006E7253"/>
    <w:rsid w:val="006E7C9E"/>
    <w:rsid w:val="006F03E5"/>
    <w:rsid w:val="006F0BC1"/>
    <w:rsid w:val="006F0F0F"/>
    <w:rsid w:val="006F0F77"/>
    <w:rsid w:val="006F0FF9"/>
    <w:rsid w:val="006F1060"/>
    <w:rsid w:val="006F280B"/>
    <w:rsid w:val="006F2B97"/>
    <w:rsid w:val="006F32E7"/>
    <w:rsid w:val="006F33E3"/>
    <w:rsid w:val="006F3DE4"/>
    <w:rsid w:val="006F3E23"/>
    <w:rsid w:val="006F4E73"/>
    <w:rsid w:val="006F5B81"/>
    <w:rsid w:val="006F5C35"/>
    <w:rsid w:val="006F5E2F"/>
    <w:rsid w:val="006F6739"/>
    <w:rsid w:val="006F6ED0"/>
    <w:rsid w:val="006F6ED9"/>
    <w:rsid w:val="006F747B"/>
    <w:rsid w:val="006F7508"/>
    <w:rsid w:val="00700284"/>
    <w:rsid w:val="00701E01"/>
    <w:rsid w:val="007027E4"/>
    <w:rsid w:val="00703099"/>
    <w:rsid w:val="0070337F"/>
    <w:rsid w:val="00703830"/>
    <w:rsid w:val="007038F9"/>
    <w:rsid w:val="00703B08"/>
    <w:rsid w:val="00704317"/>
    <w:rsid w:val="00704ABF"/>
    <w:rsid w:val="00704C7F"/>
    <w:rsid w:val="00704E19"/>
    <w:rsid w:val="00704F44"/>
    <w:rsid w:val="007051F6"/>
    <w:rsid w:val="007055D7"/>
    <w:rsid w:val="00705DAB"/>
    <w:rsid w:val="00706091"/>
    <w:rsid w:val="00706610"/>
    <w:rsid w:val="007069ED"/>
    <w:rsid w:val="007069F7"/>
    <w:rsid w:val="00706E41"/>
    <w:rsid w:val="00706E89"/>
    <w:rsid w:val="00707593"/>
    <w:rsid w:val="0070798F"/>
    <w:rsid w:val="007101B6"/>
    <w:rsid w:val="007109AD"/>
    <w:rsid w:val="00710C3E"/>
    <w:rsid w:val="00710F76"/>
    <w:rsid w:val="0071133A"/>
    <w:rsid w:val="0071154B"/>
    <w:rsid w:val="00713C02"/>
    <w:rsid w:val="0071413F"/>
    <w:rsid w:val="00714188"/>
    <w:rsid w:val="007145C9"/>
    <w:rsid w:val="00714B8F"/>
    <w:rsid w:val="00714F74"/>
    <w:rsid w:val="00714FB0"/>
    <w:rsid w:val="007152F7"/>
    <w:rsid w:val="007154AE"/>
    <w:rsid w:val="0071656B"/>
    <w:rsid w:val="00716629"/>
    <w:rsid w:val="0071730B"/>
    <w:rsid w:val="007203F9"/>
    <w:rsid w:val="00720536"/>
    <w:rsid w:val="00720E25"/>
    <w:rsid w:val="00720FFB"/>
    <w:rsid w:val="00721021"/>
    <w:rsid w:val="007211DB"/>
    <w:rsid w:val="00721A5A"/>
    <w:rsid w:val="00722F11"/>
    <w:rsid w:val="00723719"/>
    <w:rsid w:val="00723C3F"/>
    <w:rsid w:val="00723D88"/>
    <w:rsid w:val="0072423D"/>
    <w:rsid w:val="00724D81"/>
    <w:rsid w:val="00725696"/>
    <w:rsid w:val="0072594E"/>
    <w:rsid w:val="00726C0A"/>
    <w:rsid w:val="00726E1A"/>
    <w:rsid w:val="007279A6"/>
    <w:rsid w:val="00727AE3"/>
    <w:rsid w:val="00727DB5"/>
    <w:rsid w:val="00727FDF"/>
    <w:rsid w:val="00731288"/>
    <w:rsid w:val="0073180E"/>
    <w:rsid w:val="007318B7"/>
    <w:rsid w:val="00731F1F"/>
    <w:rsid w:val="0073274D"/>
    <w:rsid w:val="0073336A"/>
    <w:rsid w:val="00733B1E"/>
    <w:rsid w:val="00734832"/>
    <w:rsid w:val="00735064"/>
    <w:rsid w:val="00735723"/>
    <w:rsid w:val="00735F4B"/>
    <w:rsid w:val="0073635B"/>
    <w:rsid w:val="007367B5"/>
    <w:rsid w:val="007370A5"/>
    <w:rsid w:val="00737105"/>
    <w:rsid w:val="0073735C"/>
    <w:rsid w:val="00737B97"/>
    <w:rsid w:val="00737EFB"/>
    <w:rsid w:val="00740198"/>
    <w:rsid w:val="007401E7"/>
    <w:rsid w:val="007415BF"/>
    <w:rsid w:val="00741776"/>
    <w:rsid w:val="00741A2C"/>
    <w:rsid w:val="00741D4E"/>
    <w:rsid w:val="00741D74"/>
    <w:rsid w:val="00742199"/>
    <w:rsid w:val="007425F0"/>
    <w:rsid w:val="00742F27"/>
    <w:rsid w:val="0074326F"/>
    <w:rsid w:val="007437C7"/>
    <w:rsid w:val="007438A9"/>
    <w:rsid w:val="007441D9"/>
    <w:rsid w:val="00744202"/>
    <w:rsid w:val="007445A7"/>
    <w:rsid w:val="00744675"/>
    <w:rsid w:val="00744873"/>
    <w:rsid w:val="007449ED"/>
    <w:rsid w:val="0074514C"/>
    <w:rsid w:val="007453ED"/>
    <w:rsid w:val="007454F9"/>
    <w:rsid w:val="0074607A"/>
    <w:rsid w:val="0074621A"/>
    <w:rsid w:val="007462AC"/>
    <w:rsid w:val="007462BB"/>
    <w:rsid w:val="007466B0"/>
    <w:rsid w:val="007466C0"/>
    <w:rsid w:val="007471FF"/>
    <w:rsid w:val="00747E9A"/>
    <w:rsid w:val="007510A0"/>
    <w:rsid w:val="007512C8"/>
    <w:rsid w:val="0075173F"/>
    <w:rsid w:val="007518AE"/>
    <w:rsid w:val="00751B7A"/>
    <w:rsid w:val="007522C2"/>
    <w:rsid w:val="007525D4"/>
    <w:rsid w:val="00752A35"/>
    <w:rsid w:val="00752FE2"/>
    <w:rsid w:val="007538F4"/>
    <w:rsid w:val="00753B09"/>
    <w:rsid w:val="00753E2D"/>
    <w:rsid w:val="00753EED"/>
    <w:rsid w:val="0075457E"/>
    <w:rsid w:val="00757765"/>
    <w:rsid w:val="00757836"/>
    <w:rsid w:val="0076004E"/>
    <w:rsid w:val="007602A3"/>
    <w:rsid w:val="007609A3"/>
    <w:rsid w:val="00760C8B"/>
    <w:rsid w:val="00760EFC"/>
    <w:rsid w:val="007616AC"/>
    <w:rsid w:val="007626A5"/>
    <w:rsid w:val="00762DB2"/>
    <w:rsid w:val="00763B31"/>
    <w:rsid w:val="00764000"/>
    <w:rsid w:val="00764922"/>
    <w:rsid w:val="007655DB"/>
    <w:rsid w:val="00767E14"/>
    <w:rsid w:val="0077032A"/>
    <w:rsid w:val="0077078F"/>
    <w:rsid w:val="00770B7B"/>
    <w:rsid w:val="00771B15"/>
    <w:rsid w:val="00771D8E"/>
    <w:rsid w:val="00771FF5"/>
    <w:rsid w:val="007722B2"/>
    <w:rsid w:val="0077230B"/>
    <w:rsid w:val="00772685"/>
    <w:rsid w:val="007730DD"/>
    <w:rsid w:val="007736C6"/>
    <w:rsid w:val="0077387B"/>
    <w:rsid w:val="00773AFB"/>
    <w:rsid w:val="00774ABE"/>
    <w:rsid w:val="00774EAE"/>
    <w:rsid w:val="00775535"/>
    <w:rsid w:val="007766E1"/>
    <w:rsid w:val="0077699F"/>
    <w:rsid w:val="0077708D"/>
    <w:rsid w:val="00777189"/>
    <w:rsid w:val="00777CC0"/>
    <w:rsid w:val="007805F7"/>
    <w:rsid w:val="00780715"/>
    <w:rsid w:val="007807EE"/>
    <w:rsid w:val="007822DB"/>
    <w:rsid w:val="00782935"/>
    <w:rsid w:val="00782ABE"/>
    <w:rsid w:val="0078315B"/>
    <w:rsid w:val="00784C31"/>
    <w:rsid w:val="00784E2D"/>
    <w:rsid w:val="00784E2E"/>
    <w:rsid w:val="00784E70"/>
    <w:rsid w:val="007854D0"/>
    <w:rsid w:val="00785BC2"/>
    <w:rsid w:val="007860B7"/>
    <w:rsid w:val="00786380"/>
    <w:rsid w:val="00786490"/>
    <w:rsid w:val="00786513"/>
    <w:rsid w:val="00786905"/>
    <w:rsid w:val="007875C8"/>
    <w:rsid w:val="007879F3"/>
    <w:rsid w:val="00787CB3"/>
    <w:rsid w:val="0079042B"/>
    <w:rsid w:val="00790546"/>
    <w:rsid w:val="00792BE2"/>
    <w:rsid w:val="00792EC2"/>
    <w:rsid w:val="00792FC4"/>
    <w:rsid w:val="007941DE"/>
    <w:rsid w:val="00794732"/>
    <w:rsid w:val="0079492F"/>
    <w:rsid w:val="00794C5A"/>
    <w:rsid w:val="00795613"/>
    <w:rsid w:val="00795A96"/>
    <w:rsid w:val="0079641D"/>
    <w:rsid w:val="00796B69"/>
    <w:rsid w:val="00796C17"/>
    <w:rsid w:val="00796D7C"/>
    <w:rsid w:val="00796E62"/>
    <w:rsid w:val="00797496"/>
    <w:rsid w:val="007A062F"/>
    <w:rsid w:val="007A0752"/>
    <w:rsid w:val="007A0B75"/>
    <w:rsid w:val="007A0DB7"/>
    <w:rsid w:val="007A0F59"/>
    <w:rsid w:val="007A1AD5"/>
    <w:rsid w:val="007A1F1C"/>
    <w:rsid w:val="007A28CC"/>
    <w:rsid w:val="007A2A54"/>
    <w:rsid w:val="007A2D2B"/>
    <w:rsid w:val="007A2D63"/>
    <w:rsid w:val="007A2F09"/>
    <w:rsid w:val="007A3252"/>
    <w:rsid w:val="007A3287"/>
    <w:rsid w:val="007A387A"/>
    <w:rsid w:val="007A41AF"/>
    <w:rsid w:val="007A4E5F"/>
    <w:rsid w:val="007A575E"/>
    <w:rsid w:val="007A5CA9"/>
    <w:rsid w:val="007A6520"/>
    <w:rsid w:val="007A65C2"/>
    <w:rsid w:val="007A741E"/>
    <w:rsid w:val="007B0D90"/>
    <w:rsid w:val="007B0F2F"/>
    <w:rsid w:val="007B10A3"/>
    <w:rsid w:val="007B2FDC"/>
    <w:rsid w:val="007B317B"/>
    <w:rsid w:val="007B3404"/>
    <w:rsid w:val="007B3DD4"/>
    <w:rsid w:val="007B401D"/>
    <w:rsid w:val="007B444C"/>
    <w:rsid w:val="007B4C71"/>
    <w:rsid w:val="007B4E61"/>
    <w:rsid w:val="007B58BA"/>
    <w:rsid w:val="007B590E"/>
    <w:rsid w:val="007B6237"/>
    <w:rsid w:val="007B6476"/>
    <w:rsid w:val="007B6E1C"/>
    <w:rsid w:val="007B788E"/>
    <w:rsid w:val="007B7DB2"/>
    <w:rsid w:val="007C0036"/>
    <w:rsid w:val="007C03FA"/>
    <w:rsid w:val="007C0A31"/>
    <w:rsid w:val="007C1487"/>
    <w:rsid w:val="007C1688"/>
    <w:rsid w:val="007C1A92"/>
    <w:rsid w:val="007C29AE"/>
    <w:rsid w:val="007C31D4"/>
    <w:rsid w:val="007C332A"/>
    <w:rsid w:val="007C45CE"/>
    <w:rsid w:val="007C4EEB"/>
    <w:rsid w:val="007C5A85"/>
    <w:rsid w:val="007C5D08"/>
    <w:rsid w:val="007C6201"/>
    <w:rsid w:val="007C6476"/>
    <w:rsid w:val="007C69A7"/>
    <w:rsid w:val="007C6FE8"/>
    <w:rsid w:val="007C7C57"/>
    <w:rsid w:val="007C7E5C"/>
    <w:rsid w:val="007D093B"/>
    <w:rsid w:val="007D0C2A"/>
    <w:rsid w:val="007D0D56"/>
    <w:rsid w:val="007D0DB6"/>
    <w:rsid w:val="007D26F3"/>
    <w:rsid w:val="007D2A25"/>
    <w:rsid w:val="007D2AA1"/>
    <w:rsid w:val="007D2AD8"/>
    <w:rsid w:val="007D2C26"/>
    <w:rsid w:val="007D39DA"/>
    <w:rsid w:val="007D3CA6"/>
    <w:rsid w:val="007D4295"/>
    <w:rsid w:val="007D47CA"/>
    <w:rsid w:val="007D4B3F"/>
    <w:rsid w:val="007D4E33"/>
    <w:rsid w:val="007D4EF9"/>
    <w:rsid w:val="007D4F6D"/>
    <w:rsid w:val="007D5011"/>
    <w:rsid w:val="007D53A3"/>
    <w:rsid w:val="007D553D"/>
    <w:rsid w:val="007D62D6"/>
    <w:rsid w:val="007D6C67"/>
    <w:rsid w:val="007D70E7"/>
    <w:rsid w:val="007D768C"/>
    <w:rsid w:val="007D789E"/>
    <w:rsid w:val="007D7B69"/>
    <w:rsid w:val="007D7C61"/>
    <w:rsid w:val="007D7F2D"/>
    <w:rsid w:val="007E027F"/>
    <w:rsid w:val="007E0C4F"/>
    <w:rsid w:val="007E0F78"/>
    <w:rsid w:val="007E126D"/>
    <w:rsid w:val="007E2606"/>
    <w:rsid w:val="007E3031"/>
    <w:rsid w:val="007E38E4"/>
    <w:rsid w:val="007E3D16"/>
    <w:rsid w:val="007E3D48"/>
    <w:rsid w:val="007E3D6E"/>
    <w:rsid w:val="007E3EB7"/>
    <w:rsid w:val="007E48C6"/>
    <w:rsid w:val="007E4B75"/>
    <w:rsid w:val="007E4D31"/>
    <w:rsid w:val="007E4D64"/>
    <w:rsid w:val="007E52F7"/>
    <w:rsid w:val="007E583F"/>
    <w:rsid w:val="007E5926"/>
    <w:rsid w:val="007E5A32"/>
    <w:rsid w:val="007E5DDD"/>
    <w:rsid w:val="007E7615"/>
    <w:rsid w:val="007E78E7"/>
    <w:rsid w:val="007F03B6"/>
    <w:rsid w:val="007F088C"/>
    <w:rsid w:val="007F12EB"/>
    <w:rsid w:val="007F18B6"/>
    <w:rsid w:val="007F1A02"/>
    <w:rsid w:val="007F1A83"/>
    <w:rsid w:val="007F1AAB"/>
    <w:rsid w:val="007F1C65"/>
    <w:rsid w:val="007F2138"/>
    <w:rsid w:val="007F28D6"/>
    <w:rsid w:val="007F2CD3"/>
    <w:rsid w:val="007F34F6"/>
    <w:rsid w:val="007F3500"/>
    <w:rsid w:val="007F3882"/>
    <w:rsid w:val="007F3D79"/>
    <w:rsid w:val="007F4017"/>
    <w:rsid w:val="007F40BE"/>
    <w:rsid w:val="007F4730"/>
    <w:rsid w:val="007F517D"/>
    <w:rsid w:val="007F5E0B"/>
    <w:rsid w:val="007F62E7"/>
    <w:rsid w:val="007F70C2"/>
    <w:rsid w:val="007F7A4A"/>
    <w:rsid w:val="007F7A88"/>
    <w:rsid w:val="007F7E73"/>
    <w:rsid w:val="008000D5"/>
    <w:rsid w:val="00800160"/>
    <w:rsid w:val="00800342"/>
    <w:rsid w:val="00800C59"/>
    <w:rsid w:val="00800D01"/>
    <w:rsid w:val="00801C1C"/>
    <w:rsid w:val="00801F98"/>
    <w:rsid w:val="00801FDB"/>
    <w:rsid w:val="00802A03"/>
    <w:rsid w:val="00802AD7"/>
    <w:rsid w:val="00802ADD"/>
    <w:rsid w:val="00802B6A"/>
    <w:rsid w:val="00802C1B"/>
    <w:rsid w:val="00802CD8"/>
    <w:rsid w:val="00802E95"/>
    <w:rsid w:val="00803495"/>
    <w:rsid w:val="0080449B"/>
    <w:rsid w:val="00804642"/>
    <w:rsid w:val="00805620"/>
    <w:rsid w:val="008067C2"/>
    <w:rsid w:val="00806C10"/>
    <w:rsid w:val="00807462"/>
    <w:rsid w:val="0080775D"/>
    <w:rsid w:val="00807C7D"/>
    <w:rsid w:val="00807E6E"/>
    <w:rsid w:val="00810E9F"/>
    <w:rsid w:val="0081115B"/>
    <w:rsid w:val="0081121A"/>
    <w:rsid w:val="00812018"/>
    <w:rsid w:val="0081258E"/>
    <w:rsid w:val="00812AF7"/>
    <w:rsid w:val="00813F6A"/>
    <w:rsid w:val="00814B76"/>
    <w:rsid w:val="00815913"/>
    <w:rsid w:val="00816192"/>
    <w:rsid w:val="00816ED9"/>
    <w:rsid w:val="00816F8A"/>
    <w:rsid w:val="00817289"/>
    <w:rsid w:val="0081729B"/>
    <w:rsid w:val="00817590"/>
    <w:rsid w:val="00820A54"/>
    <w:rsid w:val="00821B6A"/>
    <w:rsid w:val="00821B8E"/>
    <w:rsid w:val="00821B98"/>
    <w:rsid w:val="00822192"/>
    <w:rsid w:val="008226CB"/>
    <w:rsid w:val="0082277E"/>
    <w:rsid w:val="008229C8"/>
    <w:rsid w:val="008235CB"/>
    <w:rsid w:val="00824ACF"/>
    <w:rsid w:val="00824CA6"/>
    <w:rsid w:val="00825039"/>
    <w:rsid w:val="00825065"/>
    <w:rsid w:val="008250D4"/>
    <w:rsid w:val="00825688"/>
    <w:rsid w:val="00825E7F"/>
    <w:rsid w:val="0082601A"/>
    <w:rsid w:val="0082614D"/>
    <w:rsid w:val="0082789B"/>
    <w:rsid w:val="00827B44"/>
    <w:rsid w:val="008311E7"/>
    <w:rsid w:val="008315B4"/>
    <w:rsid w:val="0083209D"/>
    <w:rsid w:val="0083277D"/>
    <w:rsid w:val="00833443"/>
    <w:rsid w:val="0083358C"/>
    <w:rsid w:val="008336D0"/>
    <w:rsid w:val="00833BF3"/>
    <w:rsid w:val="00833D60"/>
    <w:rsid w:val="008340BC"/>
    <w:rsid w:val="008343CD"/>
    <w:rsid w:val="008344F2"/>
    <w:rsid w:val="008349EF"/>
    <w:rsid w:val="008350C3"/>
    <w:rsid w:val="00835419"/>
    <w:rsid w:val="00836374"/>
    <w:rsid w:val="0083765A"/>
    <w:rsid w:val="008378A4"/>
    <w:rsid w:val="00837CBC"/>
    <w:rsid w:val="008404D8"/>
    <w:rsid w:val="008410DF"/>
    <w:rsid w:val="00841886"/>
    <w:rsid w:val="00841958"/>
    <w:rsid w:val="008422B0"/>
    <w:rsid w:val="00843157"/>
    <w:rsid w:val="00843219"/>
    <w:rsid w:val="00843803"/>
    <w:rsid w:val="00843DE4"/>
    <w:rsid w:val="00843FB6"/>
    <w:rsid w:val="00844A5A"/>
    <w:rsid w:val="008451F0"/>
    <w:rsid w:val="00845972"/>
    <w:rsid w:val="00846190"/>
    <w:rsid w:val="00846AD1"/>
    <w:rsid w:val="00846B8A"/>
    <w:rsid w:val="00846F6F"/>
    <w:rsid w:val="00846F9D"/>
    <w:rsid w:val="0085078A"/>
    <w:rsid w:val="00850A51"/>
    <w:rsid w:val="00850FAB"/>
    <w:rsid w:val="0085139F"/>
    <w:rsid w:val="00852F29"/>
    <w:rsid w:val="00852F4E"/>
    <w:rsid w:val="00853327"/>
    <w:rsid w:val="00853A2E"/>
    <w:rsid w:val="00853B2E"/>
    <w:rsid w:val="00854B47"/>
    <w:rsid w:val="0085503B"/>
    <w:rsid w:val="0085571E"/>
    <w:rsid w:val="00855734"/>
    <w:rsid w:val="00856035"/>
    <w:rsid w:val="00856141"/>
    <w:rsid w:val="0085699F"/>
    <w:rsid w:val="00856C9F"/>
    <w:rsid w:val="00857A9A"/>
    <w:rsid w:val="00857BF2"/>
    <w:rsid w:val="00861198"/>
    <w:rsid w:val="0086133B"/>
    <w:rsid w:val="0086156D"/>
    <w:rsid w:val="0086158F"/>
    <w:rsid w:val="00861917"/>
    <w:rsid w:val="00863A87"/>
    <w:rsid w:val="00864F04"/>
    <w:rsid w:val="00865631"/>
    <w:rsid w:val="0086570F"/>
    <w:rsid w:val="00865BC2"/>
    <w:rsid w:val="00865C95"/>
    <w:rsid w:val="00865DAE"/>
    <w:rsid w:val="00866F93"/>
    <w:rsid w:val="008674C4"/>
    <w:rsid w:val="00870A60"/>
    <w:rsid w:val="0087102E"/>
    <w:rsid w:val="00871EA4"/>
    <w:rsid w:val="008724EB"/>
    <w:rsid w:val="008729BA"/>
    <w:rsid w:val="00872B61"/>
    <w:rsid w:val="00873F1E"/>
    <w:rsid w:val="0087426A"/>
    <w:rsid w:val="00874301"/>
    <w:rsid w:val="0087563E"/>
    <w:rsid w:val="00875660"/>
    <w:rsid w:val="00875BE0"/>
    <w:rsid w:val="00875F07"/>
    <w:rsid w:val="00876384"/>
    <w:rsid w:val="00876D20"/>
    <w:rsid w:val="00877521"/>
    <w:rsid w:val="00877E33"/>
    <w:rsid w:val="00881ED5"/>
    <w:rsid w:val="00882058"/>
    <w:rsid w:val="00882570"/>
    <w:rsid w:val="0088356D"/>
    <w:rsid w:val="00884481"/>
    <w:rsid w:val="00884A99"/>
    <w:rsid w:val="008858DE"/>
    <w:rsid w:val="00885FD8"/>
    <w:rsid w:val="0088604D"/>
    <w:rsid w:val="00887251"/>
    <w:rsid w:val="00887E62"/>
    <w:rsid w:val="008908F8"/>
    <w:rsid w:val="00890CB4"/>
    <w:rsid w:val="008912C6"/>
    <w:rsid w:val="008915F1"/>
    <w:rsid w:val="008917A1"/>
    <w:rsid w:val="00892212"/>
    <w:rsid w:val="00892620"/>
    <w:rsid w:val="0089307E"/>
    <w:rsid w:val="008934AF"/>
    <w:rsid w:val="008934EC"/>
    <w:rsid w:val="00893A63"/>
    <w:rsid w:val="00893D83"/>
    <w:rsid w:val="008940C0"/>
    <w:rsid w:val="00894981"/>
    <w:rsid w:val="00894A33"/>
    <w:rsid w:val="00894F11"/>
    <w:rsid w:val="008964C9"/>
    <w:rsid w:val="008966B6"/>
    <w:rsid w:val="00897074"/>
    <w:rsid w:val="008971EF"/>
    <w:rsid w:val="00897279"/>
    <w:rsid w:val="0089793C"/>
    <w:rsid w:val="008A01CD"/>
    <w:rsid w:val="008A04B1"/>
    <w:rsid w:val="008A0500"/>
    <w:rsid w:val="008A28F2"/>
    <w:rsid w:val="008A2D45"/>
    <w:rsid w:val="008A3A5C"/>
    <w:rsid w:val="008A4123"/>
    <w:rsid w:val="008A47CD"/>
    <w:rsid w:val="008A4932"/>
    <w:rsid w:val="008A4DF3"/>
    <w:rsid w:val="008A4E94"/>
    <w:rsid w:val="008A5753"/>
    <w:rsid w:val="008A76EB"/>
    <w:rsid w:val="008B0519"/>
    <w:rsid w:val="008B0FF5"/>
    <w:rsid w:val="008B1065"/>
    <w:rsid w:val="008B133D"/>
    <w:rsid w:val="008B1AA9"/>
    <w:rsid w:val="008B1FBF"/>
    <w:rsid w:val="008B21F2"/>
    <w:rsid w:val="008B3473"/>
    <w:rsid w:val="008B3B0A"/>
    <w:rsid w:val="008B3BB6"/>
    <w:rsid w:val="008B3E44"/>
    <w:rsid w:val="008B4556"/>
    <w:rsid w:val="008B46A1"/>
    <w:rsid w:val="008B4DBC"/>
    <w:rsid w:val="008B53FC"/>
    <w:rsid w:val="008B5E95"/>
    <w:rsid w:val="008B61B8"/>
    <w:rsid w:val="008B6500"/>
    <w:rsid w:val="008B6742"/>
    <w:rsid w:val="008B6ABA"/>
    <w:rsid w:val="008B7878"/>
    <w:rsid w:val="008C02C3"/>
    <w:rsid w:val="008C0619"/>
    <w:rsid w:val="008C066A"/>
    <w:rsid w:val="008C13BA"/>
    <w:rsid w:val="008C2D0F"/>
    <w:rsid w:val="008C3903"/>
    <w:rsid w:val="008C3E92"/>
    <w:rsid w:val="008C4144"/>
    <w:rsid w:val="008C457C"/>
    <w:rsid w:val="008C547B"/>
    <w:rsid w:val="008C55A1"/>
    <w:rsid w:val="008C64E0"/>
    <w:rsid w:val="008C6892"/>
    <w:rsid w:val="008C6D54"/>
    <w:rsid w:val="008C709D"/>
    <w:rsid w:val="008C7252"/>
    <w:rsid w:val="008C783E"/>
    <w:rsid w:val="008D1521"/>
    <w:rsid w:val="008D24EA"/>
    <w:rsid w:val="008D287F"/>
    <w:rsid w:val="008D3132"/>
    <w:rsid w:val="008D3741"/>
    <w:rsid w:val="008D3C8B"/>
    <w:rsid w:val="008D46AB"/>
    <w:rsid w:val="008D4D0A"/>
    <w:rsid w:val="008D4F76"/>
    <w:rsid w:val="008D63CB"/>
    <w:rsid w:val="008D6C30"/>
    <w:rsid w:val="008D7059"/>
    <w:rsid w:val="008D7846"/>
    <w:rsid w:val="008D79C1"/>
    <w:rsid w:val="008D7C63"/>
    <w:rsid w:val="008E028C"/>
    <w:rsid w:val="008E1558"/>
    <w:rsid w:val="008E190A"/>
    <w:rsid w:val="008E1969"/>
    <w:rsid w:val="008E19FE"/>
    <w:rsid w:val="008E2360"/>
    <w:rsid w:val="008E2565"/>
    <w:rsid w:val="008E2788"/>
    <w:rsid w:val="008E2A55"/>
    <w:rsid w:val="008E2C2A"/>
    <w:rsid w:val="008E331D"/>
    <w:rsid w:val="008E336D"/>
    <w:rsid w:val="008E3A5A"/>
    <w:rsid w:val="008E57F3"/>
    <w:rsid w:val="008E5BE5"/>
    <w:rsid w:val="008E65FD"/>
    <w:rsid w:val="008E70FD"/>
    <w:rsid w:val="008F06B8"/>
    <w:rsid w:val="008F0D32"/>
    <w:rsid w:val="008F1622"/>
    <w:rsid w:val="008F16A7"/>
    <w:rsid w:val="008F1759"/>
    <w:rsid w:val="008F2C2F"/>
    <w:rsid w:val="008F393C"/>
    <w:rsid w:val="008F3A50"/>
    <w:rsid w:val="008F3A66"/>
    <w:rsid w:val="008F4011"/>
    <w:rsid w:val="008F4382"/>
    <w:rsid w:val="008F4A57"/>
    <w:rsid w:val="008F526F"/>
    <w:rsid w:val="008F583F"/>
    <w:rsid w:val="008F5CE8"/>
    <w:rsid w:val="008F5F6C"/>
    <w:rsid w:val="008F65F7"/>
    <w:rsid w:val="008F664F"/>
    <w:rsid w:val="008F6D32"/>
    <w:rsid w:val="008F73CA"/>
    <w:rsid w:val="008F74FD"/>
    <w:rsid w:val="008F7657"/>
    <w:rsid w:val="008F7970"/>
    <w:rsid w:val="00900B3D"/>
    <w:rsid w:val="009010CB"/>
    <w:rsid w:val="009011AB"/>
    <w:rsid w:val="00901291"/>
    <w:rsid w:val="00901317"/>
    <w:rsid w:val="00902FD8"/>
    <w:rsid w:val="00903A14"/>
    <w:rsid w:val="009042D0"/>
    <w:rsid w:val="00904D6E"/>
    <w:rsid w:val="00904E91"/>
    <w:rsid w:val="00905302"/>
    <w:rsid w:val="00905426"/>
    <w:rsid w:val="009055DD"/>
    <w:rsid w:val="009059B7"/>
    <w:rsid w:val="00905BE4"/>
    <w:rsid w:val="0090603E"/>
    <w:rsid w:val="009065AD"/>
    <w:rsid w:val="009069BC"/>
    <w:rsid w:val="00906FF5"/>
    <w:rsid w:val="009074EE"/>
    <w:rsid w:val="00910166"/>
    <w:rsid w:val="009101C1"/>
    <w:rsid w:val="0091072A"/>
    <w:rsid w:val="00910855"/>
    <w:rsid w:val="00910B0C"/>
    <w:rsid w:val="00911062"/>
    <w:rsid w:val="0091128F"/>
    <w:rsid w:val="009115DB"/>
    <w:rsid w:val="00911786"/>
    <w:rsid w:val="00911D77"/>
    <w:rsid w:val="00912C1E"/>
    <w:rsid w:val="0091304D"/>
    <w:rsid w:val="00913AEA"/>
    <w:rsid w:val="00913FED"/>
    <w:rsid w:val="009152E8"/>
    <w:rsid w:val="00915697"/>
    <w:rsid w:val="00915AF4"/>
    <w:rsid w:val="00915E79"/>
    <w:rsid w:val="00917A7B"/>
    <w:rsid w:val="009205F9"/>
    <w:rsid w:val="00920AE9"/>
    <w:rsid w:val="00921920"/>
    <w:rsid w:val="009219B1"/>
    <w:rsid w:val="00921EAE"/>
    <w:rsid w:val="009225F6"/>
    <w:rsid w:val="0092289F"/>
    <w:rsid w:val="009229BF"/>
    <w:rsid w:val="00922AFA"/>
    <w:rsid w:val="00922D8A"/>
    <w:rsid w:val="00922E7F"/>
    <w:rsid w:val="00922F4D"/>
    <w:rsid w:val="00923147"/>
    <w:rsid w:val="00923B3D"/>
    <w:rsid w:val="00923DAD"/>
    <w:rsid w:val="00924118"/>
    <w:rsid w:val="009243E7"/>
    <w:rsid w:val="00924AA9"/>
    <w:rsid w:val="009250C5"/>
    <w:rsid w:val="009253B1"/>
    <w:rsid w:val="00925A7B"/>
    <w:rsid w:val="00926293"/>
    <w:rsid w:val="00926DF8"/>
    <w:rsid w:val="00926F15"/>
    <w:rsid w:val="00927096"/>
    <w:rsid w:val="0092736A"/>
    <w:rsid w:val="009301FB"/>
    <w:rsid w:val="0093088A"/>
    <w:rsid w:val="00930C87"/>
    <w:rsid w:val="00930C95"/>
    <w:rsid w:val="00930FFB"/>
    <w:rsid w:val="00931050"/>
    <w:rsid w:val="00931116"/>
    <w:rsid w:val="0093123F"/>
    <w:rsid w:val="00931299"/>
    <w:rsid w:val="00931393"/>
    <w:rsid w:val="009316A5"/>
    <w:rsid w:val="00931A04"/>
    <w:rsid w:val="00931A60"/>
    <w:rsid w:val="009321D5"/>
    <w:rsid w:val="009323A9"/>
    <w:rsid w:val="009324D9"/>
    <w:rsid w:val="00932726"/>
    <w:rsid w:val="00932828"/>
    <w:rsid w:val="009337A4"/>
    <w:rsid w:val="00933980"/>
    <w:rsid w:val="0093414F"/>
    <w:rsid w:val="00934DD4"/>
    <w:rsid w:val="009355F4"/>
    <w:rsid w:val="009362DD"/>
    <w:rsid w:val="009366E7"/>
    <w:rsid w:val="009369ED"/>
    <w:rsid w:val="00937972"/>
    <w:rsid w:val="00937DCA"/>
    <w:rsid w:val="0094009D"/>
    <w:rsid w:val="009401C7"/>
    <w:rsid w:val="009403B8"/>
    <w:rsid w:val="00940C6C"/>
    <w:rsid w:val="00941448"/>
    <w:rsid w:val="0094164D"/>
    <w:rsid w:val="009418EC"/>
    <w:rsid w:val="00941938"/>
    <w:rsid w:val="00941FE7"/>
    <w:rsid w:val="009421B6"/>
    <w:rsid w:val="009425D3"/>
    <w:rsid w:val="00942E86"/>
    <w:rsid w:val="00943C6B"/>
    <w:rsid w:val="00943D3D"/>
    <w:rsid w:val="00943D62"/>
    <w:rsid w:val="00944422"/>
    <w:rsid w:val="00944434"/>
    <w:rsid w:val="00944474"/>
    <w:rsid w:val="00944A0D"/>
    <w:rsid w:val="00945419"/>
    <w:rsid w:val="00946D41"/>
    <w:rsid w:val="00947555"/>
    <w:rsid w:val="00947CC5"/>
    <w:rsid w:val="0095006F"/>
    <w:rsid w:val="00950077"/>
    <w:rsid w:val="00950366"/>
    <w:rsid w:val="0095153B"/>
    <w:rsid w:val="00951859"/>
    <w:rsid w:val="00952FFA"/>
    <w:rsid w:val="00954B41"/>
    <w:rsid w:val="00954BFA"/>
    <w:rsid w:val="00954C18"/>
    <w:rsid w:val="00955375"/>
    <w:rsid w:val="0095540B"/>
    <w:rsid w:val="00955619"/>
    <w:rsid w:val="00955726"/>
    <w:rsid w:val="00955E3F"/>
    <w:rsid w:val="00955EC7"/>
    <w:rsid w:val="00955F5C"/>
    <w:rsid w:val="00956F1E"/>
    <w:rsid w:val="00957B72"/>
    <w:rsid w:val="00957DB7"/>
    <w:rsid w:val="00957FE6"/>
    <w:rsid w:val="009602C0"/>
    <w:rsid w:val="00960DE1"/>
    <w:rsid w:val="009610F6"/>
    <w:rsid w:val="00961114"/>
    <w:rsid w:val="009612EE"/>
    <w:rsid w:val="00961BFF"/>
    <w:rsid w:val="00961D3D"/>
    <w:rsid w:val="00961E68"/>
    <w:rsid w:val="00963659"/>
    <w:rsid w:val="009638B8"/>
    <w:rsid w:val="009641C7"/>
    <w:rsid w:val="009644FB"/>
    <w:rsid w:val="00964513"/>
    <w:rsid w:val="009646FE"/>
    <w:rsid w:val="00964CCD"/>
    <w:rsid w:val="00965010"/>
    <w:rsid w:val="009651B9"/>
    <w:rsid w:val="009652FC"/>
    <w:rsid w:val="00965B23"/>
    <w:rsid w:val="00965B4E"/>
    <w:rsid w:val="00965EE7"/>
    <w:rsid w:val="00966936"/>
    <w:rsid w:val="00967337"/>
    <w:rsid w:val="00967365"/>
    <w:rsid w:val="009673A8"/>
    <w:rsid w:val="009704EF"/>
    <w:rsid w:val="00970D7F"/>
    <w:rsid w:val="0097110A"/>
    <w:rsid w:val="00971830"/>
    <w:rsid w:val="00972EA2"/>
    <w:rsid w:val="00973107"/>
    <w:rsid w:val="00973BA7"/>
    <w:rsid w:val="00973DFD"/>
    <w:rsid w:val="009742A7"/>
    <w:rsid w:val="0097482D"/>
    <w:rsid w:val="00974874"/>
    <w:rsid w:val="00975668"/>
    <w:rsid w:val="0097567B"/>
    <w:rsid w:val="00975BE7"/>
    <w:rsid w:val="00976B20"/>
    <w:rsid w:val="00976BB0"/>
    <w:rsid w:val="0097756B"/>
    <w:rsid w:val="00977FF4"/>
    <w:rsid w:val="009807F4"/>
    <w:rsid w:val="009808B4"/>
    <w:rsid w:val="00981A3B"/>
    <w:rsid w:val="00981DD0"/>
    <w:rsid w:val="00982317"/>
    <w:rsid w:val="009823D2"/>
    <w:rsid w:val="00982BB1"/>
    <w:rsid w:val="00982CE9"/>
    <w:rsid w:val="009830DB"/>
    <w:rsid w:val="00983534"/>
    <w:rsid w:val="009838A4"/>
    <w:rsid w:val="00983C35"/>
    <w:rsid w:val="00984154"/>
    <w:rsid w:val="0098559C"/>
    <w:rsid w:val="00985C0D"/>
    <w:rsid w:val="00986233"/>
    <w:rsid w:val="00986566"/>
    <w:rsid w:val="00986AAC"/>
    <w:rsid w:val="00987079"/>
    <w:rsid w:val="00987101"/>
    <w:rsid w:val="00987281"/>
    <w:rsid w:val="009873AD"/>
    <w:rsid w:val="009874BF"/>
    <w:rsid w:val="009875B0"/>
    <w:rsid w:val="00987E98"/>
    <w:rsid w:val="00990836"/>
    <w:rsid w:val="00992375"/>
    <w:rsid w:val="009925B4"/>
    <w:rsid w:val="00992E28"/>
    <w:rsid w:val="00993338"/>
    <w:rsid w:val="00993C66"/>
    <w:rsid w:val="00994573"/>
    <w:rsid w:val="00994BE1"/>
    <w:rsid w:val="00994E71"/>
    <w:rsid w:val="009951FA"/>
    <w:rsid w:val="00995F13"/>
    <w:rsid w:val="00996539"/>
    <w:rsid w:val="009965DB"/>
    <w:rsid w:val="0099746A"/>
    <w:rsid w:val="00997484"/>
    <w:rsid w:val="00997D6C"/>
    <w:rsid w:val="009A0C47"/>
    <w:rsid w:val="009A0EE8"/>
    <w:rsid w:val="009A1598"/>
    <w:rsid w:val="009A17F2"/>
    <w:rsid w:val="009A1B4D"/>
    <w:rsid w:val="009A205B"/>
    <w:rsid w:val="009A2695"/>
    <w:rsid w:val="009A2B6D"/>
    <w:rsid w:val="009A3808"/>
    <w:rsid w:val="009A3959"/>
    <w:rsid w:val="009A52DE"/>
    <w:rsid w:val="009A53E8"/>
    <w:rsid w:val="009A584F"/>
    <w:rsid w:val="009A619C"/>
    <w:rsid w:val="009A61EB"/>
    <w:rsid w:val="009A6377"/>
    <w:rsid w:val="009A7EBF"/>
    <w:rsid w:val="009B0198"/>
    <w:rsid w:val="009B0B51"/>
    <w:rsid w:val="009B12A4"/>
    <w:rsid w:val="009B1698"/>
    <w:rsid w:val="009B1716"/>
    <w:rsid w:val="009B1BB4"/>
    <w:rsid w:val="009B285E"/>
    <w:rsid w:val="009B35CD"/>
    <w:rsid w:val="009B35DE"/>
    <w:rsid w:val="009B3687"/>
    <w:rsid w:val="009B36A8"/>
    <w:rsid w:val="009B3D76"/>
    <w:rsid w:val="009B3E90"/>
    <w:rsid w:val="009B46CD"/>
    <w:rsid w:val="009B4D33"/>
    <w:rsid w:val="009B5641"/>
    <w:rsid w:val="009B6810"/>
    <w:rsid w:val="009B6DA5"/>
    <w:rsid w:val="009B7878"/>
    <w:rsid w:val="009B7969"/>
    <w:rsid w:val="009C0F19"/>
    <w:rsid w:val="009C144E"/>
    <w:rsid w:val="009C1585"/>
    <w:rsid w:val="009C21F0"/>
    <w:rsid w:val="009C22E3"/>
    <w:rsid w:val="009C28B4"/>
    <w:rsid w:val="009C322B"/>
    <w:rsid w:val="009C3FE7"/>
    <w:rsid w:val="009C41FF"/>
    <w:rsid w:val="009C46E9"/>
    <w:rsid w:val="009C4C8B"/>
    <w:rsid w:val="009C4F59"/>
    <w:rsid w:val="009C5EB1"/>
    <w:rsid w:val="009C5FA2"/>
    <w:rsid w:val="009C6259"/>
    <w:rsid w:val="009C66D3"/>
    <w:rsid w:val="009C6A8C"/>
    <w:rsid w:val="009C70CD"/>
    <w:rsid w:val="009C70FB"/>
    <w:rsid w:val="009C741A"/>
    <w:rsid w:val="009C76A0"/>
    <w:rsid w:val="009C7745"/>
    <w:rsid w:val="009C7B2C"/>
    <w:rsid w:val="009D00F2"/>
    <w:rsid w:val="009D020D"/>
    <w:rsid w:val="009D0501"/>
    <w:rsid w:val="009D0F12"/>
    <w:rsid w:val="009D17AF"/>
    <w:rsid w:val="009D2243"/>
    <w:rsid w:val="009D244E"/>
    <w:rsid w:val="009D3B33"/>
    <w:rsid w:val="009D4517"/>
    <w:rsid w:val="009D4AA8"/>
    <w:rsid w:val="009D4CF4"/>
    <w:rsid w:val="009D514D"/>
    <w:rsid w:val="009D530F"/>
    <w:rsid w:val="009D5724"/>
    <w:rsid w:val="009D5AE2"/>
    <w:rsid w:val="009D5E3B"/>
    <w:rsid w:val="009D604B"/>
    <w:rsid w:val="009D6712"/>
    <w:rsid w:val="009E1C4E"/>
    <w:rsid w:val="009E22CB"/>
    <w:rsid w:val="009E2D83"/>
    <w:rsid w:val="009E2F17"/>
    <w:rsid w:val="009E32C9"/>
    <w:rsid w:val="009E34A0"/>
    <w:rsid w:val="009E35D0"/>
    <w:rsid w:val="009E3BC6"/>
    <w:rsid w:val="009E4C03"/>
    <w:rsid w:val="009E4D23"/>
    <w:rsid w:val="009E50A9"/>
    <w:rsid w:val="009E511E"/>
    <w:rsid w:val="009E5146"/>
    <w:rsid w:val="009E5309"/>
    <w:rsid w:val="009E5664"/>
    <w:rsid w:val="009E5A15"/>
    <w:rsid w:val="009E6350"/>
    <w:rsid w:val="009E6839"/>
    <w:rsid w:val="009E6DA8"/>
    <w:rsid w:val="009E7B71"/>
    <w:rsid w:val="009F0288"/>
    <w:rsid w:val="009F09CB"/>
    <w:rsid w:val="009F1257"/>
    <w:rsid w:val="009F178A"/>
    <w:rsid w:val="009F17D0"/>
    <w:rsid w:val="009F2621"/>
    <w:rsid w:val="009F2CE3"/>
    <w:rsid w:val="009F2D59"/>
    <w:rsid w:val="009F3135"/>
    <w:rsid w:val="009F350A"/>
    <w:rsid w:val="009F38A6"/>
    <w:rsid w:val="009F38AA"/>
    <w:rsid w:val="009F3C3E"/>
    <w:rsid w:val="009F411E"/>
    <w:rsid w:val="009F5424"/>
    <w:rsid w:val="009F5CFF"/>
    <w:rsid w:val="009F62AD"/>
    <w:rsid w:val="009F654A"/>
    <w:rsid w:val="009F6767"/>
    <w:rsid w:val="009F6B1B"/>
    <w:rsid w:val="009F6F4C"/>
    <w:rsid w:val="009F7855"/>
    <w:rsid w:val="009F7BEF"/>
    <w:rsid w:val="00A00D4A"/>
    <w:rsid w:val="00A01194"/>
    <w:rsid w:val="00A01DFA"/>
    <w:rsid w:val="00A01E8E"/>
    <w:rsid w:val="00A02C21"/>
    <w:rsid w:val="00A02DC2"/>
    <w:rsid w:val="00A02F01"/>
    <w:rsid w:val="00A030BF"/>
    <w:rsid w:val="00A033DF"/>
    <w:rsid w:val="00A03A6D"/>
    <w:rsid w:val="00A03BDE"/>
    <w:rsid w:val="00A03E30"/>
    <w:rsid w:val="00A04187"/>
    <w:rsid w:val="00A042DF"/>
    <w:rsid w:val="00A0470C"/>
    <w:rsid w:val="00A04974"/>
    <w:rsid w:val="00A0528A"/>
    <w:rsid w:val="00A05AEC"/>
    <w:rsid w:val="00A0716D"/>
    <w:rsid w:val="00A07629"/>
    <w:rsid w:val="00A07AC8"/>
    <w:rsid w:val="00A10413"/>
    <w:rsid w:val="00A1088A"/>
    <w:rsid w:val="00A109F1"/>
    <w:rsid w:val="00A110EC"/>
    <w:rsid w:val="00A11346"/>
    <w:rsid w:val="00A116CA"/>
    <w:rsid w:val="00A119B0"/>
    <w:rsid w:val="00A11A6F"/>
    <w:rsid w:val="00A12289"/>
    <w:rsid w:val="00A12541"/>
    <w:rsid w:val="00A13253"/>
    <w:rsid w:val="00A13FFF"/>
    <w:rsid w:val="00A14005"/>
    <w:rsid w:val="00A144B6"/>
    <w:rsid w:val="00A1468A"/>
    <w:rsid w:val="00A148A5"/>
    <w:rsid w:val="00A150F9"/>
    <w:rsid w:val="00A15567"/>
    <w:rsid w:val="00A15681"/>
    <w:rsid w:val="00A16018"/>
    <w:rsid w:val="00A1646C"/>
    <w:rsid w:val="00A16BF9"/>
    <w:rsid w:val="00A173A9"/>
    <w:rsid w:val="00A17F12"/>
    <w:rsid w:val="00A20188"/>
    <w:rsid w:val="00A2124C"/>
    <w:rsid w:val="00A213C9"/>
    <w:rsid w:val="00A2176D"/>
    <w:rsid w:val="00A21D5C"/>
    <w:rsid w:val="00A22401"/>
    <w:rsid w:val="00A2260B"/>
    <w:rsid w:val="00A229C9"/>
    <w:rsid w:val="00A22BAB"/>
    <w:rsid w:val="00A23BCE"/>
    <w:rsid w:val="00A23F07"/>
    <w:rsid w:val="00A243C2"/>
    <w:rsid w:val="00A2562F"/>
    <w:rsid w:val="00A256D4"/>
    <w:rsid w:val="00A30075"/>
    <w:rsid w:val="00A3063F"/>
    <w:rsid w:val="00A30C43"/>
    <w:rsid w:val="00A32362"/>
    <w:rsid w:val="00A3253E"/>
    <w:rsid w:val="00A32DC5"/>
    <w:rsid w:val="00A3339B"/>
    <w:rsid w:val="00A339C7"/>
    <w:rsid w:val="00A33DCC"/>
    <w:rsid w:val="00A342E8"/>
    <w:rsid w:val="00A34423"/>
    <w:rsid w:val="00A344BB"/>
    <w:rsid w:val="00A34B94"/>
    <w:rsid w:val="00A3501C"/>
    <w:rsid w:val="00A3595C"/>
    <w:rsid w:val="00A35DC3"/>
    <w:rsid w:val="00A361C1"/>
    <w:rsid w:val="00A378A0"/>
    <w:rsid w:val="00A37C21"/>
    <w:rsid w:val="00A37EB7"/>
    <w:rsid w:val="00A40E38"/>
    <w:rsid w:val="00A4174B"/>
    <w:rsid w:val="00A417FF"/>
    <w:rsid w:val="00A42A5F"/>
    <w:rsid w:val="00A42BCB"/>
    <w:rsid w:val="00A4358E"/>
    <w:rsid w:val="00A43900"/>
    <w:rsid w:val="00A43B65"/>
    <w:rsid w:val="00A44333"/>
    <w:rsid w:val="00A4443B"/>
    <w:rsid w:val="00A453FC"/>
    <w:rsid w:val="00A46094"/>
    <w:rsid w:val="00A46753"/>
    <w:rsid w:val="00A467B5"/>
    <w:rsid w:val="00A46ADD"/>
    <w:rsid w:val="00A46BFE"/>
    <w:rsid w:val="00A475A9"/>
    <w:rsid w:val="00A508F1"/>
    <w:rsid w:val="00A50AE9"/>
    <w:rsid w:val="00A50C81"/>
    <w:rsid w:val="00A514B4"/>
    <w:rsid w:val="00A52B17"/>
    <w:rsid w:val="00A52FC2"/>
    <w:rsid w:val="00A53115"/>
    <w:rsid w:val="00A532A1"/>
    <w:rsid w:val="00A53332"/>
    <w:rsid w:val="00A533A2"/>
    <w:rsid w:val="00A53933"/>
    <w:rsid w:val="00A53F0F"/>
    <w:rsid w:val="00A543D0"/>
    <w:rsid w:val="00A550CD"/>
    <w:rsid w:val="00A559FB"/>
    <w:rsid w:val="00A56395"/>
    <w:rsid w:val="00A570BF"/>
    <w:rsid w:val="00A57783"/>
    <w:rsid w:val="00A57AD3"/>
    <w:rsid w:val="00A60ADA"/>
    <w:rsid w:val="00A60AEF"/>
    <w:rsid w:val="00A60FFE"/>
    <w:rsid w:val="00A611CE"/>
    <w:rsid w:val="00A6187F"/>
    <w:rsid w:val="00A6221E"/>
    <w:rsid w:val="00A624BE"/>
    <w:rsid w:val="00A62ADC"/>
    <w:rsid w:val="00A6312E"/>
    <w:rsid w:val="00A63D85"/>
    <w:rsid w:val="00A63DBC"/>
    <w:rsid w:val="00A647C2"/>
    <w:rsid w:val="00A648F6"/>
    <w:rsid w:val="00A649A2"/>
    <w:rsid w:val="00A64B39"/>
    <w:rsid w:val="00A65C52"/>
    <w:rsid w:val="00A65D16"/>
    <w:rsid w:val="00A66DC8"/>
    <w:rsid w:val="00A67254"/>
    <w:rsid w:val="00A67F5A"/>
    <w:rsid w:val="00A70738"/>
    <w:rsid w:val="00A71381"/>
    <w:rsid w:val="00A714CD"/>
    <w:rsid w:val="00A715F1"/>
    <w:rsid w:val="00A723FE"/>
    <w:rsid w:val="00A736C9"/>
    <w:rsid w:val="00A73F19"/>
    <w:rsid w:val="00A74A74"/>
    <w:rsid w:val="00A74B19"/>
    <w:rsid w:val="00A7525E"/>
    <w:rsid w:val="00A758C4"/>
    <w:rsid w:val="00A75928"/>
    <w:rsid w:val="00A7618A"/>
    <w:rsid w:val="00A76D10"/>
    <w:rsid w:val="00A76E0D"/>
    <w:rsid w:val="00A773D5"/>
    <w:rsid w:val="00A7753F"/>
    <w:rsid w:val="00A775A8"/>
    <w:rsid w:val="00A77643"/>
    <w:rsid w:val="00A77927"/>
    <w:rsid w:val="00A77A32"/>
    <w:rsid w:val="00A8038F"/>
    <w:rsid w:val="00A80B24"/>
    <w:rsid w:val="00A80D66"/>
    <w:rsid w:val="00A80D6B"/>
    <w:rsid w:val="00A811E5"/>
    <w:rsid w:val="00A81FDA"/>
    <w:rsid w:val="00A82802"/>
    <w:rsid w:val="00A83D31"/>
    <w:rsid w:val="00A844F1"/>
    <w:rsid w:val="00A85724"/>
    <w:rsid w:val="00A85D1F"/>
    <w:rsid w:val="00A85EDC"/>
    <w:rsid w:val="00A863C1"/>
    <w:rsid w:val="00A87BA2"/>
    <w:rsid w:val="00A90523"/>
    <w:rsid w:val="00A90600"/>
    <w:rsid w:val="00A9169D"/>
    <w:rsid w:val="00A91C9D"/>
    <w:rsid w:val="00A92125"/>
    <w:rsid w:val="00A92429"/>
    <w:rsid w:val="00A924D6"/>
    <w:rsid w:val="00A92A1B"/>
    <w:rsid w:val="00A92F06"/>
    <w:rsid w:val="00A933E9"/>
    <w:rsid w:val="00A936E2"/>
    <w:rsid w:val="00A9400B"/>
    <w:rsid w:val="00A943CB"/>
    <w:rsid w:val="00A94E6E"/>
    <w:rsid w:val="00A94F62"/>
    <w:rsid w:val="00A95355"/>
    <w:rsid w:val="00A958AB"/>
    <w:rsid w:val="00A95FE3"/>
    <w:rsid w:val="00A96697"/>
    <w:rsid w:val="00A96A2B"/>
    <w:rsid w:val="00A96B26"/>
    <w:rsid w:val="00A96B50"/>
    <w:rsid w:val="00A971D9"/>
    <w:rsid w:val="00A97735"/>
    <w:rsid w:val="00A977AB"/>
    <w:rsid w:val="00AA0896"/>
    <w:rsid w:val="00AA0D87"/>
    <w:rsid w:val="00AA0F86"/>
    <w:rsid w:val="00AA0FCC"/>
    <w:rsid w:val="00AA1E6C"/>
    <w:rsid w:val="00AA2673"/>
    <w:rsid w:val="00AA297B"/>
    <w:rsid w:val="00AA29F7"/>
    <w:rsid w:val="00AA2F16"/>
    <w:rsid w:val="00AA3369"/>
    <w:rsid w:val="00AA4675"/>
    <w:rsid w:val="00AA4A67"/>
    <w:rsid w:val="00AA51FC"/>
    <w:rsid w:val="00AA5719"/>
    <w:rsid w:val="00AA58CD"/>
    <w:rsid w:val="00AA65AC"/>
    <w:rsid w:val="00AA69B3"/>
    <w:rsid w:val="00AA6A2D"/>
    <w:rsid w:val="00AA6FF7"/>
    <w:rsid w:val="00AA7091"/>
    <w:rsid w:val="00AB13B7"/>
    <w:rsid w:val="00AB1514"/>
    <w:rsid w:val="00AB1E4A"/>
    <w:rsid w:val="00AB259B"/>
    <w:rsid w:val="00AB262D"/>
    <w:rsid w:val="00AB2863"/>
    <w:rsid w:val="00AB35B9"/>
    <w:rsid w:val="00AB3C21"/>
    <w:rsid w:val="00AB3D52"/>
    <w:rsid w:val="00AB3FA7"/>
    <w:rsid w:val="00AB4521"/>
    <w:rsid w:val="00AB5097"/>
    <w:rsid w:val="00AB5B44"/>
    <w:rsid w:val="00AB6C68"/>
    <w:rsid w:val="00AB739B"/>
    <w:rsid w:val="00AC0DCF"/>
    <w:rsid w:val="00AC1590"/>
    <w:rsid w:val="00AC187A"/>
    <w:rsid w:val="00AC19B3"/>
    <w:rsid w:val="00AC24FE"/>
    <w:rsid w:val="00AC2C29"/>
    <w:rsid w:val="00AC2EFA"/>
    <w:rsid w:val="00AC3155"/>
    <w:rsid w:val="00AC3A8A"/>
    <w:rsid w:val="00AC3E03"/>
    <w:rsid w:val="00AC5A68"/>
    <w:rsid w:val="00AC6E95"/>
    <w:rsid w:val="00AC7D0D"/>
    <w:rsid w:val="00AC7D72"/>
    <w:rsid w:val="00AD0B9C"/>
    <w:rsid w:val="00AD0CAF"/>
    <w:rsid w:val="00AD0FC0"/>
    <w:rsid w:val="00AD1255"/>
    <w:rsid w:val="00AD2C96"/>
    <w:rsid w:val="00AD2F91"/>
    <w:rsid w:val="00AD36F1"/>
    <w:rsid w:val="00AD4564"/>
    <w:rsid w:val="00AD483C"/>
    <w:rsid w:val="00AD497F"/>
    <w:rsid w:val="00AD4A38"/>
    <w:rsid w:val="00AD4CBA"/>
    <w:rsid w:val="00AD59BE"/>
    <w:rsid w:val="00AD6135"/>
    <w:rsid w:val="00AD624F"/>
    <w:rsid w:val="00AD6654"/>
    <w:rsid w:val="00AD6B1B"/>
    <w:rsid w:val="00AD6B2B"/>
    <w:rsid w:val="00AD6F0C"/>
    <w:rsid w:val="00AD7050"/>
    <w:rsid w:val="00AD73BD"/>
    <w:rsid w:val="00AD741F"/>
    <w:rsid w:val="00AD75B6"/>
    <w:rsid w:val="00AE010E"/>
    <w:rsid w:val="00AE0921"/>
    <w:rsid w:val="00AE1735"/>
    <w:rsid w:val="00AE201A"/>
    <w:rsid w:val="00AE34C0"/>
    <w:rsid w:val="00AE3C21"/>
    <w:rsid w:val="00AE3D2D"/>
    <w:rsid w:val="00AE4388"/>
    <w:rsid w:val="00AE45D1"/>
    <w:rsid w:val="00AE4FEB"/>
    <w:rsid w:val="00AE5048"/>
    <w:rsid w:val="00AE50BE"/>
    <w:rsid w:val="00AE6017"/>
    <w:rsid w:val="00AE6096"/>
    <w:rsid w:val="00AE675B"/>
    <w:rsid w:val="00AE6E83"/>
    <w:rsid w:val="00AE6EEE"/>
    <w:rsid w:val="00AE72D2"/>
    <w:rsid w:val="00AF07F8"/>
    <w:rsid w:val="00AF1398"/>
    <w:rsid w:val="00AF156E"/>
    <w:rsid w:val="00AF15D1"/>
    <w:rsid w:val="00AF377D"/>
    <w:rsid w:val="00AF3CCF"/>
    <w:rsid w:val="00AF49AC"/>
    <w:rsid w:val="00AF4F1C"/>
    <w:rsid w:val="00AF53D2"/>
    <w:rsid w:val="00AF5A17"/>
    <w:rsid w:val="00AF5A45"/>
    <w:rsid w:val="00AF5BFF"/>
    <w:rsid w:val="00AF5D34"/>
    <w:rsid w:val="00AF66C7"/>
    <w:rsid w:val="00AF6CB1"/>
    <w:rsid w:val="00B00241"/>
    <w:rsid w:val="00B002C8"/>
    <w:rsid w:val="00B00747"/>
    <w:rsid w:val="00B01371"/>
    <w:rsid w:val="00B01385"/>
    <w:rsid w:val="00B02127"/>
    <w:rsid w:val="00B02233"/>
    <w:rsid w:val="00B02CC5"/>
    <w:rsid w:val="00B036B2"/>
    <w:rsid w:val="00B04235"/>
    <w:rsid w:val="00B042E3"/>
    <w:rsid w:val="00B04B8D"/>
    <w:rsid w:val="00B04BA8"/>
    <w:rsid w:val="00B04BC4"/>
    <w:rsid w:val="00B04CC1"/>
    <w:rsid w:val="00B051A9"/>
    <w:rsid w:val="00B052F4"/>
    <w:rsid w:val="00B05733"/>
    <w:rsid w:val="00B060D7"/>
    <w:rsid w:val="00B0674F"/>
    <w:rsid w:val="00B06E09"/>
    <w:rsid w:val="00B0714A"/>
    <w:rsid w:val="00B10B2A"/>
    <w:rsid w:val="00B1152C"/>
    <w:rsid w:val="00B117A3"/>
    <w:rsid w:val="00B1185B"/>
    <w:rsid w:val="00B120E6"/>
    <w:rsid w:val="00B12409"/>
    <w:rsid w:val="00B12414"/>
    <w:rsid w:val="00B137B6"/>
    <w:rsid w:val="00B13B3C"/>
    <w:rsid w:val="00B13CB5"/>
    <w:rsid w:val="00B14197"/>
    <w:rsid w:val="00B162CF"/>
    <w:rsid w:val="00B165FC"/>
    <w:rsid w:val="00B1668D"/>
    <w:rsid w:val="00B16C6D"/>
    <w:rsid w:val="00B17268"/>
    <w:rsid w:val="00B17A50"/>
    <w:rsid w:val="00B17DB4"/>
    <w:rsid w:val="00B206BD"/>
    <w:rsid w:val="00B20D84"/>
    <w:rsid w:val="00B217A2"/>
    <w:rsid w:val="00B22DF9"/>
    <w:rsid w:val="00B236D2"/>
    <w:rsid w:val="00B23CBA"/>
    <w:rsid w:val="00B24B7C"/>
    <w:rsid w:val="00B24E69"/>
    <w:rsid w:val="00B2570C"/>
    <w:rsid w:val="00B25791"/>
    <w:rsid w:val="00B25FEA"/>
    <w:rsid w:val="00B26848"/>
    <w:rsid w:val="00B277EC"/>
    <w:rsid w:val="00B27A13"/>
    <w:rsid w:val="00B30040"/>
    <w:rsid w:val="00B30DAB"/>
    <w:rsid w:val="00B3156F"/>
    <w:rsid w:val="00B31BC1"/>
    <w:rsid w:val="00B31F59"/>
    <w:rsid w:val="00B32AB1"/>
    <w:rsid w:val="00B34936"/>
    <w:rsid w:val="00B34983"/>
    <w:rsid w:val="00B3533C"/>
    <w:rsid w:val="00B355E5"/>
    <w:rsid w:val="00B35F83"/>
    <w:rsid w:val="00B36130"/>
    <w:rsid w:val="00B365E3"/>
    <w:rsid w:val="00B366B5"/>
    <w:rsid w:val="00B36824"/>
    <w:rsid w:val="00B36BBD"/>
    <w:rsid w:val="00B3754E"/>
    <w:rsid w:val="00B37949"/>
    <w:rsid w:val="00B400D8"/>
    <w:rsid w:val="00B4016A"/>
    <w:rsid w:val="00B40AF6"/>
    <w:rsid w:val="00B412BD"/>
    <w:rsid w:val="00B419F8"/>
    <w:rsid w:val="00B41CE0"/>
    <w:rsid w:val="00B42158"/>
    <w:rsid w:val="00B42D51"/>
    <w:rsid w:val="00B43092"/>
    <w:rsid w:val="00B43840"/>
    <w:rsid w:val="00B43E2F"/>
    <w:rsid w:val="00B44036"/>
    <w:rsid w:val="00B445A9"/>
    <w:rsid w:val="00B45153"/>
    <w:rsid w:val="00B45237"/>
    <w:rsid w:val="00B4528E"/>
    <w:rsid w:val="00B45D85"/>
    <w:rsid w:val="00B469E2"/>
    <w:rsid w:val="00B46DA2"/>
    <w:rsid w:val="00B47960"/>
    <w:rsid w:val="00B509CF"/>
    <w:rsid w:val="00B50E20"/>
    <w:rsid w:val="00B51AFC"/>
    <w:rsid w:val="00B51FD2"/>
    <w:rsid w:val="00B5204A"/>
    <w:rsid w:val="00B522E0"/>
    <w:rsid w:val="00B52B06"/>
    <w:rsid w:val="00B52EAE"/>
    <w:rsid w:val="00B5331B"/>
    <w:rsid w:val="00B54332"/>
    <w:rsid w:val="00B5452F"/>
    <w:rsid w:val="00B552B7"/>
    <w:rsid w:val="00B55577"/>
    <w:rsid w:val="00B555CA"/>
    <w:rsid w:val="00B56DED"/>
    <w:rsid w:val="00B578BE"/>
    <w:rsid w:val="00B60C91"/>
    <w:rsid w:val="00B60FBD"/>
    <w:rsid w:val="00B61053"/>
    <w:rsid w:val="00B616E7"/>
    <w:rsid w:val="00B61AC7"/>
    <w:rsid w:val="00B625FF"/>
    <w:rsid w:val="00B62E98"/>
    <w:rsid w:val="00B6322A"/>
    <w:rsid w:val="00B63890"/>
    <w:rsid w:val="00B6404A"/>
    <w:rsid w:val="00B643A2"/>
    <w:rsid w:val="00B64D6D"/>
    <w:rsid w:val="00B6511F"/>
    <w:rsid w:val="00B65292"/>
    <w:rsid w:val="00B659C4"/>
    <w:rsid w:val="00B65D5A"/>
    <w:rsid w:val="00B65DE2"/>
    <w:rsid w:val="00B65FA6"/>
    <w:rsid w:val="00B66809"/>
    <w:rsid w:val="00B66857"/>
    <w:rsid w:val="00B6698C"/>
    <w:rsid w:val="00B66B6C"/>
    <w:rsid w:val="00B671CE"/>
    <w:rsid w:val="00B7038C"/>
    <w:rsid w:val="00B7110F"/>
    <w:rsid w:val="00B71644"/>
    <w:rsid w:val="00B7176F"/>
    <w:rsid w:val="00B72283"/>
    <w:rsid w:val="00B725E2"/>
    <w:rsid w:val="00B728D2"/>
    <w:rsid w:val="00B72D2B"/>
    <w:rsid w:val="00B73249"/>
    <w:rsid w:val="00B7359D"/>
    <w:rsid w:val="00B73EAF"/>
    <w:rsid w:val="00B7403D"/>
    <w:rsid w:val="00B7430A"/>
    <w:rsid w:val="00B7458F"/>
    <w:rsid w:val="00B74E7C"/>
    <w:rsid w:val="00B7515C"/>
    <w:rsid w:val="00B75198"/>
    <w:rsid w:val="00B75E2D"/>
    <w:rsid w:val="00B75F28"/>
    <w:rsid w:val="00B761D5"/>
    <w:rsid w:val="00B7692D"/>
    <w:rsid w:val="00B76F5E"/>
    <w:rsid w:val="00B771BE"/>
    <w:rsid w:val="00B779B1"/>
    <w:rsid w:val="00B77D25"/>
    <w:rsid w:val="00B806E3"/>
    <w:rsid w:val="00B81B7A"/>
    <w:rsid w:val="00B81EE6"/>
    <w:rsid w:val="00B821FE"/>
    <w:rsid w:val="00B82757"/>
    <w:rsid w:val="00B82D89"/>
    <w:rsid w:val="00B837AA"/>
    <w:rsid w:val="00B842A0"/>
    <w:rsid w:val="00B84577"/>
    <w:rsid w:val="00B84B4C"/>
    <w:rsid w:val="00B85085"/>
    <w:rsid w:val="00B85ABB"/>
    <w:rsid w:val="00B85F7F"/>
    <w:rsid w:val="00B861D8"/>
    <w:rsid w:val="00B8680F"/>
    <w:rsid w:val="00B87C10"/>
    <w:rsid w:val="00B90F09"/>
    <w:rsid w:val="00B90F1B"/>
    <w:rsid w:val="00B92871"/>
    <w:rsid w:val="00B92A72"/>
    <w:rsid w:val="00B93806"/>
    <w:rsid w:val="00B94EA9"/>
    <w:rsid w:val="00B95521"/>
    <w:rsid w:val="00B955AA"/>
    <w:rsid w:val="00B95C74"/>
    <w:rsid w:val="00B95E57"/>
    <w:rsid w:val="00B95F85"/>
    <w:rsid w:val="00B963B1"/>
    <w:rsid w:val="00B96E22"/>
    <w:rsid w:val="00B96F08"/>
    <w:rsid w:val="00B972DC"/>
    <w:rsid w:val="00B97DE9"/>
    <w:rsid w:val="00B97FBF"/>
    <w:rsid w:val="00BA0464"/>
    <w:rsid w:val="00BA05C6"/>
    <w:rsid w:val="00BA0C06"/>
    <w:rsid w:val="00BA0E9C"/>
    <w:rsid w:val="00BA18F9"/>
    <w:rsid w:val="00BA2108"/>
    <w:rsid w:val="00BA27B3"/>
    <w:rsid w:val="00BA2C6B"/>
    <w:rsid w:val="00BA2F29"/>
    <w:rsid w:val="00BA3836"/>
    <w:rsid w:val="00BA3E82"/>
    <w:rsid w:val="00BA4FC2"/>
    <w:rsid w:val="00BA50CA"/>
    <w:rsid w:val="00BA55A9"/>
    <w:rsid w:val="00BA5D71"/>
    <w:rsid w:val="00BA6470"/>
    <w:rsid w:val="00BA6495"/>
    <w:rsid w:val="00BA6FEF"/>
    <w:rsid w:val="00BA708A"/>
    <w:rsid w:val="00BA7155"/>
    <w:rsid w:val="00BA756C"/>
    <w:rsid w:val="00BA7B06"/>
    <w:rsid w:val="00BB0592"/>
    <w:rsid w:val="00BB06D7"/>
    <w:rsid w:val="00BB10E6"/>
    <w:rsid w:val="00BB1683"/>
    <w:rsid w:val="00BB1C29"/>
    <w:rsid w:val="00BB2857"/>
    <w:rsid w:val="00BB2BEF"/>
    <w:rsid w:val="00BB2DEA"/>
    <w:rsid w:val="00BB2E45"/>
    <w:rsid w:val="00BB31B8"/>
    <w:rsid w:val="00BB333C"/>
    <w:rsid w:val="00BB4146"/>
    <w:rsid w:val="00BB41DF"/>
    <w:rsid w:val="00BB4CF2"/>
    <w:rsid w:val="00BB5794"/>
    <w:rsid w:val="00BB5CD8"/>
    <w:rsid w:val="00BB5EAC"/>
    <w:rsid w:val="00BB6339"/>
    <w:rsid w:val="00BB68F5"/>
    <w:rsid w:val="00BB6C2C"/>
    <w:rsid w:val="00BB7566"/>
    <w:rsid w:val="00BB7BC1"/>
    <w:rsid w:val="00BB7DE2"/>
    <w:rsid w:val="00BC02D8"/>
    <w:rsid w:val="00BC0402"/>
    <w:rsid w:val="00BC06BA"/>
    <w:rsid w:val="00BC0A32"/>
    <w:rsid w:val="00BC1796"/>
    <w:rsid w:val="00BC19A5"/>
    <w:rsid w:val="00BC1D69"/>
    <w:rsid w:val="00BC22C7"/>
    <w:rsid w:val="00BC2AB1"/>
    <w:rsid w:val="00BC2BB8"/>
    <w:rsid w:val="00BC32F8"/>
    <w:rsid w:val="00BC350A"/>
    <w:rsid w:val="00BC3BEF"/>
    <w:rsid w:val="00BC3C7B"/>
    <w:rsid w:val="00BC3DCA"/>
    <w:rsid w:val="00BC41FB"/>
    <w:rsid w:val="00BC4517"/>
    <w:rsid w:val="00BC4649"/>
    <w:rsid w:val="00BC4E63"/>
    <w:rsid w:val="00BC50E6"/>
    <w:rsid w:val="00BC568F"/>
    <w:rsid w:val="00BC5771"/>
    <w:rsid w:val="00BC5CD7"/>
    <w:rsid w:val="00BC646A"/>
    <w:rsid w:val="00BC6F0E"/>
    <w:rsid w:val="00BC7A0A"/>
    <w:rsid w:val="00BD00A9"/>
    <w:rsid w:val="00BD07FB"/>
    <w:rsid w:val="00BD0D4D"/>
    <w:rsid w:val="00BD0FE2"/>
    <w:rsid w:val="00BD1227"/>
    <w:rsid w:val="00BD1595"/>
    <w:rsid w:val="00BD1774"/>
    <w:rsid w:val="00BD1C91"/>
    <w:rsid w:val="00BD2270"/>
    <w:rsid w:val="00BD23FA"/>
    <w:rsid w:val="00BD2F37"/>
    <w:rsid w:val="00BD322B"/>
    <w:rsid w:val="00BD3534"/>
    <w:rsid w:val="00BD418E"/>
    <w:rsid w:val="00BD4280"/>
    <w:rsid w:val="00BD4956"/>
    <w:rsid w:val="00BD4C23"/>
    <w:rsid w:val="00BD4DC5"/>
    <w:rsid w:val="00BD62EA"/>
    <w:rsid w:val="00BD648F"/>
    <w:rsid w:val="00BD6A07"/>
    <w:rsid w:val="00BD6CAC"/>
    <w:rsid w:val="00BD6EBF"/>
    <w:rsid w:val="00BD702B"/>
    <w:rsid w:val="00BD7856"/>
    <w:rsid w:val="00BE180E"/>
    <w:rsid w:val="00BE18E8"/>
    <w:rsid w:val="00BE1943"/>
    <w:rsid w:val="00BE1A79"/>
    <w:rsid w:val="00BE1B53"/>
    <w:rsid w:val="00BE223A"/>
    <w:rsid w:val="00BE22C6"/>
    <w:rsid w:val="00BE2C69"/>
    <w:rsid w:val="00BE3621"/>
    <w:rsid w:val="00BE3BCA"/>
    <w:rsid w:val="00BE3D92"/>
    <w:rsid w:val="00BE4F2B"/>
    <w:rsid w:val="00BE5ED4"/>
    <w:rsid w:val="00BE6315"/>
    <w:rsid w:val="00BE74FE"/>
    <w:rsid w:val="00BE7585"/>
    <w:rsid w:val="00BE7604"/>
    <w:rsid w:val="00BE78BA"/>
    <w:rsid w:val="00BE791C"/>
    <w:rsid w:val="00BF023E"/>
    <w:rsid w:val="00BF0257"/>
    <w:rsid w:val="00BF0783"/>
    <w:rsid w:val="00BF23C6"/>
    <w:rsid w:val="00BF2A83"/>
    <w:rsid w:val="00BF3034"/>
    <w:rsid w:val="00BF3212"/>
    <w:rsid w:val="00BF321F"/>
    <w:rsid w:val="00BF39AC"/>
    <w:rsid w:val="00BF3B54"/>
    <w:rsid w:val="00BF462C"/>
    <w:rsid w:val="00BF56EF"/>
    <w:rsid w:val="00BF5D88"/>
    <w:rsid w:val="00BF61AE"/>
    <w:rsid w:val="00BF7005"/>
    <w:rsid w:val="00BF75A7"/>
    <w:rsid w:val="00BF7B69"/>
    <w:rsid w:val="00BF7FF5"/>
    <w:rsid w:val="00C0066F"/>
    <w:rsid w:val="00C00EB5"/>
    <w:rsid w:val="00C0135C"/>
    <w:rsid w:val="00C013A3"/>
    <w:rsid w:val="00C01589"/>
    <w:rsid w:val="00C016AD"/>
    <w:rsid w:val="00C01871"/>
    <w:rsid w:val="00C020C8"/>
    <w:rsid w:val="00C02D17"/>
    <w:rsid w:val="00C0329B"/>
    <w:rsid w:val="00C0363B"/>
    <w:rsid w:val="00C0428B"/>
    <w:rsid w:val="00C05102"/>
    <w:rsid w:val="00C0559F"/>
    <w:rsid w:val="00C0562E"/>
    <w:rsid w:val="00C05A40"/>
    <w:rsid w:val="00C06558"/>
    <w:rsid w:val="00C06672"/>
    <w:rsid w:val="00C06861"/>
    <w:rsid w:val="00C06E2A"/>
    <w:rsid w:val="00C070D6"/>
    <w:rsid w:val="00C0719E"/>
    <w:rsid w:val="00C07600"/>
    <w:rsid w:val="00C100BC"/>
    <w:rsid w:val="00C1046D"/>
    <w:rsid w:val="00C10AFA"/>
    <w:rsid w:val="00C10FA6"/>
    <w:rsid w:val="00C1188A"/>
    <w:rsid w:val="00C119A8"/>
    <w:rsid w:val="00C11BEC"/>
    <w:rsid w:val="00C12E6D"/>
    <w:rsid w:val="00C1372C"/>
    <w:rsid w:val="00C13861"/>
    <w:rsid w:val="00C13A12"/>
    <w:rsid w:val="00C1439B"/>
    <w:rsid w:val="00C14A6E"/>
    <w:rsid w:val="00C16386"/>
    <w:rsid w:val="00C170AE"/>
    <w:rsid w:val="00C170BB"/>
    <w:rsid w:val="00C17DD3"/>
    <w:rsid w:val="00C2043D"/>
    <w:rsid w:val="00C20580"/>
    <w:rsid w:val="00C207E9"/>
    <w:rsid w:val="00C2097C"/>
    <w:rsid w:val="00C21068"/>
    <w:rsid w:val="00C2147D"/>
    <w:rsid w:val="00C215AA"/>
    <w:rsid w:val="00C218A3"/>
    <w:rsid w:val="00C21B4F"/>
    <w:rsid w:val="00C2342D"/>
    <w:rsid w:val="00C23A02"/>
    <w:rsid w:val="00C2408B"/>
    <w:rsid w:val="00C24884"/>
    <w:rsid w:val="00C24D5C"/>
    <w:rsid w:val="00C25072"/>
    <w:rsid w:val="00C25617"/>
    <w:rsid w:val="00C257A3"/>
    <w:rsid w:val="00C25900"/>
    <w:rsid w:val="00C259E4"/>
    <w:rsid w:val="00C25E47"/>
    <w:rsid w:val="00C260A5"/>
    <w:rsid w:val="00C26D19"/>
    <w:rsid w:val="00C27A4C"/>
    <w:rsid w:val="00C27C1A"/>
    <w:rsid w:val="00C27D40"/>
    <w:rsid w:val="00C30561"/>
    <w:rsid w:val="00C3073A"/>
    <w:rsid w:val="00C31675"/>
    <w:rsid w:val="00C31DD3"/>
    <w:rsid w:val="00C32405"/>
    <w:rsid w:val="00C336FA"/>
    <w:rsid w:val="00C345C9"/>
    <w:rsid w:val="00C3471C"/>
    <w:rsid w:val="00C349A2"/>
    <w:rsid w:val="00C34EB9"/>
    <w:rsid w:val="00C360C2"/>
    <w:rsid w:val="00C361CE"/>
    <w:rsid w:val="00C364AD"/>
    <w:rsid w:val="00C36E23"/>
    <w:rsid w:val="00C37393"/>
    <w:rsid w:val="00C401B9"/>
    <w:rsid w:val="00C40238"/>
    <w:rsid w:val="00C408CD"/>
    <w:rsid w:val="00C40BDA"/>
    <w:rsid w:val="00C4114B"/>
    <w:rsid w:val="00C41165"/>
    <w:rsid w:val="00C412E4"/>
    <w:rsid w:val="00C41D42"/>
    <w:rsid w:val="00C42E53"/>
    <w:rsid w:val="00C42EB6"/>
    <w:rsid w:val="00C43189"/>
    <w:rsid w:val="00C437F8"/>
    <w:rsid w:val="00C43805"/>
    <w:rsid w:val="00C4409D"/>
    <w:rsid w:val="00C44246"/>
    <w:rsid w:val="00C4430E"/>
    <w:rsid w:val="00C44850"/>
    <w:rsid w:val="00C46020"/>
    <w:rsid w:val="00C46102"/>
    <w:rsid w:val="00C46E34"/>
    <w:rsid w:val="00C477C6"/>
    <w:rsid w:val="00C50083"/>
    <w:rsid w:val="00C50E56"/>
    <w:rsid w:val="00C51A28"/>
    <w:rsid w:val="00C51E2A"/>
    <w:rsid w:val="00C52068"/>
    <w:rsid w:val="00C527AF"/>
    <w:rsid w:val="00C528A6"/>
    <w:rsid w:val="00C536F2"/>
    <w:rsid w:val="00C54773"/>
    <w:rsid w:val="00C5576E"/>
    <w:rsid w:val="00C55B94"/>
    <w:rsid w:val="00C55F07"/>
    <w:rsid w:val="00C56775"/>
    <w:rsid w:val="00C57677"/>
    <w:rsid w:val="00C57847"/>
    <w:rsid w:val="00C57AE9"/>
    <w:rsid w:val="00C57FD0"/>
    <w:rsid w:val="00C60BDD"/>
    <w:rsid w:val="00C61501"/>
    <w:rsid w:val="00C61B29"/>
    <w:rsid w:val="00C61CAC"/>
    <w:rsid w:val="00C62398"/>
    <w:rsid w:val="00C62685"/>
    <w:rsid w:val="00C63322"/>
    <w:rsid w:val="00C6369E"/>
    <w:rsid w:val="00C6371F"/>
    <w:rsid w:val="00C63AF7"/>
    <w:rsid w:val="00C63BD0"/>
    <w:rsid w:val="00C6535F"/>
    <w:rsid w:val="00C653E0"/>
    <w:rsid w:val="00C66AD8"/>
    <w:rsid w:val="00C672FB"/>
    <w:rsid w:val="00C67565"/>
    <w:rsid w:val="00C7051D"/>
    <w:rsid w:val="00C70596"/>
    <w:rsid w:val="00C70A0D"/>
    <w:rsid w:val="00C70DC2"/>
    <w:rsid w:val="00C71063"/>
    <w:rsid w:val="00C71958"/>
    <w:rsid w:val="00C721E4"/>
    <w:rsid w:val="00C724BB"/>
    <w:rsid w:val="00C7268A"/>
    <w:rsid w:val="00C74535"/>
    <w:rsid w:val="00C74FF8"/>
    <w:rsid w:val="00C7583A"/>
    <w:rsid w:val="00C758A4"/>
    <w:rsid w:val="00C75D2D"/>
    <w:rsid w:val="00C75D52"/>
    <w:rsid w:val="00C768E1"/>
    <w:rsid w:val="00C76F5C"/>
    <w:rsid w:val="00C7730D"/>
    <w:rsid w:val="00C7757A"/>
    <w:rsid w:val="00C77640"/>
    <w:rsid w:val="00C776C3"/>
    <w:rsid w:val="00C777CE"/>
    <w:rsid w:val="00C8002A"/>
    <w:rsid w:val="00C80836"/>
    <w:rsid w:val="00C81A7E"/>
    <w:rsid w:val="00C8282C"/>
    <w:rsid w:val="00C8320B"/>
    <w:rsid w:val="00C83336"/>
    <w:rsid w:val="00C83587"/>
    <w:rsid w:val="00C83697"/>
    <w:rsid w:val="00C83740"/>
    <w:rsid w:val="00C83D56"/>
    <w:rsid w:val="00C83E93"/>
    <w:rsid w:val="00C84511"/>
    <w:rsid w:val="00C84A0F"/>
    <w:rsid w:val="00C85410"/>
    <w:rsid w:val="00C85BC6"/>
    <w:rsid w:val="00C85D46"/>
    <w:rsid w:val="00C86277"/>
    <w:rsid w:val="00C86B4A"/>
    <w:rsid w:val="00C86C9A"/>
    <w:rsid w:val="00C87486"/>
    <w:rsid w:val="00C876DC"/>
    <w:rsid w:val="00C87913"/>
    <w:rsid w:val="00C87B2D"/>
    <w:rsid w:val="00C90140"/>
    <w:rsid w:val="00C90229"/>
    <w:rsid w:val="00C904A8"/>
    <w:rsid w:val="00C91454"/>
    <w:rsid w:val="00C91A93"/>
    <w:rsid w:val="00C91AD9"/>
    <w:rsid w:val="00C928DB"/>
    <w:rsid w:val="00C92C77"/>
    <w:rsid w:val="00C9382F"/>
    <w:rsid w:val="00C93CB0"/>
    <w:rsid w:val="00C94F61"/>
    <w:rsid w:val="00C9643D"/>
    <w:rsid w:val="00C971BD"/>
    <w:rsid w:val="00C97375"/>
    <w:rsid w:val="00C97740"/>
    <w:rsid w:val="00C97D5D"/>
    <w:rsid w:val="00C97F62"/>
    <w:rsid w:val="00CA21F5"/>
    <w:rsid w:val="00CA2374"/>
    <w:rsid w:val="00CA2403"/>
    <w:rsid w:val="00CA28E5"/>
    <w:rsid w:val="00CA34E0"/>
    <w:rsid w:val="00CA36FB"/>
    <w:rsid w:val="00CA3D4E"/>
    <w:rsid w:val="00CA4266"/>
    <w:rsid w:val="00CA5002"/>
    <w:rsid w:val="00CA5C62"/>
    <w:rsid w:val="00CA5DF4"/>
    <w:rsid w:val="00CA5FFC"/>
    <w:rsid w:val="00CA7018"/>
    <w:rsid w:val="00CA79B5"/>
    <w:rsid w:val="00CA7BF1"/>
    <w:rsid w:val="00CB1FBA"/>
    <w:rsid w:val="00CB2CC6"/>
    <w:rsid w:val="00CB2D87"/>
    <w:rsid w:val="00CB313E"/>
    <w:rsid w:val="00CB40EF"/>
    <w:rsid w:val="00CB4677"/>
    <w:rsid w:val="00CB4990"/>
    <w:rsid w:val="00CB4C55"/>
    <w:rsid w:val="00CB548E"/>
    <w:rsid w:val="00CB5707"/>
    <w:rsid w:val="00CB57C0"/>
    <w:rsid w:val="00CB5FA0"/>
    <w:rsid w:val="00CB63FF"/>
    <w:rsid w:val="00CB6CE2"/>
    <w:rsid w:val="00CB7424"/>
    <w:rsid w:val="00CB7486"/>
    <w:rsid w:val="00CB78F5"/>
    <w:rsid w:val="00CB7DE6"/>
    <w:rsid w:val="00CC01B9"/>
    <w:rsid w:val="00CC0904"/>
    <w:rsid w:val="00CC111F"/>
    <w:rsid w:val="00CC1138"/>
    <w:rsid w:val="00CC1381"/>
    <w:rsid w:val="00CC17E9"/>
    <w:rsid w:val="00CC1FA8"/>
    <w:rsid w:val="00CC20FC"/>
    <w:rsid w:val="00CC32F9"/>
    <w:rsid w:val="00CC368C"/>
    <w:rsid w:val="00CC3DC4"/>
    <w:rsid w:val="00CC4B0D"/>
    <w:rsid w:val="00CC4C48"/>
    <w:rsid w:val="00CC525F"/>
    <w:rsid w:val="00CC566E"/>
    <w:rsid w:val="00CC5DB8"/>
    <w:rsid w:val="00CC6562"/>
    <w:rsid w:val="00CC6D52"/>
    <w:rsid w:val="00CC7022"/>
    <w:rsid w:val="00CC73DC"/>
    <w:rsid w:val="00CC7626"/>
    <w:rsid w:val="00CC7AAE"/>
    <w:rsid w:val="00CD0058"/>
    <w:rsid w:val="00CD019A"/>
    <w:rsid w:val="00CD028F"/>
    <w:rsid w:val="00CD0A4C"/>
    <w:rsid w:val="00CD0B28"/>
    <w:rsid w:val="00CD151B"/>
    <w:rsid w:val="00CD1592"/>
    <w:rsid w:val="00CD1994"/>
    <w:rsid w:val="00CD1B40"/>
    <w:rsid w:val="00CD3A82"/>
    <w:rsid w:val="00CD4570"/>
    <w:rsid w:val="00CD45BA"/>
    <w:rsid w:val="00CD56E5"/>
    <w:rsid w:val="00CD5B2B"/>
    <w:rsid w:val="00CD601B"/>
    <w:rsid w:val="00CD6479"/>
    <w:rsid w:val="00CD64DF"/>
    <w:rsid w:val="00CD66C9"/>
    <w:rsid w:val="00CD6E5E"/>
    <w:rsid w:val="00CD70D6"/>
    <w:rsid w:val="00CD7427"/>
    <w:rsid w:val="00CD7B6A"/>
    <w:rsid w:val="00CE1043"/>
    <w:rsid w:val="00CE1410"/>
    <w:rsid w:val="00CE17CA"/>
    <w:rsid w:val="00CE1AEE"/>
    <w:rsid w:val="00CE1F7A"/>
    <w:rsid w:val="00CE228E"/>
    <w:rsid w:val="00CE315B"/>
    <w:rsid w:val="00CE3FD2"/>
    <w:rsid w:val="00CE42DC"/>
    <w:rsid w:val="00CE4637"/>
    <w:rsid w:val="00CE49F8"/>
    <w:rsid w:val="00CE51FA"/>
    <w:rsid w:val="00CE524A"/>
    <w:rsid w:val="00CE55E5"/>
    <w:rsid w:val="00CE5664"/>
    <w:rsid w:val="00CE5A05"/>
    <w:rsid w:val="00CE5EB2"/>
    <w:rsid w:val="00CE61F5"/>
    <w:rsid w:val="00CE6945"/>
    <w:rsid w:val="00CE6A52"/>
    <w:rsid w:val="00CE7835"/>
    <w:rsid w:val="00CF03C8"/>
    <w:rsid w:val="00CF167B"/>
    <w:rsid w:val="00CF1F00"/>
    <w:rsid w:val="00CF2033"/>
    <w:rsid w:val="00CF2518"/>
    <w:rsid w:val="00CF27CA"/>
    <w:rsid w:val="00CF3CC4"/>
    <w:rsid w:val="00CF420A"/>
    <w:rsid w:val="00CF4759"/>
    <w:rsid w:val="00CF483F"/>
    <w:rsid w:val="00CF50E5"/>
    <w:rsid w:val="00CF538D"/>
    <w:rsid w:val="00CF53AF"/>
    <w:rsid w:val="00CF5973"/>
    <w:rsid w:val="00CF5E1F"/>
    <w:rsid w:val="00CF6036"/>
    <w:rsid w:val="00CF62B5"/>
    <w:rsid w:val="00CF62C0"/>
    <w:rsid w:val="00CF6774"/>
    <w:rsid w:val="00CF6A9E"/>
    <w:rsid w:val="00CF7CFC"/>
    <w:rsid w:val="00CF7D0B"/>
    <w:rsid w:val="00D01BAC"/>
    <w:rsid w:val="00D033CA"/>
    <w:rsid w:val="00D03616"/>
    <w:rsid w:val="00D0396A"/>
    <w:rsid w:val="00D03B24"/>
    <w:rsid w:val="00D0421E"/>
    <w:rsid w:val="00D047CA"/>
    <w:rsid w:val="00D049DD"/>
    <w:rsid w:val="00D04DEE"/>
    <w:rsid w:val="00D04E72"/>
    <w:rsid w:val="00D0667E"/>
    <w:rsid w:val="00D069DB"/>
    <w:rsid w:val="00D07312"/>
    <w:rsid w:val="00D077B5"/>
    <w:rsid w:val="00D101FA"/>
    <w:rsid w:val="00D1025F"/>
    <w:rsid w:val="00D10285"/>
    <w:rsid w:val="00D1108C"/>
    <w:rsid w:val="00D11BE3"/>
    <w:rsid w:val="00D11E24"/>
    <w:rsid w:val="00D121C3"/>
    <w:rsid w:val="00D12B3A"/>
    <w:rsid w:val="00D12F7C"/>
    <w:rsid w:val="00D13569"/>
    <w:rsid w:val="00D140B3"/>
    <w:rsid w:val="00D146FD"/>
    <w:rsid w:val="00D15230"/>
    <w:rsid w:val="00D15919"/>
    <w:rsid w:val="00D15B8D"/>
    <w:rsid w:val="00D1622B"/>
    <w:rsid w:val="00D16D95"/>
    <w:rsid w:val="00D17444"/>
    <w:rsid w:val="00D2022E"/>
    <w:rsid w:val="00D20ED8"/>
    <w:rsid w:val="00D2133D"/>
    <w:rsid w:val="00D21A10"/>
    <w:rsid w:val="00D222A6"/>
    <w:rsid w:val="00D237BD"/>
    <w:rsid w:val="00D239CC"/>
    <w:rsid w:val="00D24732"/>
    <w:rsid w:val="00D250D4"/>
    <w:rsid w:val="00D253BB"/>
    <w:rsid w:val="00D259D9"/>
    <w:rsid w:val="00D26268"/>
    <w:rsid w:val="00D26940"/>
    <w:rsid w:val="00D26E9C"/>
    <w:rsid w:val="00D26F85"/>
    <w:rsid w:val="00D30111"/>
    <w:rsid w:val="00D31003"/>
    <w:rsid w:val="00D3141D"/>
    <w:rsid w:val="00D315A7"/>
    <w:rsid w:val="00D31841"/>
    <w:rsid w:val="00D31F3A"/>
    <w:rsid w:val="00D328B7"/>
    <w:rsid w:val="00D32E0E"/>
    <w:rsid w:val="00D331B6"/>
    <w:rsid w:val="00D332E9"/>
    <w:rsid w:val="00D33A83"/>
    <w:rsid w:val="00D33B27"/>
    <w:rsid w:val="00D33B78"/>
    <w:rsid w:val="00D33E8A"/>
    <w:rsid w:val="00D33FB8"/>
    <w:rsid w:val="00D34095"/>
    <w:rsid w:val="00D35157"/>
    <w:rsid w:val="00D353A1"/>
    <w:rsid w:val="00D3635D"/>
    <w:rsid w:val="00D3636D"/>
    <w:rsid w:val="00D3686B"/>
    <w:rsid w:val="00D36A65"/>
    <w:rsid w:val="00D36C32"/>
    <w:rsid w:val="00D373A3"/>
    <w:rsid w:val="00D37BDF"/>
    <w:rsid w:val="00D40E1B"/>
    <w:rsid w:val="00D41739"/>
    <w:rsid w:val="00D41A24"/>
    <w:rsid w:val="00D43305"/>
    <w:rsid w:val="00D43A7C"/>
    <w:rsid w:val="00D44A85"/>
    <w:rsid w:val="00D45584"/>
    <w:rsid w:val="00D45EB4"/>
    <w:rsid w:val="00D46150"/>
    <w:rsid w:val="00D464F6"/>
    <w:rsid w:val="00D4661E"/>
    <w:rsid w:val="00D4663D"/>
    <w:rsid w:val="00D46C70"/>
    <w:rsid w:val="00D47319"/>
    <w:rsid w:val="00D473CB"/>
    <w:rsid w:val="00D47A37"/>
    <w:rsid w:val="00D50350"/>
    <w:rsid w:val="00D50B6A"/>
    <w:rsid w:val="00D51068"/>
    <w:rsid w:val="00D51109"/>
    <w:rsid w:val="00D512A5"/>
    <w:rsid w:val="00D51C1E"/>
    <w:rsid w:val="00D522F6"/>
    <w:rsid w:val="00D526CD"/>
    <w:rsid w:val="00D52768"/>
    <w:rsid w:val="00D52B75"/>
    <w:rsid w:val="00D53682"/>
    <w:rsid w:val="00D540C9"/>
    <w:rsid w:val="00D5468C"/>
    <w:rsid w:val="00D55808"/>
    <w:rsid w:val="00D55C2D"/>
    <w:rsid w:val="00D56258"/>
    <w:rsid w:val="00D56781"/>
    <w:rsid w:val="00D56B8B"/>
    <w:rsid w:val="00D56C04"/>
    <w:rsid w:val="00D56CEA"/>
    <w:rsid w:val="00D57106"/>
    <w:rsid w:val="00D5745B"/>
    <w:rsid w:val="00D57BD3"/>
    <w:rsid w:val="00D57D1F"/>
    <w:rsid w:val="00D60312"/>
    <w:rsid w:val="00D605D4"/>
    <w:rsid w:val="00D606D8"/>
    <w:rsid w:val="00D60E65"/>
    <w:rsid w:val="00D61867"/>
    <w:rsid w:val="00D61A1C"/>
    <w:rsid w:val="00D623BD"/>
    <w:rsid w:val="00D637A5"/>
    <w:rsid w:val="00D6410B"/>
    <w:rsid w:val="00D64343"/>
    <w:rsid w:val="00D648F7"/>
    <w:rsid w:val="00D649A3"/>
    <w:rsid w:val="00D64CC4"/>
    <w:rsid w:val="00D65436"/>
    <w:rsid w:val="00D65515"/>
    <w:rsid w:val="00D6572A"/>
    <w:rsid w:val="00D658FD"/>
    <w:rsid w:val="00D666E3"/>
    <w:rsid w:val="00D66A30"/>
    <w:rsid w:val="00D66A69"/>
    <w:rsid w:val="00D66EAC"/>
    <w:rsid w:val="00D67113"/>
    <w:rsid w:val="00D678A2"/>
    <w:rsid w:val="00D7081E"/>
    <w:rsid w:val="00D70FE7"/>
    <w:rsid w:val="00D7109E"/>
    <w:rsid w:val="00D71C4C"/>
    <w:rsid w:val="00D71C84"/>
    <w:rsid w:val="00D71D8C"/>
    <w:rsid w:val="00D7265C"/>
    <w:rsid w:val="00D7301C"/>
    <w:rsid w:val="00D74708"/>
    <w:rsid w:val="00D74C16"/>
    <w:rsid w:val="00D751FA"/>
    <w:rsid w:val="00D76800"/>
    <w:rsid w:val="00D76D64"/>
    <w:rsid w:val="00D76DE5"/>
    <w:rsid w:val="00D76E1F"/>
    <w:rsid w:val="00D775F3"/>
    <w:rsid w:val="00D77C6C"/>
    <w:rsid w:val="00D77D6A"/>
    <w:rsid w:val="00D81123"/>
    <w:rsid w:val="00D8166A"/>
    <w:rsid w:val="00D81735"/>
    <w:rsid w:val="00D82668"/>
    <w:rsid w:val="00D82838"/>
    <w:rsid w:val="00D832DB"/>
    <w:rsid w:val="00D834E2"/>
    <w:rsid w:val="00D837D0"/>
    <w:rsid w:val="00D83C39"/>
    <w:rsid w:val="00D83D9E"/>
    <w:rsid w:val="00D83DBF"/>
    <w:rsid w:val="00D84969"/>
    <w:rsid w:val="00D84A77"/>
    <w:rsid w:val="00D853E5"/>
    <w:rsid w:val="00D856E6"/>
    <w:rsid w:val="00D8575D"/>
    <w:rsid w:val="00D85F92"/>
    <w:rsid w:val="00D863EA"/>
    <w:rsid w:val="00D86749"/>
    <w:rsid w:val="00D868E6"/>
    <w:rsid w:val="00D868F4"/>
    <w:rsid w:val="00D869DA"/>
    <w:rsid w:val="00D86DDB"/>
    <w:rsid w:val="00D87A5E"/>
    <w:rsid w:val="00D87FA8"/>
    <w:rsid w:val="00D905B5"/>
    <w:rsid w:val="00D9130C"/>
    <w:rsid w:val="00D91962"/>
    <w:rsid w:val="00D91A9E"/>
    <w:rsid w:val="00D91AF7"/>
    <w:rsid w:val="00D923B3"/>
    <w:rsid w:val="00D92F0C"/>
    <w:rsid w:val="00D93369"/>
    <w:rsid w:val="00D93465"/>
    <w:rsid w:val="00D93829"/>
    <w:rsid w:val="00D93B78"/>
    <w:rsid w:val="00D942DF"/>
    <w:rsid w:val="00D94414"/>
    <w:rsid w:val="00D94699"/>
    <w:rsid w:val="00D948DE"/>
    <w:rsid w:val="00D96788"/>
    <w:rsid w:val="00D9717A"/>
    <w:rsid w:val="00D97986"/>
    <w:rsid w:val="00D97ABF"/>
    <w:rsid w:val="00DA0E4A"/>
    <w:rsid w:val="00DA12B1"/>
    <w:rsid w:val="00DA17AA"/>
    <w:rsid w:val="00DA197F"/>
    <w:rsid w:val="00DA284A"/>
    <w:rsid w:val="00DA28B8"/>
    <w:rsid w:val="00DA2C74"/>
    <w:rsid w:val="00DA3123"/>
    <w:rsid w:val="00DA3A0A"/>
    <w:rsid w:val="00DA3A93"/>
    <w:rsid w:val="00DA43D1"/>
    <w:rsid w:val="00DA4A28"/>
    <w:rsid w:val="00DA4E1B"/>
    <w:rsid w:val="00DA51A4"/>
    <w:rsid w:val="00DA5B56"/>
    <w:rsid w:val="00DA5ED3"/>
    <w:rsid w:val="00DA610F"/>
    <w:rsid w:val="00DA620E"/>
    <w:rsid w:val="00DA6A69"/>
    <w:rsid w:val="00DA6B62"/>
    <w:rsid w:val="00DA6D65"/>
    <w:rsid w:val="00DA74D5"/>
    <w:rsid w:val="00DA7A7D"/>
    <w:rsid w:val="00DA7BE2"/>
    <w:rsid w:val="00DB0588"/>
    <w:rsid w:val="00DB08A1"/>
    <w:rsid w:val="00DB0FA1"/>
    <w:rsid w:val="00DB1327"/>
    <w:rsid w:val="00DB1750"/>
    <w:rsid w:val="00DB22A6"/>
    <w:rsid w:val="00DB2410"/>
    <w:rsid w:val="00DB2619"/>
    <w:rsid w:val="00DB27EE"/>
    <w:rsid w:val="00DB2B98"/>
    <w:rsid w:val="00DB2C9C"/>
    <w:rsid w:val="00DB31B4"/>
    <w:rsid w:val="00DB3A68"/>
    <w:rsid w:val="00DB3B9E"/>
    <w:rsid w:val="00DB3EFC"/>
    <w:rsid w:val="00DB45B3"/>
    <w:rsid w:val="00DB49D9"/>
    <w:rsid w:val="00DB4AFA"/>
    <w:rsid w:val="00DB5219"/>
    <w:rsid w:val="00DB61F6"/>
    <w:rsid w:val="00DB62B3"/>
    <w:rsid w:val="00DB63B4"/>
    <w:rsid w:val="00DB780B"/>
    <w:rsid w:val="00DC036C"/>
    <w:rsid w:val="00DC0628"/>
    <w:rsid w:val="00DC17AF"/>
    <w:rsid w:val="00DC1997"/>
    <w:rsid w:val="00DC1B26"/>
    <w:rsid w:val="00DC1DAF"/>
    <w:rsid w:val="00DC2DEE"/>
    <w:rsid w:val="00DC470B"/>
    <w:rsid w:val="00DC48DE"/>
    <w:rsid w:val="00DC5396"/>
    <w:rsid w:val="00DC5D19"/>
    <w:rsid w:val="00DC5FAE"/>
    <w:rsid w:val="00DC6956"/>
    <w:rsid w:val="00DC69BF"/>
    <w:rsid w:val="00DC6AAE"/>
    <w:rsid w:val="00DD0618"/>
    <w:rsid w:val="00DD162E"/>
    <w:rsid w:val="00DD2522"/>
    <w:rsid w:val="00DD26BD"/>
    <w:rsid w:val="00DD32FA"/>
    <w:rsid w:val="00DD34B9"/>
    <w:rsid w:val="00DD3DCD"/>
    <w:rsid w:val="00DD3E55"/>
    <w:rsid w:val="00DD46A5"/>
    <w:rsid w:val="00DD4C20"/>
    <w:rsid w:val="00DD4DFC"/>
    <w:rsid w:val="00DD50EC"/>
    <w:rsid w:val="00DD5632"/>
    <w:rsid w:val="00DD585B"/>
    <w:rsid w:val="00DD6374"/>
    <w:rsid w:val="00DD6437"/>
    <w:rsid w:val="00DD65A1"/>
    <w:rsid w:val="00DD66E9"/>
    <w:rsid w:val="00DD686D"/>
    <w:rsid w:val="00DD6FF9"/>
    <w:rsid w:val="00DD71D5"/>
    <w:rsid w:val="00DD7A79"/>
    <w:rsid w:val="00DE0684"/>
    <w:rsid w:val="00DE087D"/>
    <w:rsid w:val="00DE13D2"/>
    <w:rsid w:val="00DE21F3"/>
    <w:rsid w:val="00DE2F38"/>
    <w:rsid w:val="00DE316A"/>
    <w:rsid w:val="00DE34EF"/>
    <w:rsid w:val="00DE4797"/>
    <w:rsid w:val="00DE558B"/>
    <w:rsid w:val="00DE669E"/>
    <w:rsid w:val="00DE6728"/>
    <w:rsid w:val="00DE69D4"/>
    <w:rsid w:val="00DE6ED0"/>
    <w:rsid w:val="00DE6ED4"/>
    <w:rsid w:val="00DE7148"/>
    <w:rsid w:val="00DE7387"/>
    <w:rsid w:val="00DE752D"/>
    <w:rsid w:val="00DE767B"/>
    <w:rsid w:val="00DE77F0"/>
    <w:rsid w:val="00DF18D7"/>
    <w:rsid w:val="00DF1979"/>
    <w:rsid w:val="00DF1CF6"/>
    <w:rsid w:val="00DF256E"/>
    <w:rsid w:val="00DF25A3"/>
    <w:rsid w:val="00DF298B"/>
    <w:rsid w:val="00DF2DFC"/>
    <w:rsid w:val="00DF4624"/>
    <w:rsid w:val="00DF470E"/>
    <w:rsid w:val="00DF4953"/>
    <w:rsid w:val="00DF4CF8"/>
    <w:rsid w:val="00DF4E70"/>
    <w:rsid w:val="00DF4EDA"/>
    <w:rsid w:val="00DF4F03"/>
    <w:rsid w:val="00DF51F2"/>
    <w:rsid w:val="00DF61EC"/>
    <w:rsid w:val="00DF68B5"/>
    <w:rsid w:val="00DF6E41"/>
    <w:rsid w:val="00DF7C9A"/>
    <w:rsid w:val="00DF7EAC"/>
    <w:rsid w:val="00E00667"/>
    <w:rsid w:val="00E00861"/>
    <w:rsid w:val="00E00E74"/>
    <w:rsid w:val="00E00F73"/>
    <w:rsid w:val="00E0167E"/>
    <w:rsid w:val="00E01C60"/>
    <w:rsid w:val="00E01E0C"/>
    <w:rsid w:val="00E02316"/>
    <w:rsid w:val="00E02458"/>
    <w:rsid w:val="00E02E6B"/>
    <w:rsid w:val="00E031F6"/>
    <w:rsid w:val="00E03D02"/>
    <w:rsid w:val="00E03F12"/>
    <w:rsid w:val="00E03FF8"/>
    <w:rsid w:val="00E04BC7"/>
    <w:rsid w:val="00E052C9"/>
    <w:rsid w:val="00E0538E"/>
    <w:rsid w:val="00E0594A"/>
    <w:rsid w:val="00E05DC5"/>
    <w:rsid w:val="00E066C7"/>
    <w:rsid w:val="00E07C8F"/>
    <w:rsid w:val="00E07FA4"/>
    <w:rsid w:val="00E10471"/>
    <w:rsid w:val="00E10B34"/>
    <w:rsid w:val="00E10EB7"/>
    <w:rsid w:val="00E116AF"/>
    <w:rsid w:val="00E11BF2"/>
    <w:rsid w:val="00E12AA0"/>
    <w:rsid w:val="00E12C50"/>
    <w:rsid w:val="00E13C7D"/>
    <w:rsid w:val="00E13FCD"/>
    <w:rsid w:val="00E14133"/>
    <w:rsid w:val="00E14474"/>
    <w:rsid w:val="00E1473A"/>
    <w:rsid w:val="00E147E0"/>
    <w:rsid w:val="00E163C6"/>
    <w:rsid w:val="00E16576"/>
    <w:rsid w:val="00E165FC"/>
    <w:rsid w:val="00E16B96"/>
    <w:rsid w:val="00E17480"/>
    <w:rsid w:val="00E17750"/>
    <w:rsid w:val="00E20269"/>
    <w:rsid w:val="00E20FB8"/>
    <w:rsid w:val="00E21B97"/>
    <w:rsid w:val="00E22069"/>
    <w:rsid w:val="00E227B6"/>
    <w:rsid w:val="00E23282"/>
    <w:rsid w:val="00E233CC"/>
    <w:rsid w:val="00E23439"/>
    <w:rsid w:val="00E2366E"/>
    <w:rsid w:val="00E23A8E"/>
    <w:rsid w:val="00E2433C"/>
    <w:rsid w:val="00E24A78"/>
    <w:rsid w:val="00E254C6"/>
    <w:rsid w:val="00E25BA0"/>
    <w:rsid w:val="00E25EF0"/>
    <w:rsid w:val="00E26560"/>
    <w:rsid w:val="00E27948"/>
    <w:rsid w:val="00E279CA"/>
    <w:rsid w:val="00E3005D"/>
    <w:rsid w:val="00E31274"/>
    <w:rsid w:val="00E316F2"/>
    <w:rsid w:val="00E317DE"/>
    <w:rsid w:val="00E31A01"/>
    <w:rsid w:val="00E326D0"/>
    <w:rsid w:val="00E32822"/>
    <w:rsid w:val="00E33897"/>
    <w:rsid w:val="00E338EB"/>
    <w:rsid w:val="00E350AC"/>
    <w:rsid w:val="00E35447"/>
    <w:rsid w:val="00E35A9B"/>
    <w:rsid w:val="00E36632"/>
    <w:rsid w:val="00E369CD"/>
    <w:rsid w:val="00E36DA0"/>
    <w:rsid w:val="00E37105"/>
    <w:rsid w:val="00E3785F"/>
    <w:rsid w:val="00E37938"/>
    <w:rsid w:val="00E401F9"/>
    <w:rsid w:val="00E40371"/>
    <w:rsid w:val="00E409F2"/>
    <w:rsid w:val="00E41168"/>
    <w:rsid w:val="00E419ED"/>
    <w:rsid w:val="00E41E2F"/>
    <w:rsid w:val="00E42D5B"/>
    <w:rsid w:val="00E42DC0"/>
    <w:rsid w:val="00E431BA"/>
    <w:rsid w:val="00E432A9"/>
    <w:rsid w:val="00E4336B"/>
    <w:rsid w:val="00E438CF"/>
    <w:rsid w:val="00E43BBD"/>
    <w:rsid w:val="00E441B7"/>
    <w:rsid w:val="00E446AD"/>
    <w:rsid w:val="00E44929"/>
    <w:rsid w:val="00E449C6"/>
    <w:rsid w:val="00E4574A"/>
    <w:rsid w:val="00E45BFC"/>
    <w:rsid w:val="00E46444"/>
    <w:rsid w:val="00E46843"/>
    <w:rsid w:val="00E469A4"/>
    <w:rsid w:val="00E47169"/>
    <w:rsid w:val="00E476A8"/>
    <w:rsid w:val="00E5021F"/>
    <w:rsid w:val="00E5074A"/>
    <w:rsid w:val="00E50A5D"/>
    <w:rsid w:val="00E50C0A"/>
    <w:rsid w:val="00E50DD2"/>
    <w:rsid w:val="00E5132D"/>
    <w:rsid w:val="00E51869"/>
    <w:rsid w:val="00E52162"/>
    <w:rsid w:val="00E527FD"/>
    <w:rsid w:val="00E52D4F"/>
    <w:rsid w:val="00E52F35"/>
    <w:rsid w:val="00E533B3"/>
    <w:rsid w:val="00E535A5"/>
    <w:rsid w:val="00E53CE8"/>
    <w:rsid w:val="00E54775"/>
    <w:rsid w:val="00E547CF"/>
    <w:rsid w:val="00E54D6F"/>
    <w:rsid w:val="00E552D8"/>
    <w:rsid w:val="00E5540B"/>
    <w:rsid w:val="00E55B28"/>
    <w:rsid w:val="00E55B40"/>
    <w:rsid w:val="00E55BC9"/>
    <w:rsid w:val="00E55C97"/>
    <w:rsid w:val="00E5612F"/>
    <w:rsid w:val="00E577D9"/>
    <w:rsid w:val="00E57978"/>
    <w:rsid w:val="00E60D06"/>
    <w:rsid w:val="00E616A1"/>
    <w:rsid w:val="00E61C54"/>
    <w:rsid w:val="00E626AD"/>
    <w:rsid w:val="00E626BA"/>
    <w:rsid w:val="00E628D9"/>
    <w:rsid w:val="00E629D8"/>
    <w:rsid w:val="00E6323B"/>
    <w:rsid w:val="00E634EA"/>
    <w:rsid w:val="00E63508"/>
    <w:rsid w:val="00E637EE"/>
    <w:rsid w:val="00E64572"/>
    <w:rsid w:val="00E64943"/>
    <w:rsid w:val="00E652C2"/>
    <w:rsid w:val="00E65DEB"/>
    <w:rsid w:val="00E662B6"/>
    <w:rsid w:val="00E665EE"/>
    <w:rsid w:val="00E6660F"/>
    <w:rsid w:val="00E67020"/>
    <w:rsid w:val="00E6703F"/>
    <w:rsid w:val="00E67EBC"/>
    <w:rsid w:val="00E70373"/>
    <w:rsid w:val="00E7059D"/>
    <w:rsid w:val="00E706DC"/>
    <w:rsid w:val="00E707FD"/>
    <w:rsid w:val="00E709DE"/>
    <w:rsid w:val="00E70EE0"/>
    <w:rsid w:val="00E71BD7"/>
    <w:rsid w:val="00E72836"/>
    <w:rsid w:val="00E73DDB"/>
    <w:rsid w:val="00E745CB"/>
    <w:rsid w:val="00E74C45"/>
    <w:rsid w:val="00E74F17"/>
    <w:rsid w:val="00E76532"/>
    <w:rsid w:val="00E76682"/>
    <w:rsid w:val="00E76695"/>
    <w:rsid w:val="00E76E67"/>
    <w:rsid w:val="00E77285"/>
    <w:rsid w:val="00E772E2"/>
    <w:rsid w:val="00E77304"/>
    <w:rsid w:val="00E77508"/>
    <w:rsid w:val="00E77FB9"/>
    <w:rsid w:val="00E80201"/>
    <w:rsid w:val="00E802DC"/>
    <w:rsid w:val="00E8052C"/>
    <w:rsid w:val="00E80A5B"/>
    <w:rsid w:val="00E82058"/>
    <w:rsid w:val="00E82635"/>
    <w:rsid w:val="00E82B88"/>
    <w:rsid w:val="00E82D98"/>
    <w:rsid w:val="00E831B1"/>
    <w:rsid w:val="00E834EA"/>
    <w:rsid w:val="00E837F3"/>
    <w:rsid w:val="00E84220"/>
    <w:rsid w:val="00E8426B"/>
    <w:rsid w:val="00E84E13"/>
    <w:rsid w:val="00E85E7E"/>
    <w:rsid w:val="00E86697"/>
    <w:rsid w:val="00E86D6A"/>
    <w:rsid w:val="00E87784"/>
    <w:rsid w:val="00E879BD"/>
    <w:rsid w:val="00E87E30"/>
    <w:rsid w:val="00E9014F"/>
    <w:rsid w:val="00E90A4F"/>
    <w:rsid w:val="00E90DF6"/>
    <w:rsid w:val="00E90EF6"/>
    <w:rsid w:val="00E91105"/>
    <w:rsid w:val="00E911AE"/>
    <w:rsid w:val="00E91810"/>
    <w:rsid w:val="00E91A23"/>
    <w:rsid w:val="00E91A87"/>
    <w:rsid w:val="00E91C8A"/>
    <w:rsid w:val="00E91CDC"/>
    <w:rsid w:val="00E91FAD"/>
    <w:rsid w:val="00E92119"/>
    <w:rsid w:val="00E92292"/>
    <w:rsid w:val="00E92779"/>
    <w:rsid w:val="00E9353C"/>
    <w:rsid w:val="00E9553D"/>
    <w:rsid w:val="00E95B7C"/>
    <w:rsid w:val="00E961C5"/>
    <w:rsid w:val="00E96FB0"/>
    <w:rsid w:val="00E97190"/>
    <w:rsid w:val="00E974AD"/>
    <w:rsid w:val="00EA0CAB"/>
    <w:rsid w:val="00EA0D45"/>
    <w:rsid w:val="00EA0D70"/>
    <w:rsid w:val="00EA10CB"/>
    <w:rsid w:val="00EA1894"/>
    <w:rsid w:val="00EA1F18"/>
    <w:rsid w:val="00EA2E7C"/>
    <w:rsid w:val="00EA4601"/>
    <w:rsid w:val="00EA5252"/>
    <w:rsid w:val="00EA559E"/>
    <w:rsid w:val="00EA5753"/>
    <w:rsid w:val="00EA5CFD"/>
    <w:rsid w:val="00EA6CEC"/>
    <w:rsid w:val="00EA74A0"/>
    <w:rsid w:val="00EA7E4E"/>
    <w:rsid w:val="00EB028F"/>
    <w:rsid w:val="00EB0C04"/>
    <w:rsid w:val="00EB1289"/>
    <w:rsid w:val="00EB2770"/>
    <w:rsid w:val="00EB2D64"/>
    <w:rsid w:val="00EB3185"/>
    <w:rsid w:val="00EB31D7"/>
    <w:rsid w:val="00EB37D8"/>
    <w:rsid w:val="00EB42A2"/>
    <w:rsid w:val="00EB4B22"/>
    <w:rsid w:val="00EB4F51"/>
    <w:rsid w:val="00EB56F9"/>
    <w:rsid w:val="00EB5E20"/>
    <w:rsid w:val="00EB7317"/>
    <w:rsid w:val="00EB7380"/>
    <w:rsid w:val="00EB7E44"/>
    <w:rsid w:val="00EC0231"/>
    <w:rsid w:val="00EC0AB4"/>
    <w:rsid w:val="00EC0F74"/>
    <w:rsid w:val="00EC1DAF"/>
    <w:rsid w:val="00EC2C26"/>
    <w:rsid w:val="00EC3356"/>
    <w:rsid w:val="00EC33BC"/>
    <w:rsid w:val="00EC3749"/>
    <w:rsid w:val="00EC4025"/>
    <w:rsid w:val="00EC4568"/>
    <w:rsid w:val="00EC4CBB"/>
    <w:rsid w:val="00EC5862"/>
    <w:rsid w:val="00EC5BFC"/>
    <w:rsid w:val="00EC604A"/>
    <w:rsid w:val="00EC6376"/>
    <w:rsid w:val="00EC658B"/>
    <w:rsid w:val="00EC6799"/>
    <w:rsid w:val="00EC6A2A"/>
    <w:rsid w:val="00EC733F"/>
    <w:rsid w:val="00EC76E6"/>
    <w:rsid w:val="00EC7A91"/>
    <w:rsid w:val="00EC7FD3"/>
    <w:rsid w:val="00ED05A2"/>
    <w:rsid w:val="00ED0954"/>
    <w:rsid w:val="00ED0ADB"/>
    <w:rsid w:val="00ED0BE3"/>
    <w:rsid w:val="00ED141B"/>
    <w:rsid w:val="00ED14D5"/>
    <w:rsid w:val="00ED18A9"/>
    <w:rsid w:val="00ED1D83"/>
    <w:rsid w:val="00ED3BEC"/>
    <w:rsid w:val="00ED4981"/>
    <w:rsid w:val="00ED5000"/>
    <w:rsid w:val="00ED5244"/>
    <w:rsid w:val="00ED6293"/>
    <w:rsid w:val="00ED64D3"/>
    <w:rsid w:val="00ED697C"/>
    <w:rsid w:val="00ED6F4B"/>
    <w:rsid w:val="00ED717B"/>
    <w:rsid w:val="00ED7AA4"/>
    <w:rsid w:val="00EE0398"/>
    <w:rsid w:val="00EE055F"/>
    <w:rsid w:val="00EE0912"/>
    <w:rsid w:val="00EE0B45"/>
    <w:rsid w:val="00EE0B96"/>
    <w:rsid w:val="00EE0BC4"/>
    <w:rsid w:val="00EE0CD0"/>
    <w:rsid w:val="00EE1564"/>
    <w:rsid w:val="00EE157F"/>
    <w:rsid w:val="00EE21F8"/>
    <w:rsid w:val="00EE28B9"/>
    <w:rsid w:val="00EE2A3D"/>
    <w:rsid w:val="00EE31DC"/>
    <w:rsid w:val="00EE3D96"/>
    <w:rsid w:val="00EE3EC7"/>
    <w:rsid w:val="00EE3EE3"/>
    <w:rsid w:val="00EE49E5"/>
    <w:rsid w:val="00EE4B93"/>
    <w:rsid w:val="00EE4BC1"/>
    <w:rsid w:val="00EE585D"/>
    <w:rsid w:val="00EE5FCE"/>
    <w:rsid w:val="00EE606C"/>
    <w:rsid w:val="00EE633A"/>
    <w:rsid w:val="00EE6A60"/>
    <w:rsid w:val="00EE7618"/>
    <w:rsid w:val="00EE7789"/>
    <w:rsid w:val="00EE79F6"/>
    <w:rsid w:val="00EE7E20"/>
    <w:rsid w:val="00EF023F"/>
    <w:rsid w:val="00EF042E"/>
    <w:rsid w:val="00EF06A8"/>
    <w:rsid w:val="00EF06D4"/>
    <w:rsid w:val="00EF06D7"/>
    <w:rsid w:val="00EF1821"/>
    <w:rsid w:val="00EF19B1"/>
    <w:rsid w:val="00EF19CD"/>
    <w:rsid w:val="00EF1D0A"/>
    <w:rsid w:val="00EF1D4F"/>
    <w:rsid w:val="00EF2059"/>
    <w:rsid w:val="00EF28A5"/>
    <w:rsid w:val="00EF35E1"/>
    <w:rsid w:val="00EF35E7"/>
    <w:rsid w:val="00EF3796"/>
    <w:rsid w:val="00EF3913"/>
    <w:rsid w:val="00EF3A7F"/>
    <w:rsid w:val="00EF5277"/>
    <w:rsid w:val="00EF5357"/>
    <w:rsid w:val="00EF53C8"/>
    <w:rsid w:val="00EF5BE5"/>
    <w:rsid w:val="00EF7704"/>
    <w:rsid w:val="00F00D7A"/>
    <w:rsid w:val="00F017A5"/>
    <w:rsid w:val="00F01EBB"/>
    <w:rsid w:val="00F02589"/>
    <w:rsid w:val="00F0295A"/>
    <w:rsid w:val="00F02FBE"/>
    <w:rsid w:val="00F0492F"/>
    <w:rsid w:val="00F0575B"/>
    <w:rsid w:val="00F06052"/>
    <w:rsid w:val="00F064EE"/>
    <w:rsid w:val="00F0663B"/>
    <w:rsid w:val="00F07040"/>
    <w:rsid w:val="00F079AB"/>
    <w:rsid w:val="00F07D45"/>
    <w:rsid w:val="00F07F32"/>
    <w:rsid w:val="00F10FD4"/>
    <w:rsid w:val="00F120C0"/>
    <w:rsid w:val="00F12AA1"/>
    <w:rsid w:val="00F131F0"/>
    <w:rsid w:val="00F13D36"/>
    <w:rsid w:val="00F13FAE"/>
    <w:rsid w:val="00F149A5"/>
    <w:rsid w:val="00F14B33"/>
    <w:rsid w:val="00F15215"/>
    <w:rsid w:val="00F162DE"/>
    <w:rsid w:val="00F16560"/>
    <w:rsid w:val="00F1659D"/>
    <w:rsid w:val="00F200CF"/>
    <w:rsid w:val="00F20D84"/>
    <w:rsid w:val="00F20FA8"/>
    <w:rsid w:val="00F211F1"/>
    <w:rsid w:val="00F21AAF"/>
    <w:rsid w:val="00F21D2F"/>
    <w:rsid w:val="00F2208B"/>
    <w:rsid w:val="00F2274F"/>
    <w:rsid w:val="00F228DD"/>
    <w:rsid w:val="00F23085"/>
    <w:rsid w:val="00F23209"/>
    <w:rsid w:val="00F234E3"/>
    <w:rsid w:val="00F2399C"/>
    <w:rsid w:val="00F2418E"/>
    <w:rsid w:val="00F24545"/>
    <w:rsid w:val="00F24890"/>
    <w:rsid w:val="00F25765"/>
    <w:rsid w:val="00F26475"/>
    <w:rsid w:val="00F266E8"/>
    <w:rsid w:val="00F26C6D"/>
    <w:rsid w:val="00F26C73"/>
    <w:rsid w:val="00F2744D"/>
    <w:rsid w:val="00F27C80"/>
    <w:rsid w:val="00F27EB5"/>
    <w:rsid w:val="00F301EA"/>
    <w:rsid w:val="00F311E7"/>
    <w:rsid w:val="00F31BAE"/>
    <w:rsid w:val="00F32134"/>
    <w:rsid w:val="00F328E8"/>
    <w:rsid w:val="00F32BB3"/>
    <w:rsid w:val="00F33710"/>
    <w:rsid w:val="00F34141"/>
    <w:rsid w:val="00F341F6"/>
    <w:rsid w:val="00F34243"/>
    <w:rsid w:val="00F357E4"/>
    <w:rsid w:val="00F3584C"/>
    <w:rsid w:val="00F35FD1"/>
    <w:rsid w:val="00F36359"/>
    <w:rsid w:val="00F3663D"/>
    <w:rsid w:val="00F3677C"/>
    <w:rsid w:val="00F36EE8"/>
    <w:rsid w:val="00F377B9"/>
    <w:rsid w:val="00F37983"/>
    <w:rsid w:val="00F40049"/>
    <w:rsid w:val="00F4054B"/>
    <w:rsid w:val="00F40A31"/>
    <w:rsid w:val="00F411EC"/>
    <w:rsid w:val="00F415BB"/>
    <w:rsid w:val="00F417D4"/>
    <w:rsid w:val="00F419DA"/>
    <w:rsid w:val="00F41ACF"/>
    <w:rsid w:val="00F41C18"/>
    <w:rsid w:val="00F42307"/>
    <w:rsid w:val="00F43118"/>
    <w:rsid w:val="00F439D0"/>
    <w:rsid w:val="00F43B04"/>
    <w:rsid w:val="00F43C61"/>
    <w:rsid w:val="00F44659"/>
    <w:rsid w:val="00F44786"/>
    <w:rsid w:val="00F447AB"/>
    <w:rsid w:val="00F4596B"/>
    <w:rsid w:val="00F4615E"/>
    <w:rsid w:val="00F464A3"/>
    <w:rsid w:val="00F46B2E"/>
    <w:rsid w:val="00F477F1"/>
    <w:rsid w:val="00F47B08"/>
    <w:rsid w:val="00F47B45"/>
    <w:rsid w:val="00F513BD"/>
    <w:rsid w:val="00F51A0D"/>
    <w:rsid w:val="00F520B9"/>
    <w:rsid w:val="00F52786"/>
    <w:rsid w:val="00F52E3C"/>
    <w:rsid w:val="00F535FD"/>
    <w:rsid w:val="00F53B7A"/>
    <w:rsid w:val="00F545A5"/>
    <w:rsid w:val="00F548D7"/>
    <w:rsid w:val="00F549A3"/>
    <w:rsid w:val="00F54FE9"/>
    <w:rsid w:val="00F55550"/>
    <w:rsid w:val="00F558CE"/>
    <w:rsid w:val="00F558EE"/>
    <w:rsid w:val="00F55CC0"/>
    <w:rsid w:val="00F561B1"/>
    <w:rsid w:val="00F5729B"/>
    <w:rsid w:val="00F573E4"/>
    <w:rsid w:val="00F618AD"/>
    <w:rsid w:val="00F6265E"/>
    <w:rsid w:val="00F627D8"/>
    <w:rsid w:val="00F62975"/>
    <w:rsid w:val="00F62E70"/>
    <w:rsid w:val="00F62EEC"/>
    <w:rsid w:val="00F632D1"/>
    <w:rsid w:val="00F64395"/>
    <w:rsid w:val="00F644CE"/>
    <w:rsid w:val="00F6480D"/>
    <w:rsid w:val="00F64D30"/>
    <w:rsid w:val="00F64D90"/>
    <w:rsid w:val="00F6528E"/>
    <w:rsid w:val="00F65586"/>
    <w:rsid w:val="00F661AE"/>
    <w:rsid w:val="00F667DA"/>
    <w:rsid w:val="00F66EE2"/>
    <w:rsid w:val="00F6781A"/>
    <w:rsid w:val="00F70EB9"/>
    <w:rsid w:val="00F713AD"/>
    <w:rsid w:val="00F71B94"/>
    <w:rsid w:val="00F72140"/>
    <w:rsid w:val="00F72161"/>
    <w:rsid w:val="00F7335A"/>
    <w:rsid w:val="00F7383B"/>
    <w:rsid w:val="00F74C5A"/>
    <w:rsid w:val="00F757C8"/>
    <w:rsid w:val="00F75D75"/>
    <w:rsid w:val="00F75E7D"/>
    <w:rsid w:val="00F75F01"/>
    <w:rsid w:val="00F761E6"/>
    <w:rsid w:val="00F77016"/>
    <w:rsid w:val="00F7737B"/>
    <w:rsid w:val="00F777C6"/>
    <w:rsid w:val="00F77EBA"/>
    <w:rsid w:val="00F80E58"/>
    <w:rsid w:val="00F813E7"/>
    <w:rsid w:val="00F81496"/>
    <w:rsid w:val="00F81850"/>
    <w:rsid w:val="00F81FE7"/>
    <w:rsid w:val="00F82626"/>
    <w:rsid w:val="00F82ED9"/>
    <w:rsid w:val="00F83D7E"/>
    <w:rsid w:val="00F84A87"/>
    <w:rsid w:val="00F8502F"/>
    <w:rsid w:val="00F855EB"/>
    <w:rsid w:val="00F86496"/>
    <w:rsid w:val="00F8693C"/>
    <w:rsid w:val="00F86A81"/>
    <w:rsid w:val="00F86D59"/>
    <w:rsid w:val="00F879E5"/>
    <w:rsid w:val="00F87D19"/>
    <w:rsid w:val="00F87D9E"/>
    <w:rsid w:val="00F87DCD"/>
    <w:rsid w:val="00F908BC"/>
    <w:rsid w:val="00F954D9"/>
    <w:rsid w:val="00F965F1"/>
    <w:rsid w:val="00F96DF8"/>
    <w:rsid w:val="00F96E09"/>
    <w:rsid w:val="00F97605"/>
    <w:rsid w:val="00F97641"/>
    <w:rsid w:val="00F9775E"/>
    <w:rsid w:val="00FA06D9"/>
    <w:rsid w:val="00FA0714"/>
    <w:rsid w:val="00FA0910"/>
    <w:rsid w:val="00FA13C4"/>
    <w:rsid w:val="00FA19E5"/>
    <w:rsid w:val="00FA1D6B"/>
    <w:rsid w:val="00FA25DF"/>
    <w:rsid w:val="00FA27DF"/>
    <w:rsid w:val="00FA2BA7"/>
    <w:rsid w:val="00FA3A20"/>
    <w:rsid w:val="00FA40AF"/>
    <w:rsid w:val="00FA4B33"/>
    <w:rsid w:val="00FA4D70"/>
    <w:rsid w:val="00FA4EB6"/>
    <w:rsid w:val="00FA5C85"/>
    <w:rsid w:val="00FA7603"/>
    <w:rsid w:val="00FA77AA"/>
    <w:rsid w:val="00FA7942"/>
    <w:rsid w:val="00FA7AFF"/>
    <w:rsid w:val="00FB0B53"/>
    <w:rsid w:val="00FB2C28"/>
    <w:rsid w:val="00FB307E"/>
    <w:rsid w:val="00FB408B"/>
    <w:rsid w:val="00FB4ECD"/>
    <w:rsid w:val="00FB5172"/>
    <w:rsid w:val="00FB54FA"/>
    <w:rsid w:val="00FB569A"/>
    <w:rsid w:val="00FB5D1F"/>
    <w:rsid w:val="00FB5F58"/>
    <w:rsid w:val="00FB6116"/>
    <w:rsid w:val="00FB6E20"/>
    <w:rsid w:val="00FB79E8"/>
    <w:rsid w:val="00FB7CC5"/>
    <w:rsid w:val="00FC021D"/>
    <w:rsid w:val="00FC0306"/>
    <w:rsid w:val="00FC0448"/>
    <w:rsid w:val="00FC0989"/>
    <w:rsid w:val="00FC0E67"/>
    <w:rsid w:val="00FC1191"/>
    <w:rsid w:val="00FC157E"/>
    <w:rsid w:val="00FC174A"/>
    <w:rsid w:val="00FC1856"/>
    <w:rsid w:val="00FC1DA9"/>
    <w:rsid w:val="00FC2037"/>
    <w:rsid w:val="00FC23F2"/>
    <w:rsid w:val="00FC2649"/>
    <w:rsid w:val="00FC392D"/>
    <w:rsid w:val="00FC3EB7"/>
    <w:rsid w:val="00FC3EDF"/>
    <w:rsid w:val="00FC409B"/>
    <w:rsid w:val="00FC4BD3"/>
    <w:rsid w:val="00FC4CD6"/>
    <w:rsid w:val="00FC4DC9"/>
    <w:rsid w:val="00FC4F99"/>
    <w:rsid w:val="00FC55AB"/>
    <w:rsid w:val="00FC55C9"/>
    <w:rsid w:val="00FC6354"/>
    <w:rsid w:val="00FC6BE8"/>
    <w:rsid w:val="00FC6FD0"/>
    <w:rsid w:val="00FC70D7"/>
    <w:rsid w:val="00FC7513"/>
    <w:rsid w:val="00FC7D75"/>
    <w:rsid w:val="00FD017F"/>
    <w:rsid w:val="00FD082A"/>
    <w:rsid w:val="00FD0F0C"/>
    <w:rsid w:val="00FD0F80"/>
    <w:rsid w:val="00FD11DF"/>
    <w:rsid w:val="00FD17A6"/>
    <w:rsid w:val="00FD2206"/>
    <w:rsid w:val="00FD2786"/>
    <w:rsid w:val="00FD29B9"/>
    <w:rsid w:val="00FD326C"/>
    <w:rsid w:val="00FD33FA"/>
    <w:rsid w:val="00FD37CD"/>
    <w:rsid w:val="00FD3A6E"/>
    <w:rsid w:val="00FD4AF4"/>
    <w:rsid w:val="00FD4B27"/>
    <w:rsid w:val="00FD561E"/>
    <w:rsid w:val="00FD6693"/>
    <w:rsid w:val="00FD6900"/>
    <w:rsid w:val="00FD6901"/>
    <w:rsid w:val="00FD6C7F"/>
    <w:rsid w:val="00FD6DEB"/>
    <w:rsid w:val="00FD7669"/>
    <w:rsid w:val="00FD77F8"/>
    <w:rsid w:val="00FE00F2"/>
    <w:rsid w:val="00FE05B5"/>
    <w:rsid w:val="00FE0C19"/>
    <w:rsid w:val="00FE14D1"/>
    <w:rsid w:val="00FE1CDE"/>
    <w:rsid w:val="00FE1F35"/>
    <w:rsid w:val="00FE2479"/>
    <w:rsid w:val="00FE2F27"/>
    <w:rsid w:val="00FE3B60"/>
    <w:rsid w:val="00FE4107"/>
    <w:rsid w:val="00FE5D02"/>
    <w:rsid w:val="00FE6347"/>
    <w:rsid w:val="00FE6913"/>
    <w:rsid w:val="00FF0D6B"/>
    <w:rsid w:val="00FF1126"/>
    <w:rsid w:val="00FF1DE5"/>
    <w:rsid w:val="00FF1E02"/>
    <w:rsid w:val="00FF1F99"/>
    <w:rsid w:val="00FF2AD6"/>
    <w:rsid w:val="00FF2D1E"/>
    <w:rsid w:val="00FF2E63"/>
    <w:rsid w:val="00FF30C4"/>
    <w:rsid w:val="00FF36D9"/>
    <w:rsid w:val="00FF635E"/>
    <w:rsid w:val="00FF688E"/>
    <w:rsid w:val="00FF69C4"/>
    <w:rsid w:val="00FF6D57"/>
    <w:rsid w:val="00FF6F68"/>
    <w:rsid w:val="00FF732B"/>
    <w:rsid w:val="00FF7783"/>
    <w:rsid w:val="00FF7DE2"/>
    <w:rsid w:val="00FF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D0421E"/>
    <w:rPr>
      <w:sz w:val="24"/>
      <w:szCs w:val="24"/>
    </w:rPr>
  </w:style>
  <w:style w:type="paragraph" w:styleId="10">
    <w:name w:val="heading 1"/>
    <w:basedOn w:val="a"/>
    <w:next w:val="a"/>
    <w:link w:val="11"/>
    <w:autoRedefine/>
    <w:qFormat/>
    <w:rsid w:val="00023A68"/>
    <w:pPr>
      <w:keepNext/>
      <w:suppressLineNumbers/>
      <w:suppressAutoHyphens/>
      <w:spacing w:after="240"/>
      <w:ind w:left="1049" w:hanging="340"/>
      <w:outlineLvl w:val="0"/>
    </w:pPr>
    <w:rPr>
      <w:rFonts w:eastAsia="SimSun"/>
      <w:b/>
      <w:bCs/>
      <w:spacing w:val="-2"/>
      <w:kern w:val="27"/>
      <w:sz w:val="27"/>
      <w:szCs w:val="26"/>
      <w:shd w:val="clear" w:color="auto" w:fill="FFFFFF"/>
      <w:lang w:eastAsia="zh-CN" w:bidi="hi-IN"/>
    </w:rPr>
  </w:style>
  <w:style w:type="paragraph" w:styleId="2">
    <w:name w:val="heading 2"/>
    <w:basedOn w:val="a"/>
    <w:next w:val="a"/>
    <w:link w:val="20"/>
    <w:qFormat/>
    <w:rsid w:val="003A0893"/>
    <w:pPr>
      <w:keepNext/>
      <w:suppressLineNumbers/>
      <w:suppressAutoHyphens/>
      <w:spacing w:after="240"/>
      <w:ind w:left="1066" w:hanging="357"/>
      <w:outlineLvl w:val="1"/>
    </w:pPr>
    <w:rPr>
      <w:bCs/>
      <w:iCs/>
      <w:sz w:val="26"/>
      <w:szCs w:val="28"/>
    </w:rPr>
  </w:style>
  <w:style w:type="paragraph" w:styleId="3">
    <w:name w:val="heading 3"/>
    <w:basedOn w:val="a"/>
    <w:next w:val="a"/>
    <w:link w:val="30"/>
    <w:qFormat/>
    <w:rsid w:val="00464D4F"/>
    <w:pPr>
      <w:keepNext/>
      <w:suppressLineNumbers/>
      <w:suppressAutoHyphens/>
      <w:spacing w:after="240"/>
      <w:ind w:left="1077" w:hanging="340"/>
      <w:jc w:val="both"/>
      <w:outlineLvl w:val="2"/>
    </w:pPr>
    <w:rPr>
      <w:b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334722"/>
    <w:pPr>
      <w:keepNext/>
      <w:numPr>
        <w:ilvl w:val="3"/>
        <w:numId w:val="1"/>
      </w:numPr>
      <w:spacing w:line="240" w:lineRule="exact"/>
      <w:ind w:left="1440" w:hanging="1440"/>
      <w:outlineLvl w:val="3"/>
    </w:pPr>
    <w:rPr>
      <w:szCs w:val="20"/>
      <w:lang w:eastAsia="ar-SA"/>
    </w:rPr>
  </w:style>
  <w:style w:type="paragraph" w:styleId="5">
    <w:name w:val="heading 5"/>
    <w:basedOn w:val="a0"/>
    <w:next w:val="a1"/>
    <w:link w:val="50"/>
    <w:qFormat/>
    <w:rsid w:val="00CA5DF4"/>
    <w:pPr>
      <w:spacing w:before="120" w:after="60"/>
      <w:outlineLvl w:val="4"/>
    </w:pPr>
    <w:rPr>
      <w:rFonts w:ascii="Liberation Serif" w:eastAsia="SimSun" w:hAnsi="Liberation Serif"/>
      <w:b/>
      <w:bCs/>
      <w:sz w:val="20"/>
      <w:szCs w:val="20"/>
    </w:rPr>
  </w:style>
  <w:style w:type="paragraph" w:styleId="6">
    <w:name w:val="heading 6"/>
    <w:basedOn w:val="a"/>
    <w:next w:val="a"/>
    <w:link w:val="60"/>
    <w:qFormat/>
    <w:rsid w:val="00334722"/>
    <w:pPr>
      <w:keepNext/>
      <w:numPr>
        <w:ilvl w:val="5"/>
        <w:numId w:val="1"/>
      </w:numPr>
      <w:spacing w:before="120" w:line="360" w:lineRule="auto"/>
      <w:outlineLvl w:val="5"/>
    </w:pPr>
    <w:rPr>
      <w:b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334722"/>
    <w:pPr>
      <w:keepNext/>
      <w:numPr>
        <w:ilvl w:val="6"/>
        <w:numId w:val="1"/>
      </w:numPr>
      <w:jc w:val="center"/>
      <w:outlineLvl w:val="6"/>
    </w:pPr>
    <w:rPr>
      <w:b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334722"/>
    <w:pPr>
      <w:keepNext/>
      <w:numPr>
        <w:ilvl w:val="7"/>
        <w:numId w:val="1"/>
      </w:numPr>
      <w:spacing w:line="360" w:lineRule="auto"/>
      <w:ind w:left="720"/>
      <w:outlineLvl w:val="7"/>
    </w:pPr>
    <w:rPr>
      <w:b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334722"/>
    <w:pPr>
      <w:keepNext/>
      <w:numPr>
        <w:ilvl w:val="8"/>
        <w:numId w:val="1"/>
      </w:numPr>
      <w:spacing w:before="120" w:line="360" w:lineRule="auto"/>
      <w:ind w:firstLine="720"/>
      <w:outlineLvl w:val="8"/>
    </w:pPr>
    <w:rPr>
      <w:szCs w:val="20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"/>
    <w:link w:val="a6"/>
    <w:rsid w:val="00C83697"/>
    <w:pPr>
      <w:tabs>
        <w:tab w:val="center" w:pos="4677"/>
        <w:tab w:val="right" w:pos="9355"/>
      </w:tabs>
    </w:pPr>
  </w:style>
  <w:style w:type="character" w:styleId="a7">
    <w:name w:val="page number"/>
    <w:basedOn w:val="a2"/>
    <w:rsid w:val="00C83697"/>
  </w:style>
  <w:style w:type="paragraph" w:styleId="a8">
    <w:name w:val="header"/>
    <w:basedOn w:val="a"/>
    <w:link w:val="a9"/>
    <w:rsid w:val="00C83697"/>
    <w:pPr>
      <w:tabs>
        <w:tab w:val="center" w:pos="4677"/>
        <w:tab w:val="right" w:pos="9355"/>
      </w:tabs>
    </w:pPr>
  </w:style>
  <w:style w:type="paragraph" w:customStyle="1" w:styleId="aa">
    <w:name w:val="Чертежный"/>
    <w:rsid w:val="00C83697"/>
    <w:pPr>
      <w:jc w:val="both"/>
    </w:pPr>
    <w:rPr>
      <w:rFonts w:ascii="ISOCPEUR" w:hAnsi="ISOCPEUR"/>
      <w:i/>
      <w:sz w:val="28"/>
      <w:lang w:val="uk-UA"/>
    </w:rPr>
  </w:style>
  <w:style w:type="character" w:styleId="ab">
    <w:name w:val="line number"/>
    <w:basedOn w:val="a2"/>
    <w:rsid w:val="0085571E"/>
  </w:style>
  <w:style w:type="paragraph" w:customStyle="1" w:styleId="110">
    <w:name w:val="Заголовок 11"/>
    <w:basedOn w:val="a"/>
    <w:next w:val="a"/>
    <w:rsid w:val="00B12414"/>
    <w:pPr>
      <w:keepNext/>
      <w:outlineLvl w:val="0"/>
    </w:pPr>
    <w:rPr>
      <w:szCs w:val="20"/>
      <w:lang w:val="en-US"/>
    </w:rPr>
  </w:style>
  <w:style w:type="paragraph" w:styleId="ac">
    <w:name w:val="Normal (Web)"/>
    <w:basedOn w:val="a"/>
    <w:rsid w:val="00955726"/>
    <w:pPr>
      <w:spacing w:before="280" w:after="280"/>
    </w:pPr>
    <w:rPr>
      <w:lang w:eastAsia="ar-SA"/>
    </w:rPr>
  </w:style>
  <w:style w:type="character" w:customStyle="1" w:styleId="FontStyle14">
    <w:name w:val="Font Style14"/>
    <w:qFormat/>
    <w:rsid w:val="00955726"/>
    <w:rPr>
      <w:rFonts w:ascii="Arial" w:hAnsi="Arial" w:cs="Arial"/>
      <w:sz w:val="24"/>
      <w:szCs w:val="24"/>
    </w:rPr>
  </w:style>
  <w:style w:type="table" w:styleId="ad">
    <w:name w:val="Table Grid"/>
    <w:basedOn w:val="a3"/>
    <w:rsid w:val="001A7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Текст3"/>
    <w:basedOn w:val="a"/>
    <w:rsid w:val="000B3C9D"/>
    <w:rPr>
      <w:rFonts w:ascii="Courier New" w:hAnsi="Courier New" w:cs="Courier New"/>
      <w:sz w:val="20"/>
      <w:szCs w:val="20"/>
      <w:lang w:eastAsia="ar-SA"/>
    </w:rPr>
  </w:style>
  <w:style w:type="paragraph" w:customStyle="1" w:styleId="Standard">
    <w:name w:val="Standard"/>
    <w:rsid w:val="000B3C9D"/>
    <w:pPr>
      <w:suppressAutoHyphens/>
      <w:textAlignment w:val="baseline"/>
    </w:pPr>
    <w:rPr>
      <w:kern w:val="1"/>
      <w:lang w:eastAsia="zh-CN"/>
    </w:rPr>
  </w:style>
  <w:style w:type="paragraph" w:customStyle="1" w:styleId="21">
    <w:name w:val="Текст2"/>
    <w:basedOn w:val="a"/>
    <w:rsid w:val="004D2B63"/>
    <w:rPr>
      <w:rFonts w:ascii="Courier New" w:hAnsi="Courier New" w:cs="Courier New"/>
      <w:sz w:val="20"/>
      <w:szCs w:val="20"/>
      <w:lang w:eastAsia="ar-SA"/>
    </w:rPr>
  </w:style>
  <w:style w:type="paragraph" w:customStyle="1" w:styleId="12">
    <w:name w:val="Текст1"/>
    <w:basedOn w:val="a"/>
    <w:rsid w:val="009951FA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MsoNormal0">
    <w:name w:val="Основной текст.MsoNormal"/>
    <w:basedOn w:val="a1"/>
    <w:rsid w:val="009951FA"/>
    <w:pPr>
      <w:suppressAutoHyphens/>
      <w:spacing w:after="0"/>
    </w:pPr>
    <w:rPr>
      <w:lang w:eastAsia="zh-CN"/>
    </w:rPr>
  </w:style>
  <w:style w:type="paragraph" w:styleId="a1">
    <w:name w:val="Body Text"/>
    <w:basedOn w:val="a"/>
    <w:link w:val="ae"/>
    <w:rsid w:val="009951FA"/>
    <w:pPr>
      <w:spacing w:after="120"/>
    </w:pPr>
  </w:style>
  <w:style w:type="character" w:customStyle="1" w:styleId="ae">
    <w:name w:val="Основной текст Знак"/>
    <w:link w:val="a1"/>
    <w:rsid w:val="009951FA"/>
    <w:rPr>
      <w:sz w:val="24"/>
      <w:szCs w:val="24"/>
    </w:rPr>
  </w:style>
  <w:style w:type="paragraph" w:styleId="af">
    <w:name w:val="List Paragraph"/>
    <w:basedOn w:val="a"/>
    <w:uiPriority w:val="34"/>
    <w:qFormat/>
    <w:rsid w:val="00B725E2"/>
    <w:pPr>
      <w:suppressAutoHyphens/>
      <w:ind w:left="720"/>
    </w:pPr>
    <w:rPr>
      <w:rFonts w:cs="Calibri"/>
      <w:lang w:eastAsia="zh-CN"/>
    </w:rPr>
  </w:style>
  <w:style w:type="character" w:customStyle="1" w:styleId="WW8Num3z6">
    <w:name w:val="WW8Num3z6"/>
    <w:rsid w:val="00B725E2"/>
  </w:style>
  <w:style w:type="paragraph" w:styleId="af0">
    <w:name w:val="Balloon Text"/>
    <w:basedOn w:val="a"/>
    <w:link w:val="af1"/>
    <w:rsid w:val="005E04BA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5E04B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qFormat/>
    <w:rsid w:val="0056571C"/>
    <w:pPr>
      <w:suppressLineNumbers/>
      <w:suppressAutoHyphens/>
    </w:pPr>
    <w:rPr>
      <w:rFonts w:eastAsia="Lucida Sans Unicode"/>
      <w:kern w:val="1"/>
      <w:lang w:eastAsia="ar-SA"/>
    </w:rPr>
  </w:style>
  <w:style w:type="paragraph" w:customStyle="1" w:styleId="310">
    <w:name w:val="Основной текст с отступом 31"/>
    <w:basedOn w:val="a"/>
    <w:rsid w:val="00CA5DF4"/>
    <w:pPr>
      <w:widowControl w:val="0"/>
      <w:suppressAutoHyphens/>
      <w:spacing w:after="120"/>
      <w:ind w:left="283"/>
    </w:pPr>
    <w:rPr>
      <w:rFonts w:ascii="Liberation Serif" w:eastAsia="SimSun" w:hAnsi="Liberation Serif" w:cs="Mangal"/>
      <w:kern w:val="1"/>
      <w:sz w:val="16"/>
      <w:szCs w:val="16"/>
      <w:lang w:eastAsia="hi-IN" w:bidi="hi-IN"/>
    </w:rPr>
  </w:style>
  <w:style w:type="character" w:customStyle="1" w:styleId="11">
    <w:name w:val="Заголовок 1 Знак"/>
    <w:link w:val="10"/>
    <w:rsid w:val="00023A68"/>
    <w:rPr>
      <w:rFonts w:eastAsia="SimSun"/>
      <w:b/>
      <w:bCs/>
      <w:spacing w:val="-2"/>
      <w:kern w:val="27"/>
      <w:sz w:val="27"/>
      <w:szCs w:val="26"/>
      <w:lang w:val="ru-RU" w:eastAsia="zh-CN" w:bidi="hi-IN"/>
    </w:rPr>
  </w:style>
  <w:style w:type="character" w:customStyle="1" w:styleId="50">
    <w:name w:val="Заголовок 5 Знак"/>
    <w:link w:val="5"/>
    <w:rsid w:val="00CA5DF4"/>
    <w:rPr>
      <w:rFonts w:ascii="Liberation Serif" w:eastAsia="SimSun" w:hAnsi="Liberation Serif" w:cs="Mangal"/>
      <w:b/>
      <w:bCs/>
      <w:kern w:val="1"/>
      <w:lang w:eastAsia="hi-IN" w:bidi="hi-IN"/>
    </w:rPr>
  </w:style>
  <w:style w:type="character" w:customStyle="1" w:styleId="WW8Num43z0">
    <w:name w:val="WW8Num43z0"/>
    <w:rsid w:val="00CA5DF4"/>
    <w:rPr>
      <w:rFonts w:ascii="Wingdings" w:hAnsi="Wingdings" w:cs="Wingdings"/>
      <w:sz w:val="24"/>
    </w:rPr>
  </w:style>
  <w:style w:type="character" w:customStyle="1" w:styleId="WW8Num43z1">
    <w:name w:val="WW8Num43z1"/>
    <w:rsid w:val="00CA5DF4"/>
    <w:rPr>
      <w:rFonts w:ascii="Wingdings" w:hAnsi="Wingdings" w:cs="Wingdings"/>
    </w:rPr>
  </w:style>
  <w:style w:type="character" w:customStyle="1" w:styleId="WW8Num43z3">
    <w:name w:val="WW8Num43z3"/>
    <w:rsid w:val="00CA5DF4"/>
    <w:rPr>
      <w:rFonts w:ascii="Symbol" w:hAnsi="Symbol" w:cs="Symbol"/>
      <w:sz w:val="20"/>
    </w:rPr>
  </w:style>
  <w:style w:type="character" w:customStyle="1" w:styleId="WW8Num28z0">
    <w:name w:val="WW8Num28z0"/>
    <w:rsid w:val="00CA5DF4"/>
    <w:rPr>
      <w:rFonts w:ascii="Symbol" w:hAnsi="Symbol" w:cs="Symbol"/>
      <w:sz w:val="20"/>
      <w:szCs w:val="26"/>
    </w:rPr>
  </w:style>
  <w:style w:type="character" w:customStyle="1" w:styleId="WW8Num28z1">
    <w:name w:val="WW8Num28z1"/>
    <w:rsid w:val="00CA5DF4"/>
    <w:rPr>
      <w:rFonts w:ascii="Courier New" w:hAnsi="Courier New" w:cs="Courier New"/>
      <w:sz w:val="20"/>
    </w:rPr>
  </w:style>
  <w:style w:type="character" w:customStyle="1" w:styleId="WW8Num28z2">
    <w:name w:val="WW8Num28z2"/>
    <w:rsid w:val="00CA5DF4"/>
    <w:rPr>
      <w:rFonts w:ascii="Wingdings" w:hAnsi="Wingdings" w:cs="Wingdings"/>
      <w:sz w:val="20"/>
    </w:rPr>
  </w:style>
  <w:style w:type="character" w:customStyle="1" w:styleId="WW8Num28z3">
    <w:name w:val="WW8Num28z3"/>
    <w:rsid w:val="00CA5DF4"/>
    <w:rPr>
      <w:rFonts w:ascii="Symbol" w:hAnsi="Symbol" w:cs="Symbol"/>
    </w:rPr>
  </w:style>
  <w:style w:type="character" w:customStyle="1" w:styleId="WW8Num28z4">
    <w:name w:val="WW8Num28z4"/>
    <w:rsid w:val="00CA5DF4"/>
    <w:rPr>
      <w:rFonts w:ascii="OpenSymbol" w:hAnsi="OpenSymbol" w:cs="Courier New"/>
      <w:sz w:val="20"/>
    </w:rPr>
  </w:style>
  <w:style w:type="character" w:customStyle="1" w:styleId="WW8Num28z5">
    <w:name w:val="WW8Num28z5"/>
    <w:rsid w:val="00CA5DF4"/>
  </w:style>
  <w:style w:type="character" w:customStyle="1" w:styleId="WW8Num28z6">
    <w:name w:val="WW8Num28z6"/>
    <w:rsid w:val="00CA5DF4"/>
  </w:style>
  <w:style w:type="character" w:customStyle="1" w:styleId="WW8Num28z7">
    <w:name w:val="WW8Num28z7"/>
    <w:rsid w:val="00CA5DF4"/>
  </w:style>
  <w:style w:type="character" w:customStyle="1" w:styleId="WW8Num28z8">
    <w:name w:val="WW8Num28z8"/>
    <w:rsid w:val="00CA5DF4"/>
  </w:style>
  <w:style w:type="character" w:customStyle="1" w:styleId="af3">
    <w:name w:val="Символ нумерации"/>
    <w:rsid w:val="00CA5DF4"/>
  </w:style>
  <w:style w:type="character" w:customStyle="1" w:styleId="af4">
    <w:name w:val="Маркеры списка"/>
    <w:rsid w:val="00CA5DF4"/>
    <w:rPr>
      <w:rFonts w:ascii="OpenSymbol" w:eastAsia="OpenSymbol" w:hAnsi="OpenSymbol" w:cs="OpenSymbol"/>
    </w:rPr>
  </w:style>
  <w:style w:type="character" w:customStyle="1" w:styleId="WW8Num12z0">
    <w:name w:val="WW8Num12z0"/>
    <w:rsid w:val="00CA5DF4"/>
    <w:rPr>
      <w:rFonts w:ascii="Wingdings" w:hAnsi="Wingdings" w:cs="Wingdings"/>
      <w:color w:val="0000FF"/>
      <w:spacing w:val="-3"/>
      <w:sz w:val="26"/>
      <w:szCs w:val="26"/>
    </w:rPr>
  </w:style>
  <w:style w:type="character" w:customStyle="1" w:styleId="WW8Num12z1">
    <w:name w:val="WW8Num12z1"/>
    <w:rsid w:val="00CA5DF4"/>
    <w:rPr>
      <w:rFonts w:ascii="Courier New" w:hAnsi="Courier New" w:cs="Courier New"/>
    </w:rPr>
  </w:style>
  <w:style w:type="character" w:customStyle="1" w:styleId="WW8Num12z3">
    <w:name w:val="WW8Num12z3"/>
    <w:rsid w:val="00CA5DF4"/>
    <w:rPr>
      <w:rFonts w:ascii="Symbol" w:hAnsi="Symbol" w:cs="Symbol"/>
    </w:rPr>
  </w:style>
  <w:style w:type="character" w:customStyle="1" w:styleId="WW8Num4z0">
    <w:name w:val="WW8Num4z0"/>
    <w:rsid w:val="00CA5DF4"/>
    <w:rPr>
      <w:rFonts w:ascii="Wingdings" w:hAnsi="Wingdings" w:cs="Wingdings"/>
      <w:color w:val="0000FF"/>
      <w:szCs w:val="26"/>
    </w:rPr>
  </w:style>
  <w:style w:type="character" w:customStyle="1" w:styleId="WW8Num4z1">
    <w:name w:val="WW8Num4z1"/>
    <w:rsid w:val="00CA5DF4"/>
    <w:rPr>
      <w:rFonts w:ascii="Courier New" w:hAnsi="Courier New" w:cs="Courier New"/>
    </w:rPr>
  </w:style>
  <w:style w:type="character" w:customStyle="1" w:styleId="WW8Num4z3">
    <w:name w:val="WW8Num4z3"/>
    <w:rsid w:val="00CA5DF4"/>
    <w:rPr>
      <w:rFonts w:ascii="Symbol" w:hAnsi="Symbol" w:cs="Symbol"/>
    </w:rPr>
  </w:style>
  <w:style w:type="character" w:customStyle="1" w:styleId="WW8Num15z0">
    <w:name w:val="WW8Num15z0"/>
    <w:rsid w:val="00CA5DF4"/>
    <w:rPr>
      <w:rFonts w:ascii="Wingdings" w:hAnsi="Wingdings" w:cs="Wingdings"/>
      <w:color w:val="0000FF"/>
      <w:spacing w:val="2"/>
      <w:sz w:val="26"/>
      <w:szCs w:val="26"/>
    </w:rPr>
  </w:style>
  <w:style w:type="character" w:customStyle="1" w:styleId="WW8Num15z1">
    <w:name w:val="WW8Num15z1"/>
    <w:rsid w:val="00CA5DF4"/>
    <w:rPr>
      <w:rFonts w:ascii="Courier New" w:hAnsi="Courier New" w:cs="Courier New"/>
    </w:rPr>
  </w:style>
  <w:style w:type="character" w:customStyle="1" w:styleId="WW8Num15z3">
    <w:name w:val="WW8Num15z3"/>
    <w:rsid w:val="00CA5DF4"/>
    <w:rPr>
      <w:rFonts w:ascii="Symbol" w:hAnsi="Symbol" w:cs="Symbol"/>
    </w:rPr>
  </w:style>
  <w:style w:type="character" w:customStyle="1" w:styleId="WW8Num56z0">
    <w:name w:val="WW8Num56z0"/>
    <w:rsid w:val="00CA5DF4"/>
    <w:rPr>
      <w:rFonts w:ascii="Wingdings" w:hAnsi="Wingdings" w:cs="Wingdings"/>
      <w:sz w:val="26"/>
      <w:szCs w:val="26"/>
    </w:rPr>
  </w:style>
  <w:style w:type="character" w:customStyle="1" w:styleId="WW8Num56z1">
    <w:name w:val="WW8Num56z1"/>
    <w:rsid w:val="00CA5DF4"/>
    <w:rPr>
      <w:rFonts w:ascii="Courier New" w:hAnsi="Courier New" w:cs="Courier New"/>
    </w:rPr>
  </w:style>
  <w:style w:type="character" w:customStyle="1" w:styleId="WW8Num56z3">
    <w:name w:val="WW8Num56z3"/>
    <w:rsid w:val="00CA5DF4"/>
    <w:rPr>
      <w:rFonts w:ascii="Symbol" w:hAnsi="Symbol" w:cs="Symbol"/>
    </w:rPr>
  </w:style>
  <w:style w:type="character" w:customStyle="1" w:styleId="WW8Num26z0">
    <w:name w:val="WW8Num26z0"/>
    <w:rsid w:val="00CA5DF4"/>
    <w:rPr>
      <w:b/>
      <w:szCs w:val="26"/>
    </w:rPr>
  </w:style>
  <w:style w:type="character" w:customStyle="1" w:styleId="WW8Num36z0">
    <w:name w:val="WW8Num36z0"/>
    <w:rsid w:val="00CA5DF4"/>
    <w:rPr>
      <w:rFonts w:ascii="Wingdings" w:hAnsi="Wingdings" w:cs="Wingdings"/>
      <w:sz w:val="24"/>
      <w:szCs w:val="26"/>
    </w:rPr>
  </w:style>
  <w:style w:type="character" w:customStyle="1" w:styleId="WW8Num36z1">
    <w:name w:val="WW8Num36z1"/>
    <w:rsid w:val="00CA5DF4"/>
    <w:rPr>
      <w:rFonts w:ascii="Courier New" w:hAnsi="Courier New" w:cs="Courier New"/>
    </w:rPr>
  </w:style>
  <w:style w:type="character" w:customStyle="1" w:styleId="WW8Num36z3">
    <w:name w:val="WW8Num36z3"/>
    <w:rsid w:val="00CA5DF4"/>
    <w:rPr>
      <w:rFonts w:ascii="Symbol" w:hAnsi="Symbol" w:cs="Symbol"/>
    </w:rPr>
  </w:style>
  <w:style w:type="character" w:customStyle="1" w:styleId="WW8Num66z0">
    <w:name w:val="WW8Num66z0"/>
    <w:rsid w:val="00CA5DF4"/>
    <w:rPr>
      <w:rFonts w:ascii="Wingdings" w:hAnsi="Wingdings" w:cs="Wingdings"/>
    </w:rPr>
  </w:style>
  <w:style w:type="character" w:customStyle="1" w:styleId="WW8Num66z1">
    <w:name w:val="WW8Num66z1"/>
    <w:rsid w:val="00CA5DF4"/>
    <w:rPr>
      <w:rFonts w:ascii="Courier New" w:hAnsi="Courier New" w:cs="Courier New"/>
    </w:rPr>
  </w:style>
  <w:style w:type="character" w:customStyle="1" w:styleId="WW8Num66z3">
    <w:name w:val="WW8Num66z3"/>
    <w:rsid w:val="00CA5DF4"/>
    <w:rPr>
      <w:rFonts w:ascii="Symbol" w:hAnsi="Symbol" w:cs="Symbol"/>
    </w:rPr>
  </w:style>
  <w:style w:type="character" w:customStyle="1" w:styleId="WW8Num16z0">
    <w:name w:val="WW8Num16z0"/>
    <w:rsid w:val="00CA5DF4"/>
    <w:rPr>
      <w:rFonts w:ascii="Wingdings" w:hAnsi="Wingdings" w:cs="Wingdings"/>
      <w:sz w:val="26"/>
      <w:szCs w:val="26"/>
    </w:rPr>
  </w:style>
  <w:style w:type="character" w:customStyle="1" w:styleId="WW8Num16z1">
    <w:name w:val="WW8Num16z1"/>
    <w:rsid w:val="00CA5DF4"/>
    <w:rPr>
      <w:rFonts w:ascii="Courier New" w:hAnsi="Courier New" w:cs="Courier New"/>
    </w:rPr>
  </w:style>
  <w:style w:type="character" w:customStyle="1" w:styleId="WW8Num16z3">
    <w:name w:val="WW8Num16z3"/>
    <w:rsid w:val="00CA5DF4"/>
    <w:rPr>
      <w:rFonts w:ascii="Symbol" w:hAnsi="Symbol" w:cs="Symbol"/>
    </w:rPr>
  </w:style>
  <w:style w:type="character" w:customStyle="1" w:styleId="WW8Num27z0">
    <w:name w:val="WW8Num27z0"/>
    <w:rsid w:val="00CA5DF4"/>
    <w:rPr>
      <w:rFonts w:ascii="Wingdings" w:hAnsi="Wingdings" w:cs="Wingdings"/>
      <w:sz w:val="26"/>
      <w:szCs w:val="26"/>
    </w:rPr>
  </w:style>
  <w:style w:type="character" w:customStyle="1" w:styleId="WW8Num27z1">
    <w:name w:val="WW8Num27z1"/>
    <w:rsid w:val="00CA5DF4"/>
    <w:rPr>
      <w:rFonts w:ascii="Courier New" w:hAnsi="Courier New" w:cs="Courier New"/>
    </w:rPr>
  </w:style>
  <w:style w:type="character" w:customStyle="1" w:styleId="WW8Num27z3">
    <w:name w:val="WW8Num27z3"/>
    <w:rsid w:val="00CA5DF4"/>
    <w:rPr>
      <w:rFonts w:ascii="Symbol" w:hAnsi="Symbol" w:cs="Symbol"/>
    </w:rPr>
  </w:style>
  <w:style w:type="character" w:customStyle="1" w:styleId="WW8Num5z0">
    <w:name w:val="WW8Num5z0"/>
    <w:rsid w:val="00CA5DF4"/>
    <w:rPr>
      <w:rFonts w:ascii="Symbol" w:hAnsi="Symbol" w:cs="Symbol"/>
    </w:rPr>
  </w:style>
  <w:style w:type="character" w:customStyle="1" w:styleId="WW8Num5z1">
    <w:name w:val="WW8Num5z1"/>
    <w:rsid w:val="00CA5DF4"/>
    <w:rPr>
      <w:rFonts w:ascii="Courier New" w:hAnsi="Courier New" w:cs="Courier New"/>
    </w:rPr>
  </w:style>
  <w:style w:type="character" w:customStyle="1" w:styleId="WW8Num5z2">
    <w:name w:val="WW8Num5z2"/>
    <w:rsid w:val="00CA5DF4"/>
    <w:rPr>
      <w:rFonts w:ascii="Wingdings" w:hAnsi="Wingdings" w:cs="Wingdings"/>
    </w:rPr>
  </w:style>
  <w:style w:type="character" w:customStyle="1" w:styleId="13">
    <w:name w:val="Основной шрифт абзаца1"/>
    <w:qFormat/>
    <w:rsid w:val="00CA5DF4"/>
  </w:style>
  <w:style w:type="character" w:customStyle="1" w:styleId="WW8Num40z0">
    <w:name w:val="WW8Num40z0"/>
    <w:rsid w:val="00CA5DF4"/>
    <w:rPr>
      <w:rFonts w:ascii="Wingdings" w:hAnsi="Wingdings" w:cs="Wingdings"/>
      <w:sz w:val="26"/>
      <w:szCs w:val="26"/>
    </w:rPr>
  </w:style>
  <w:style w:type="character" w:customStyle="1" w:styleId="WW8Num40z1">
    <w:name w:val="WW8Num40z1"/>
    <w:rsid w:val="00CA5DF4"/>
    <w:rPr>
      <w:rFonts w:ascii="Courier New" w:hAnsi="Courier New" w:cs="Courier New"/>
    </w:rPr>
  </w:style>
  <w:style w:type="character" w:customStyle="1" w:styleId="WW8Num40z2">
    <w:name w:val="WW8Num40z2"/>
    <w:rsid w:val="00CA5DF4"/>
    <w:rPr>
      <w:rFonts w:ascii="OpenSymbol" w:hAnsi="OpenSymbol" w:cs="OpenSymbol"/>
    </w:rPr>
  </w:style>
  <w:style w:type="character" w:customStyle="1" w:styleId="WW8Num40z3">
    <w:name w:val="WW8Num40z3"/>
    <w:rsid w:val="00CA5DF4"/>
    <w:rPr>
      <w:rFonts w:ascii="Symbol" w:hAnsi="Symbol" w:cs="Symbol"/>
    </w:rPr>
  </w:style>
  <w:style w:type="character" w:customStyle="1" w:styleId="WW8Num40z4">
    <w:name w:val="WW8Num40z4"/>
    <w:rsid w:val="00CA5DF4"/>
    <w:rPr>
      <w:rFonts w:ascii="OpenSymbol" w:hAnsi="OpenSymbol" w:cs="Courier New"/>
      <w:sz w:val="20"/>
    </w:rPr>
  </w:style>
  <w:style w:type="character" w:customStyle="1" w:styleId="WW8Num50z0">
    <w:name w:val="WW8Num50z0"/>
    <w:rsid w:val="00CA5DF4"/>
    <w:rPr>
      <w:rFonts w:ascii="Wingdings" w:hAnsi="Wingdings" w:cs="Wingdings"/>
      <w:b/>
      <w:sz w:val="20"/>
      <w:szCs w:val="26"/>
    </w:rPr>
  </w:style>
  <w:style w:type="character" w:customStyle="1" w:styleId="WW8Num50z1">
    <w:name w:val="WW8Num50z1"/>
    <w:rsid w:val="00CA5DF4"/>
    <w:rPr>
      <w:rFonts w:ascii="OpenSymbol" w:hAnsi="OpenSymbol" w:cs="OpenSymbol"/>
      <w:sz w:val="20"/>
    </w:rPr>
  </w:style>
  <w:style w:type="character" w:customStyle="1" w:styleId="WW8Num50z3">
    <w:name w:val="WW8Num50z3"/>
    <w:rsid w:val="00CA5DF4"/>
    <w:rPr>
      <w:rFonts w:ascii="Wingdings 2" w:hAnsi="Wingdings 2" w:cs="Wingdings 2"/>
      <w:sz w:val="20"/>
    </w:rPr>
  </w:style>
  <w:style w:type="character" w:customStyle="1" w:styleId="WW8Num48z0">
    <w:name w:val="WW8Num48z0"/>
    <w:rsid w:val="00CA5DF4"/>
    <w:rPr>
      <w:rFonts w:ascii="Wingdings" w:hAnsi="Wingdings" w:cs="Wingdings"/>
      <w:b/>
      <w:sz w:val="20"/>
    </w:rPr>
  </w:style>
  <w:style w:type="character" w:customStyle="1" w:styleId="WW8Num48z1">
    <w:name w:val="WW8Num48z1"/>
    <w:rsid w:val="00CA5DF4"/>
    <w:rPr>
      <w:rFonts w:ascii="OpenSymbol" w:hAnsi="OpenSymbol" w:cs="OpenSymbol"/>
      <w:sz w:val="20"/>
    </w:rPr>
  </w:style>
  <w:style w:type="character" w:customStyle="1" w:styleId="WW8Num48z3">
    <w:name w:val="WW8Num48z3"/>
    <w:rsid w:val="00CA5DF4"/>
    <w:rPr>
      <w:rFonts w:ascii="Wingdings 2" w:hAnsi="Wingdings 2" w:cs="Wingdings 2"/>
      <w:sz w:val="20"/>
    </w:rPr>
  </w:style>
  <w:style w:type="character" w:customStyle="1" w:styleId="32">
    <w:name w:val="Основной шрифт абзаца3"/>
    <w:rsid w:val="00CA5DF4"/>
  </w:style>
  <w:style w:type="character" w:customStyle="1" w:styleId="FontStyle83">
    <w:name w:val="Font Style83"/>
    <w:rsid w:val="00CA5DF4"/>
    <w:rPr>
      <w:rFonts w:ascii="Arial" w:hAnsi="Arial" w:cs="Arial"/>
      <w:sz w:val="22"/>
      <w:szCs w:val="22"/>
    </w:rPr>
  </w:style>
  <w:style w:type="character" w:customStyle="1" w:styleId="WW8Num38z0">
    <w:name w:val="WW8Num38z0"/>
    <w:rsid w:val="00CA5DF4"/>
    <w:rPr>
      <w:rFonts w:ascii="Wingdings" w:eastAsia="MS Mincho" w:hAnsi="Wingdings" w:cs="Wingdings"/>
      <w:color w:val="000000"/>
      <w:sz w:val="26"/>
      <w:szCs w:val="26"/>
      <w:lang w:val="ru-RU"/>
    </w:rPr>
  </w:style>
  <w:style w:type="character" w:customStyle="1" w:styleId="WW8Num38z1">
    <w:name w:val="WW8Num38z1"/>
    <w:rsid w:val="00CA5DF4"/>
    <w:rPr>
      <w:rFonts w:ascii="Courier New" w:hAnsi="Courier New" w:cs="Courier New"/>
    </w:rPr>
  </w:style>
  <w:style w:type="character" w:customStyle="1" w:styleId="WW8Num38z3">
    <w:name w:val="WW8Num38z3"/>
    <w:rsid w:val="00CA5DF4"/>
    <w:rPr>
      <w:rFonts w:ascii="Symbol" w:hAnsi="Symbol" w:cs="Symbol"/>
    </w:rPr>
  </w:style>
  <w:style w:type="paragraph" w:customStyle="1" w:styleId="a0">
    <w:name w:val="Заголовок"/>
    <w:basedOn w:val="a"/>
    <w:next w:val="a1"/>
    <w:rsid w:val="00CA5DF4"/>
    <w:pPr>
      <w:keepNext/>
      <w:widowControl w:val="0"/>
      <w:suppressAutoHyphens/>
      <w:spacing w:before="240" w:after="120"/>
    </w:pPr>
    <w:rPr>
      <w:rFonts w:ascii="Liberation Sans" w:eastAsia="Microsoft YaHei" w:hAnsi="Liberation Sans" w:cs="Mangal"/>
      <w:kern w:val="1"/>
      <w:sz w:val="28"/>
      <w:szCs w:val="28"/>
      <w:lang w:eastAsia="hi-IN" w:bidi="hi-IN"/>
    </w:rPr>
  </w:style>
  <w:style w:type="paragraph" w:styleId="af5">
    <w:name w:val="Title"/>
    <w:basedOn w:val="a0"/>
    <w:next w:val="af6"/>
    <w:link w:val="af7"/>
    <w:qFormat/>
    <w:rsid w:val="00CA5DF4"/>
  </w:style>
  <w:style w:type="character" w:customStyle="1" w:styleId="af7">
    <w:name w:val="Название Знак"/>
    <w:link w:val="af5"/>
    <w:rsid w:val="00CA5DF4"/>
    <w:rPr>
      <w:rFonts w:ascii="Liberation Sans" w:eastAsia="Microsoft YaHei" w:hAnsi="Liberation Sans" w:cs="Mangal"/>
      <w:kern w:val="1"/>
      <w:sz w:val="28"/>
      <w:szCs w:val="28"/>
      <w:lang w:eastAsia="hi-IN" w:bidi="hi-IN"/>
    </w:rPr>
  </w:style>
  <w:style w:type="paragraph" w:styleId="af6">
    <w:name w:val="Subtitle"/>
    <w:basedOn w:val="a0"/>
    <w:next w:val="a1"/>
    <w:link w:val="af8"/>
    <w:qFormat/>
    <w:rsid w:val="00CA5DF4"/>
    <w:pPr>
      <w:jc w:val="center"/>
    </w:pPr>
    <w:rPr>
      <w:i/>
      <w:iCs/>
    </w:rPr>
  </w:style>
  <w:style w:type="character" w:customStyle="1" w:styleId="af8">
    <w:name w:val="Подзаголовок Знак"/>
    <w:link w:val="af6"/>
    <w:rsid w:val="00CA5DF4"/>
    <w:rPr>
      <w:rFonts w:ascii="Liberation Sans" w:eastAsia="Microsoft YaHei" w:hAnsi="Liberation Sans" w:cs="Mangal"/>
      <w:i/>
      <w:iCs/>
      <w:kern w:val="1"/>
      <w:sz w:val="28"/>
      <w:szCs w:val="28"/>
      <w:lang w:eastAsia="hi-IN" w:bidi="hi-IN"/>
    </w:rPr>
  </w:style>
  <w:style w:type="paragraph" w:styleId="af9">
    <w:name w:val="List"/>
    <w:basedOn w:val="a1"/>
    <w:rsid w:val="00CA5DF4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1"/>
      <w:lang w:eastAsia="hi-IN" w:bidi="hi-IN"/>
    </w:rPr>
  </w:style>
  <w:style w:type="paragraph" w:customStyle="1" w:styleId="14">
    <w:name w:val="Название1"/>
    <w:basedOn w:val="a"/>
    <w:rsid w:val="00CA5DF4"/>
    <w:pPr>
      <w:widowControl w:val="0"/>
      <w:suppressLineNumbers/>
      <w:suppressAutoHyphens/>
      <w:spacing w:before="120" w:after="120"/>
    </w:pPr>
    <w:rPr>
      <w:rFonts w:ascii="Liberation Serif" w:eastAsia="SimSun" w:hAnsi="Liberation Serif" w:cs="Mangal"/>
      <w:i/>
      <w:iCs/>
      <w:kern w:val="1"/>
      <w:lang w:eastAsia="hi-IN" w:bidi="hi-IN"/>
    </w:rPr>
  </w:style>
  <w:style w:type="paragraph" w:customStyle="1" w:styleId="15">
    <w:name w:val="Указатель1"/>
    <w:basedOn w:val="a"/>
    <w:rsid w:val="00CA5DF4"/>
    <w:pPr>
      <w:widowControl w:val="0"/>
      <w:suppressLineNumbers/>
      <w:suppressAutoHyphens/>
    </w:pPr>
    <w:rPr>
      <w:rFonts w:ascii="Liberation Serif" w:eastAsia="SimSun" w:hAnsi="Liberation Serif" w:cs="Mangal"/>
      <w:kern w:val="1"/>
      <w:lang w:eastAsia="hi-IN" w:bidi="hi-IN"/>
    </w:rPr>
  </w:style>
  <w:style w:type="paragraph" w:customStyle="1" w:styleId="afa">
    <w:name w:val="Заголовок таблицы"/>
    <w:basedOn w:val="af2"/>
    <w:rsid w:val="00CA5DF4"/>
    <w:pPr>
      <w:widowControl w:val="0"/>
      <w:jc w:val="center"/>
    </w:pPr>
    <w:rPr>
      <w:rFonts w:ascii="Liberation Serif" w:eastAsia="SimSun" w:hAnsi="Liberation Serif" w:cs="Mangal"/>
      <w:b/>
      <w:bCs/>
      <w:lang w:eastAsia="hi-IN" w:bidi="hi-IN"/>
    </w:rPr>
  </w:style>
  <w:style w:type="paragraph" w:customStyle="1" w:styleId="afb">
    <w:name w:val="Содержимое врезки"/>
    <w:basedOn w:val="a"/>
    <w:rsid w:val="00CA5DF4"/>
    <w:pPr>
      <w:widowControl w:val="0"/>
      <w:suppressAutoHyphens/>
    </w:pPr>
    <w:rPr>
      <w:rFonts w:ascii="Liberation Serif" w:eastAsia="SimSun" w:hAnsi="Liberation Serif" w:cs="Mangal"/>
      <w:kern w:val="1"/>
      <w:lang w:eastAsia="hi-IN" w:bidi="hi-IN"/>
    </w:rPr>
  </w:style>
  <w:style w:type="paragraph" w:customStyle="1" w:styleId="210">
    <w:name w:val="Основной текст 21"/>
    <w:basedOn w:val="a"/>
    <w:rsid w:val="00CA5DF4"/>
    <w:pPr>
      <w:widowControl w:val="0"/>
      <w:suppressAutoHyphens/>
      <w:spacing w:before="120"/>
      <w:jc w:val="both"/>
    </w:pPr>
    <w:rPr>
      <w:rFonts w:ascii="Liberation Serif" w:eastAsia="SimSun" w:hAnsi="Liberation Serif" w:cs="Mangal"/>
      <w:kern w:val="1"/>
      <w:sz w:val="26"/>
      <w:szCs w:val="20"/>
      <w:lang w:eastAsia="hi-IN" w:bidi="hi-IN"/>
    </w:rPr>
  </w:style>
  <w:style w:type="paragraph" w:customStyle="1" w:styleId="211">
    <w:name w:val="Основной текст с отступом 21"/>
    <w:basedOn w:val="a"/>
    <w:rsid w:val="00CA5DF4"/>
    <w:pPr>
      <w:widowControl w:val="0"/>
      <w:suppressAutoHyphens/>
      <w:spacing w:after="120" w:line="480" w:lineRule="auto"/>
      <w:ind w:left="283"/>
    </w:pPr>
    <w:rPr>
      <w:rFonts w:ascii="Liberation Serif" w:eastAsia="SimSun" w:hAnsi="Liberation Serif" w:cs="Mangal"/>
      <w:kern w:val="1"/>
      <w:lang w:eastAsia="hi-IN" w:bidi="hi-IN"/>
    </w:rPr>
  </w:style>
  <w:style w:type="paragraph" w:customStyle="1" w:styleId="16">
    <w:name w:val="Обычный1"/>
    <w:rsid w:val="00CA5DF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320">
    <w:name w:val="Основной текст с отступом 32"/>
    <w:basedOn w:val="a"/>
    <w:rsid w:val="00CA5DF4"/>
    <w:pPr>
      <w:widowControl w:val="0"/>
      <w:suppressAutoHyphens/>
      <w:spacing w:after="120"/>
      <w:ind w:left="283"/>
    </w:pPr>
    <w:rPr>
      <w:rFonts w:ascii="Liberation Serif" w:eastAsia="SimSun" w:hAnsi="Liberation Serif" w:cs="Mangal"/>
      <w:kern w:val="1"/>
      <w:sz w:val="16"/>
      <w:szCs w:val="16"/>
      <w:lang w:eastAsia="hi-IN" w:bidi="hi-IN"/>
    </w:rPr>
  </w:style>
  <w:style w:type="paragraph" w:styleId="afc">
    <w:name w:val="Body Text Indent"/>
    <w:basedOn w:val="a"/>
    <w:link w:val="afd"/>
    <w:rsid w:val="00C36E23"/>
    <w:pPr>
      <w:spacing w:after="120"/>
      <w:ind w:left="283"/>
    </w:pPr>
  </w:style>
  <w:style w:type="character" w:customStyle="1" w:styleId="afd">
    <w:name w:val="Основной текст с отступом Знак"/>
    <w:link w:val="afc"/>
    <w:rsid w:val="00C36E23"/>
    <w:rPr>
      <w:sz w:val="24"/>
      <w:szCs w:val="24"/>
    </w:rPr>
  </w:style>
  <w:style w:type="paragraph" w:customStyle="1" w:styleId="321">
    <w:name w:val="Основной текст 32"/>
    <w:basedOn w:val="a"/>
    <w:rsid w:val="00B23CBA"/>
    <w:pPr>
      <w:suppressAutoHyphens/>
    </w:pPr>
    <w:rPr>
      <w:b/>
      <w:bCs/>
      <w:sz w:val="28"/>
      <w:szCs w:val="20"/>
      <w:lang w:eastAsia="ar-SA"/>
    </w:rPr>
  </w:style>
  <w:style w:type="character" w:customStyle="1" w:styleId="20">
    <w:name w:val="Заголовок 2 Знак"/>
    <w:link w:val="2"/>
    <w:rsid w:val="003A0893"/>
    <w:rPr>
      <w:bCs/>
      <w:iCs/>
      <w:sz w:val="26"/>
      <w:szCs w:val="28"/>
    </w:rPr>
  </w:style>
  <w:style w:type="character" w:customStyle="1" w:styleId="FontStyle37">
    <w:name w:val="Font Style37"/>
    <w:rsid w:val="00AF5A17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6">
    <w:name w:val="Style16"/>
    <w:basedOn w:val="a"/>
    <w:rsid w:val="00AF5A17"/>
    <w:pPr>
      <w:jc w:val="right"/>
    </w:pPr>
    <w:rPr>
      <w:lang w:eastAsia="ar-SA"/>
    </w:rPr>
  </w:style>
  <w:style w:type="character" w:customStyle="1" w:styleId="WW8Num1zfalse">
    <w:name w:val="WW8Num1zfalse"/>
    <w:rsid w:val="00B955AA"/>
  </w:style>
  <w:style w:type="character" w:customStyle="1" w:styleId="WW8Num1ztrue">
    <w:name w:val="WW8Num1ztrue"/>
    <w:rsid w:val="00B955AA"/>
  </w:style>
  <w:style w:type="character" w:customStyle="1" w:styleId="WW8Num2zfalse">
    <w:name w:val="WW8Num2zfalse"/>
    <w:rsid w:val="00B955AA"/>
  </w:style>
  <w:style w:type="character" w:customStyle="1" w:styleId="WW8Num2ztrue">
    <w:name w:val="WW8Num2ztrue"/>
    <w:rsid w:val="00B955AA"/>
  </w:style>
  <w:style w:type="character" w:customStyle="1" w:styleId="Absatz-Standardschriftart">
    <w:name w:val="Absatz-Standardschriftart"/>
    <w:rsid w:val="00B955AA"/>
  </w:style>
  <w:style w:type="character" w:customStyle="1" w:styleId="WW-Absatz-Standardschriftart">
    <w:name w:val="WW-Absatz-Standardschriftart"/>
    <w:rsid w:val="00B955AA"/>
  </w:style>
  <w:style w:type="character" w:customStyle="1" w:styleId="WW-Absatz-Standardschriftart1">
    <w:name w:val="WW-Absatz-Standardschriftart1"/>
    <w:rsid w:val="00B955AA"/>
  </w:style>
  <w:style w:type="character" w:customStyle="1" w:styleId="WW-Absatz-Standardschriftart11">
    <w:name w:val="WW-Absatz-Standardschriftart11"/>
    <w:rsid w:val="00B955AA"/>
  </w:style>
  <w:style w:type="character" w:customStyle="1" w:styleId="WW-Absatz-Standardschriftart111">
    <w:name w:val="WW-Absatz-Standardschriftart111"/>
    <w:rsid w:val="00B955AA"/>
  </w:style>
  <w:style w:type="character" w:customStyle="1" w:styleId="WW-Absatz-Standardschriftart1111">
    <w:name w:val="WW-Absatz-Standardschriftart1111"/>
    <w:rsid w:val="00B955AA"/>
  </w:style>
  <w:style w:type="character" w:customStyle="1" w:styleId="WW-Absatz-Standardschriftart11111">
    <w:name w:val="WW-Absatz-Standardschriftart11111"/>
    <w:rsid w:val="00B955AA"/>
  </w:style>
  <w:style w:type="character" w:customStyle="1" w:styleId="WW-Absatz-Standardschriftart111111">
    <w:name w:val="WW-Absatz-Standardschriftart111111"/>
    <w:rsid w:val="00B955AA"/>
  </w:style>
  <w:style w:type="character" w:customStyle="1" w:styleId="WW-Absatz-Standardschriftart1111111">
    <w:name w:val="WW-Absatz-Standardschriftart1111111"/>
    <w:rsid w:val="00B955AA"/>
  </w:style>
  <w:style w:type="character" w:customStyle="1" w:styleId="WW-Absatz-Standardschriftart11111111">
    <w:name w:val="WW-Absatz-Standardschriftart11111111"/>
    <w:rsid w:val="00B955AA"/>
  </w:style>
  <w:style w:type="character" w:customStyle="1" w:styleId="WW-Absatz-Standardschriftart111111111">
    <w:name w:val="WW-Absatz-Standardschriftart111111111"/>
    <w:rsid w:val="00B955AA"/>
  </w:style>
  <w:style w:type="character" w:customStyle="1" w:styleId="WW-Absatz-Standardschriftart1111111111">
    <w:name w:val="WW-Absatz-Standardschriftart1111111111"/>
    <w:rsid w:val="00B955AA"/>
  </w:style>
  <w:style w:type="character" w:customStyle="1" w:styleId="WW-Absatz-Standardschriftart11111111111">
    <w:name w:val="WW-Absatz-Standardschriftart11111111111"/>
    <w:rsid w:val="00B955AA"/>
  </w:style>
  <w:style w:type="character" w:customStyle="1" w:styleId="WW-Absatz-Standardschriftart111111111111">
    <w:name w:val="WW-Absatz-Standardschriftart111111111111"/>
    <w:rsid w:val="00B955AA"/>
  </w:style>
  <w:style w:type="character" w:customStyle="1" w:styleId="WW-Absatz-Standardschriftart1111111111111">
    <w:name w:val="WW-Absatz-Standardschriftart1111111111111"/>
    <w:rsid w:val="00B955AA"/>
  </w:style>
  <w:style w:type="character" w:customStyle="1" w:styleId="WW-Absatz-Standardschriftart11111111111111">
    <w:name w:val="WW-Absatz-Standardschriftart11111111111111"/>
    <w:rsid w:val="00B955AA"/>
  </w:style>
  <w:style w:type="character" w:customStyle="1" w:styleId="WW-Absatz-Standardschriftart111111111111111">
    <w:name w:val="WW-Absatz-Standardschriftart111111111111111"/>
    <w:rsid w:val="00B955AA"/>
  </w:style>
  <w:style w:type="character" w:customStyle="1" w:styleId="WW-Absatz-Standardschriftart1111111111111111">
    <w:name w:val="WW-Absatz-Standardschriftart1111111111111111"/>
    <w:rsid w:val="00B955AA"/>
  </w:style>
  <w:style w:type="character" w:customStyle="1" w:styleId="WW-Absatz-Standardschriftart11111111111111111">
    <w:name w:val="WW-Absatz-Standardschriftart11111111111111111"/>
    <w:rsid w:val="00B955AA"/>
  </w:style>
  <w:style w:type="character" w:customStyle="1" w:styleId="WW-Absatz-Standardschriftart111111111111111111">
    <w:name w:val="WW-Absatz-Standardschriftart111111111111111111"/>
    <w:rsid w:val="00B955AA"/>
  </w:style>
  <w:style w:type="character" w:customStyle="1" w:styleId="WW-Absatz-Standardschriftart1111111111111111111">
    <w:name w:val="WW-Absatz-Standardschriftart1111111111111111111"/>
    <w:rsid w:val="00B955AA"/>
  </w:style>
  <w:style w:type="character" w:customStyle="1" w:styleId="WW-Absatz-Standardschriftart11111111111111111111">
    <w:name w:val="WW-Absatz-Standardschriftart11111111111111111111"/>
    <w:rsid w:val="00B955AA"/>
  </w:style>
  <w:style w:type="character" w:customStyle="1" w:styleId="WW-Absatz-Standardschriftart111111111111111111111">
    <w:name w:val="WW-Absatz-Standardschriftart111111111111111111111"/>
    <w:rsid w:val="00B955AA"/>
  </w:style>
  <w:style w:type="character" w:customStyle="1" w:styleId="WW-Absatz-Standardschriftart1111111111111111111111">
    <w:name w:val="WW-Absatz-Standardschriftart1111111111111111111111"/>
    <w:rsid w:val="00B955AA"/>
  </w:style>
  <w:style w:type="character" w:customStyle="1" w:styleId="WW-Absatz-Standardschriftart11111111111111111111111">
    <w:name w:val="WW-Absatz-Standardschriftart11111111111111111111111"/>
    <w:rsid w:val="00B955AA"/>
  </w:style>
  <w:style w:type="character" w:customStyle="1" w:styleId="WW-Absatz-Standardschriftart111111111111111111111111">
    <w:name w:val="WW-Absatz-Standardschriftart111111111111111111111111"/>
    <w:rsid w:val="00B955AA"/>
  </w:style>
  <w:style w:type="character" w:customStyle="1" w:styleId="WW-Absatz-Standardschriftart1111111111111111111111111">
    <w:name w:val="WW-Absatz-Standardschriftart1111111111111111111111111"/>
    <w:rsid w:val="00B955AA"/>
  </w:style>
  <w:style w:type="character" w:customStyle="1" w:styleId="WW-Absatz-Standardschriftart11111111111111111111111111">
    <w:name w:val="WW-Absatz-Standardschriftart11111111111111111111111111"/>
    <w:rsid w:val="00B955AA"/>
  </w:style>
  <w:style w:type="character" w:customStyle="1" w:styleId="WW-Absatz-Standardschriftart111111111111111111111111111">
    <w:name w:val="WW-Absatz-Standardschriftart111111111111111111111111111"/>
    <w:rsid w:val="00B955AA"/>
  </w:style>
  <w:style w:type="character" w:customStyle="1" w:styleId="WW-Absatz-Standardschriftart1111111111111111111111111111">
    <w:name w:val="WW-Absatz-Standardschriftart1111111111111111111111111111"/>
    <w:rsid w:val="00B955AA"/>
  </w:style>
  <w:style w:type="character" w:customStyle="1" w:styleId="WW-Absatz-Standardschriftart11111111111111111111111111111">
    <w:name w:val="WW-Absatz-Standardschriftart11111111111111111111111111111"/>
    <w:rsid w:val="00B955AA"/>
  </w:style>
  <w:style w:type="character" w:customStyle="1" w:styleId="WW-Absatz-Standardschriftart111111111111111111111111111111">
    <w:name w:val="WW-Absatz-Standardschriftart111111111111111111111111111111"/>
    <w:rsid w:val="00B955AA"/>
  </w:style>
  <w:style w:type="character" w:customStyle="1" w:styleId="WW-Absatz-Standardschriftart1111111111111111111111111111111">
    <w:name w:val="WW-Absatz-Standardschriftart1111111111111111111111111111111"/>
    <w:rsid w:val="00B955AA"/>
  </w:style>
  <w:style w:type="character" w:customStyle="1" w:styleId="WW-Absatz-Standardschriftart11111111111111111111111111111111">
    <w:name w:val="WW-Absatz-Standardschriftart11111111111111111111111111111111"/>
    <w:rsid w:val="00B955AA"/>
  </w:style>
  <w:style w:type="character" w:customStyle="1" w:styleId="WW-Absatz-Standardschriftart111111111111111111111111111111111">
    <w:name w:val="WW-Absatz-Standardschriftart111111111111111111111111111111111"/>
    <w:rsid w:val="00B955AA"/>
  </w:style>
  <w:style w:type="character" w:customStyle="1" w:styleId="WW-Absatz-Standardschriftart1111111111111111111111111111111111">
    <w:name w:val="WW-Absatz-Standardschriftart1111111111111111111111111111111111"/>
    <w:rsid w:val="00B955AA"/>
  </w:style>
  <w:style w:type="character" w:customStyle="1" w:styleId="WW-Absatz-Standardschriftart11111111111111111111111111111111111">
    <w:name w:val="WW-Absatz-Standardschriftart11111111111111111111111111111111111"/>
    <w:rsid w:val="00B955AA"/>
  </w:style>
  <w:style w:type="character" w:customStyle="1" w:styleId="WW-Absatz-Standardschriftart111111111111111111111111111111111111">
    <w:name w:val="WW-Absatz-Standardschriftart111111111111111111111111111111111111"/>
    <w:rsid w:val="00B955AA"/>
  </w:style>
  <w:style w:type="character" w:customStyle="1" w:styleId="WW-Absatz-Standardschriftart1111111111111111111111111111111111111">
    <w:name w:val="WW-Absatz-Standardschriftart1111111111111111111111111111111111111"/>
    <w:rsid w:val="00B955AA"/>
  </w:style>
  <w:style w:type="character" w:customStyle="1" w:styleId="WW-Absatz-Standardschriftart11111111111111111111111111111111111111">
    <w:name w:val="WW-Absatz-Standardschriftart11111111111111111111111111111111111111"/>
    <w:rsid w:val="00B955AA"/>
  </w:style>
  <w:style w:type="character" w:customStyle="1" w:styleId="WW-Absatz-Standardschriftart111111111111111111111111111111111111111">
    <w:name w:val="WW-Absatz-Standardschriftart111111111111111111111111111111111111111"/>
    <w:rsid w:val="00B955AA"/>
  </w:style>
  <w:style w:type="character" w:customStyle="1" w:styleId="WW-Absatz-Standardschriftart1111111111111111111111111111111111111111">
    <w:name w:val="WW-Absatz-Standardschriftart1111111111111111111111111111111111111111"/>
    <w:rsid w:val="00B955AA"/>
  </w:style>
  <w:style w:type="character" w:customStyle="1" w:styleId="WW-Absatz-Standardschriftart11111111111111111111111111111111111111111">
    <w:name w:val="WW-Absatz-Standardschriftart11111111111111111111111111111111111111111"/>
    <w:rsid w:val="00B955AA"/>
  </w:style>
  <w:style w:type="character" w:customStyle="1" w:styleId="WW-Absatz-Standardschriftart111111111111111111111111111111111111111111">
    <w:name w:val="WW-Absatz-Standardschriftart111111111111111111111111111111111111111111"/>
    <w:rsid w:val="00B955AA"/>
  </w:style>
  <w:style w:type="character" w:customStyle="1" w:styleId="WW-Absatz-Standardschriftart1111111111111111111111111111111111111111111">
    <w:name w:val="WW-Absatz-Standardschriftart1111111111111111111111111111111111111111111"/>
    <w:rsid w:val="00B955AA"/>
  </w:style>
  <w:style w:type="character" w:customStyle="1" w:styleId="WW8Num3z0">
    <w:name w:val="WW8Num3z0"/>
    <w:rsid w:val="00B955AA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B955AA"/>
    <w:rPr>
      <w:rFonts w:ascii="Courier New" w:hAnsi="Courier New" w:cs="Courier New"/>
    </w:rPr>
  </w:style>
  <w:style w:type="character" w:customStyle="1" w:styleId="WW8Num3z3">
    <w:name w:val="WW8Num3z3"/>
    <w:rsid w:val="00B955AA"/>
    <w:rPr>
      <w:rFonts w:ascii="Symbol" w:hAnsi="Symbol" w:cs="Symbol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B955AA"/>
  </w:style>
  <w:style w:type="character" w:customStyle="1" w:styleId="WW-Absatz-Standardschriftart111111111111111111111111111111111111111111111">
    <w:name w:val="WW-Absatz-Standardschriftart111111111111111111111111111111111111111111111"/>
    <w:rsid w:val="00B955AA"/>
  </w:style>
  <w:style w:type="character" w:customStyle="1" w:styleId="WW-Absatz-Standardschriftart1111111111111111111111111111111111111111111111">
    <w:name w:val="WW-Absatz-Standardschriftart1111111111111111111111111111111111111111111111"/>
    <w:rsid w:val="00B955AA"/>
  </w:style>
  <w:style w:type="character" w:customStyle="1" w:styleId="WW-Absatz-Standardschriftart11111111111111111111111111111111111111111111111">
    <w:name w:val="WW-Absatz-Standardschriftart11111111111111111111111111111111111111111111111"/>
    <w:rsid w:val="00B955AA"/>
  </w:style>
  <w:style w:type="character" w:customStyle="1" w:styleId="WW-Absatz-Standardschriftart111111111111111111111111111111111111111111111111">
    <w:name w:val="WW-Absatz-Standardschriftart111111111111111111111111111111111111111111111111"/>
    <w:rsid w:val="00B955AA"/>
  </w:style>
  <w:style w:type="character" w:customStyle="1" w:styleId="WW-Absatz-Standardschriftart1111111111111111111111111111111111111111111111111">
    <w:name w:val="WW-Absatz-Standardschriftart1111111111111111111111111111111111111111111111111"/>
    <w:rsid w:val="00B955AA"/>
  </w:style>
  <w:style w:type="character" w:customStyle="1" w:styleId="WW-Absatz-Standardschriftart11111111111111111111111111111111111111111111111111">
    <w:name w:val="WW-Absatz-Standardschriftart11111111111111111111111111111111111111111111111111"/>
    <w:rsid w:val="00B955AA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B955AA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B955AA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B955AA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B955AA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B955AA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B955A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B955A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B955A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B955A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B955A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B955A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B955A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B955A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B955A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B955AA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B955A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B955A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B955A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B955A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B955A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B955AA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B955AA"/>
  </w:style>
  <w:style w:type="character" w:customStyle="1" w:styleId="WW8Num1z0">
    <w:name w:val="WW8Num1z0"/>
    <w:rsid w:val="00B955AA"/>
    <w:rPr>
      <w:rFonts w:ascii="Tahoma" w:hAnsi="Tahoma" w:cs="Courier New"/>
    </w:rPr>
  </w:style>
  <w:style w:type="character" w:customStyle="1" w:styleId="WW8Num1z2">
    <w:name w:val="WW8Num1z2"/>
    <w:rsid w:val="00B955AA"/>
    <w:rPr>
      <w:rFonts w:ascii="OpenSymbol" w:hAnsi="OpenSymbol" w:cs="OpenSymbol"/>
    </w:rPr>
  </w:style>
  <w:style w:type="character" w:customStyle="1" w:styleId="WW8Num1z3">
    <w:name w:val="WW8Num1z3"/>
    <w:rsid w:val="00B955AA"/>
    <w:rPr>
      <w:rFonts w:ascii="Symbol" w:hAnsi="Symbol" w:cs="OpenSymbol"/>
    </w:rPr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B955AA"/>
  </w:style>
  <w:style w:type="character" w:customStyle="1" w:styleId="WW8Num1z8">
    <w:name w:val="WW8Num1z8"/>
    <w:rsid w:val="00B955AA"/>
    <w:rPr>
      <w:rFonts w:ascii="Times New Roman" w:hAnsi="Times New Roman" w:cs="Times New Roman"/>
      <w:b w:val="0"/>
      <w:i w:val="0"/>
      <w:sz w:val="24"/>
    </w:rPr>
  </w:style>
  <w:style w:type="character" w:customStyle="1" w:styleId="WW8Num2z8">
    <w:name w:val="WW8Num2z8"/>
    <w:rsid w:val="00B955AA"/>
    <w:rPr>
      <w:rFonts w:ascii="Times New Roman" w:hAnsi="Times New Roman" w:cs="Times New Roman"/>
      <w:b w:val="0"/>
      <w:i w:val="0"/>
      <w:sz w:val="24"/>
    </w:rPr>
  </w:style>
  <w:style w:type="character" w:customStyle="1" w:styleId="WW8Num3z2">
    <w:name w:val="WW8Num3z2"/>
    <w:rsid w:val="00B955AA"/>
    <w:rPr>
      <w:rFonts w:ascii="Wingdings" w:hAnsi="Wingdings" w:cs="Wingdings"/>
    </w:rPr>
  </w:style>
  <w:style w:type="character" w:customStyle="1" w:styleId="WW8Num4z8">
    <w:name w:val="WW8Num4z8"/>
    <w:rsid w:val="00B955AA"/>
    <w:rPr>
      <w:rFonts w:ascii="Times New Roman" w:hAnsi="Times New Roman" w:cs="Times New Roman"/>
      <w:b w:val="0"/>
      <w:i w:val="0"/>
      <w:sz w:val="24"/>
    </w:rPr>
  </w:style>
  <w:style w:type="character" w:customStyle="1" w:styleId="WW8Num5z3">
    <w:name w:val="WW8Num5z3"/>
    <w:rsid w:val="00B955AA"/>
    <w:rPr>
      <w:rFonts w:ascii="Symbol" w:hAnsi="Symbol" w:cs="Symbol"/>
    </w:rPr>
  </w:style>
  <w:style w:type="character" w:customStyle="1" w:styleId="WW8Num6z8">
    <w:name w:val="WW8Num6z8"/>
    <w:rsid w:val="00B955AA"/>
    <w:rPr>
      <w:rFonts w:ascii="Times New Roman" w:hAnsi="Times New Roman" w:cs="Times New Roman"/>
      <w:b w:val="0"/>
      <w:i w:val="0"/>
      <w:sz w:val="24"/>
    </w:rPr>
  </w:style>
  <w:style w:type="character" w:customStyle="1" w:styleId="WW8Num7z8">
    <w:name w:val="WW8Num7z8"/>
    <w:rsid w:val="00B955AA"/>
    <w:rPr>
      <w:rFonts w:ascii="Times New Roman" w:hAnsi="Times New Roman" w:cs="Times New Roman"/>
      <w:b w:val="0"/>
      <w:i w:val="0"/>
      <w:sz w:val="24"/>
    </w:rPr>
  </w:style>
  <w:style w:type="character" w:customStyle="1" w:styleId="WW8Num8z0">
    <w:name w:val="WW8Num8z0"/>
    <w:rsid w:val="00B955AA"/>
    <w:rPr>
      <w:rFonts w:ascii="Wingdings" w:hAnsi="Wingdings" w:cs="Wingdings"/>
    </w:rPr>
  </w:style>
  <w:style w:type="character" w:customStyle="1" w:styleId="WW8Num8z1">
    <w:name w:val="WW8Num8z1"/>
    <w:rsid w:val="00B955AA"/>
    <w:rPr>
      <w:rFonts w:ascii="Times New Roman" w:eastAsia="Times New Roman" w:hAnsi="Times New Roman" w:cs="Times New Roman"/>
    </w:rPr>
  </w:style>
  <w:style w:type="character" w:customStyle="1" w:styleId="WW8Num8z3">
    <w:name w:val="WW8Num8z3"/>
    <w:rsid w:val="00B955AA"/>
    <w:rPr>
      <w:rFonts w:ascii="Symbol" w:hAnsi="Symbol" w:cs="Symbol"/>
    </w:rPr>
  </w:style>
  <w:style w:type="character" w:customStyle="1" w:styleId="WW8Num8z4">
    <w:name w:val="WW8Num8z4"/>
    <w:rsid w:val="00B955AA"/>
    <w:rPr>
      <w:rFonts w:ascii="Courier New" w:hAnsi="Courier New" w:cs="Courier New"/>
    </w:rPr>
  </w:style>
  <w:style w:type="character" w:customStyle="1" w:styleId="WW8Num9z0">
    <w:name w:val="WW8Num9z0"/>
    <w:rsid w:val="00B955AA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B955AA"/>
    <w:rPr>
      <w:rFonts w:ascii="Courier New" w:hAnsi="Courier New" w:cs="Courier New"/>
    </w:rPr>
  </w:style>
  <w:style w:type="character" w:customStyle="1" w:styleId="WW8Num9z2">
    <w:name w:val="WW8Num9z2"/>
    <w:rsid w:val="00B955AA"/>
    <w:rPr>
      <w:rFonts w:ascii="Wingdings" w:hAnsi="Wingdings" w:cs="Wingdings"/>
    </w:rPr>
  </w:style>
  <w:style w:type="character" w:customStyle="1" w:styleId="WW8Num9z3">
    <w:name w:val="WW8Num9z3"/>
    <w:rsid w:val="00B955AA"/>
    <w:rPr>
      <w:rFonts w:ascii="Symbol" w:hAnsi="Symbol" w:cs="Symbol"/>
    </w:rPr>
  </w:style>
  <w:style w:type="character" w:customStyle="1" w:styleId="afe">
    <w:name w:val="Ввод пользователя"/>
    <w:rsid w:val="00B955AA"/>
    <w:rPr>
      <w:rFonts w:ascii="Courier New" w:eastAsia="Courier New" w:hAnsi="Courier New" w:cs="Courier New"/>
    </w:rPr>
  </w:style>
  <w:style w:type="character" w:customStyle="1" w:styleId="WW8Num51z0">
    <w:name w:val="WW8Num51z0"/>
    <w:rsid w:val="00B955AA"/>
    <w:rPr>
      <w:rFonts w:ascii="Wingdings" w:hAnsi="Wingdings" w:cs="Wingdings"/>
      <w:sz w:val="24"/>
    </w:rPr>
  </w:style>
  <w:style w:type="character" w:customStyle="1" w:styleId="WW8Num51z1">
    <w:name w:val="WW8Num51z1"/>
    <w:rsid w:val="00B955AA"/>
    <w:rPr>
      <w:rFonts w:ascii="Courier New" w:hAnsi="Courier New" w:cs="Courier New"/>
    </w:rPr>
  </w:style>
  <w:style w:type="character" w:customStyle="1" w:styleId="WW8Num51z2">
    <w:name w:val="WW8Num51z2"/>
    <w:rsid w:val="00B955AA"/>
    <w:rPr>
      <w:rFonts w:ascii="Wingdings" w:hAnsi="Wingdings" w:cs="Wingdings"/>
    </w:rPr>
  </w:style>
  <w:style w:type="character" w:customStyle="1" w:styleId="WW8Num51z3">
    <w:name w:val="WW8Num51z3"/>
    <w:rsid w:val="00B955AA"/>
    <w:rPr>
      <w:rFonts w:ascii="Symbol" w:hAnsi="Symbol" w:cs="Symbol"/>
    </w:rPr>
  </w:style>
  <w:style w:type="character" w:customStyle="1" w:styleId="WW8Num73z0">
    <w:name w:val="WW8Num73z0"/>
    <w:rsid w:val="00B955AA"/>
    <w:rPr>
      <w:rFonts w:ascii="Wingdings" w:hAnsi="Wingdings" w:cs="Wingdings"/>
    </w:rPr>
  </w:style>
  <w:style w:type="character" w:customStyle="1" w:styleId="WW8Num73z4">
    <w:name w:val="WW8Num73z4"/>
    <w:rsid w:val="00B955AA"/>
    <w:rPr>
      <w:rFonts w:ascii="Courier New" w:hAnsi="Courier New" w:cs="Courier New"/>
    </w:rPr>
  </w:style>
  <w:style w:type="character" w:customStyle="1" w:styleId="WW8Num73z6">
    <w:name w:val="WW8Num73z6"/>
    <w:rsid w:val="00B955AA"/>
    <w:rPr>
      <w:rFonts w:ascii="Symbol" w:hAnsi="Symbol" w:cs="Symbol"/>
    </w:rPr>
  </w:style>
  <w:style w:type="character" w:customStyle="1" w:styleId="WW8Num42z0">
    <w:name w:val="WW8Num42z0"/>
    <w:rsid w:val="00B955AA"/>
    <w:rPr>
      <w:rFonts w:ascii="Wingdings" w:hAnsi="Wingdings" w:cs="Wingdings"/>
    </w:rPr>
  </w:style>
  <w:style w:type="character" w:customStyle="1" w:styleId="WW8Num42z1">
    <w:name w:val="WW8Num42z1"/>
    <w:rsid w:val="00B955AA"/>
    <w:rPr>
      <w:rFonts w:ascii="Courier New" w:hAnsi="Courier New" w:cs="Courier New"/>
    </w:rPr>
  </w:style>
  <w:style w:type="character" w:customStyle="1" w:styleId="WW8Num42z3">
    <w:name w:val="WW8Num42z3"/>
    <w:rsid w:val="00B955AA"/>
    <w:rPr>
      <w:rFonts w:ascii="Symbol" w:hAnsi="Symbol" w:cs="Symbol"/>
    </w:rPr>
  </w:style>
  <w:style w:type="character" w:customStyle="1" w:styleId="WW8Num31z0">
    <w:name w:val="WW8Num31z0"/>
    <w:rsid w:val="00B955AA"/>
    <w:rPr>
      <w:rFonts w:ascii="Wingdings" w:hAnsi="Wingdings" w:cs="Wingdings"/>
      <w:sz w:val="24"/>
    </w:rPr>
  </w:style>
  <w:style w:type="character" w:customStyle="1" w:styleId="WW8Num31z1">
    <w:name w:val="WW8Num31z1"/>
    <w:rsid w:val="00B955AA"/>
    <w:rPr>
      <w:rFonts w:ascii="Courier New" w:hAnsi="Courier New" w:cs="Courier New"/>
    </w:rPr>
  </w:style>
  <w:style w:type="character" w:customStyle="1" w:styleId="WW8Num31z2">
    <w:name w:val="WW8Num31z2"/>
    <w:rsid w:val="00B955AA"/>
    <w:rPr>
      <w:rFonts w:ascii="Wingdings" w:hAnsi="Wingdings" w:cs="Wingdings"/>
    </w:rPr>
  </w:style>
  <w:style w:type="character" w:customStyle="1" w:styleId="WW8Num31z3">
    <w:name w:val="WW8Num31z3"/>
    <w:rsid w:val="00B955AA"/>
    <w:rPr>
      <w:rFonts w:ascii="Symbol" w:hAnsi="Symbol" w:cs="Symbol"/>
    </w:rPr>
  </w:style>
  <w:style w:type="character" w:customStyle="1" w:styleId="WW8Num41z0">
    <w:name w:val="WW8Num41z0"/>
    <w:rsid w:val="00B955AA"/>
    <w:rPr>
      <w:rFonts w:ascii="Wingdings" w:hAnsi="Wingdings" w:cs="Wingdings"/>
      <w:sz w:val="24"/>
    </w:rPr>
  </w:style>
  <w:style w:type="character" w:customStyle="1" w:styleId="WW8Num41z1">
    <w:name w:val="WW8Num41z1"/>
    <w:rsid w:val="00B955AA"/>
    <w:rPr>
      <w:rFonts w:ascii="Courier New" w:hAnsi="Courier New" w:cs="Courier New"/>
    </w:rPr>
  </w:style>
  <w:style w:type="character" w:customStyle="1" w:styleId="WW8Num41z2">
    <w:name w:val="WW8Num41z2"/>
    <w:rsid w:val="00B955AA"/>
    <w:rPr>
      <w:rFonts w:ascii="Wingdings" w:hAnsi="Wingdings" w:cs="Wingdings"/>
    </w:rPr>
  </w:style>
  <w:style w:type="character" w:customStyle="1" w:styleId="WW8Num41z3">
    <w:name w:val="WW8Num41z3"/>
    <w:rsid w:val="00B955AA"/>
    <w:rPr>
      <w:rFonts w:ascii="Symbol" w:hAnsi="Symbol" w:cs="Symbol"/>
    </w:rPr>
  </w:style>
  <w:style w:type="character" w:customStyle="1" w:styleId="WW8Num30z0">
    <w:name w:val="WW8Num30z0"/>
    <w:rsid w:val="00B955AA"/>
    <w:rPr>
      <w:rFonts w:ascii="Wingdings" w:hAnsi="Wingdings" w:cs="Wingdings"/>
      <w:sz w:val="24"/>
    </w:rPr>
  </w:style>
  <w:style w:type="character" w:customStyle="1" w:styleId="WW8Num30z1">
    <w:name w:val="WW8Num30z1"/>
    <w:rsid w:val="00B955AA"/>
    <w:rPr>
      <w:rFonts w:ascii="Courier New" w:hAnsi="Courier New" w:cs="Courier New"/>
    </w:rPr>
  </w:style>
  <w:style w:type="character" w:customStyle="1" w:styleId="WW8Num30z2">
    <w:name w:val="WW8Num30z2"/>
    <w:rsid w:val="00B955AA"/>
    <w:rPr>
      <w:rFonts w:ascii="Wingdings" w:hAnsi="Wingdings" w:cs="Wingdings"/>
    </w:rPr>
  </w:style>
  <w:style w:type="character" w:customStyle="1" w:styleId="WW8Num30z3">
    <w:name w:val="WW8Num30z3"/>
    <w:rsid w:val="00B955AA"/>
    <w:rPr>
      <w:rFonts w:ascii="Symbol" w:hAnsi="Symbol" w:cs="Symbol"/>
    </w:rPr>
  </w:style>
  <w:style w:type="character" w:customStyle="1" w:styleId="WW8Num2z0">
    <w:name w:val="WW8Num2z0"/>
    <w:rsid w:val="00B955AA"/>
    <w:rPr>
      <w:rFonts w:ascii="Times New Roman" w:hAnsi="Times New Roman" w:cs="Times New Roman"/>
    </w:rPr>
  </w:style>
  <w:style w:type="character" w:customStyle="1" w:styleId="WW8Num2z1">
    <w:name w:val="WW8Num2z1"/>
    <w:rsid w:val="00B955AA"/>
    <w:rPr>
      <w:rFonts w:ascii="Courier New" w:hAnsi="Courier New" w:cs="Courier New"/>
    </w:rPr>
  </w:style>
  <w:style w:type="character" w:customStyle="1" w:styleId="WW8Num38z2">
    <w:name w:val="WW8Num38z2"/>
    <w:rsid w:val="00B955AA"/>
    <w:rPr>
      <w:rFonts w:ascii="Wingdings" w:hAnsi="Wingdings" w:cs="Wingdings"/>
    </w:rPr>
  </w:style>
  <w:style w:type="character" w:customStyle="1" w:styleId="WW8Num38z4">
    <w:name w:val="WW8Num38z4"/>
    <w:rsid w:val="00B955AA"/>
    <w:rPr>
      <w:rFonts w:ascii="Courier New" w:hAnsi="Courier New" w:cs="Courier New"/>
    </w:rPr>
  </w:style>
  <w:style w:type="character" w:customStyle="1" w:styleId="WW8Num35z0">
    <w:name w:val="WW8Num35z0"/>
    <w:rsid w:val="00B955AA"/>
    <w:rPr>
      <w:rFonts w:ascii="Symbol" w:hAnsi="Symbol" w:cs="Symbol"/>
      <w:sz w:val="24"/>
    </w:rPr>
  </w:style>
  <w:style w:type="character" w:customStyle="1" w:styleId="WW8Num35z1">
    <w:name w:val="WW8Num35z1"/>
    <w:rsid w:val="00B955AA"/>
    <w:rPr>
      <w:rFonts w:ascii="Courier New" w:hAnsi="Courier New" w:cs="Courier New"/>
    </w:rPr>
  </w:style>
  <w:style w:type="character" w:customStyle="1" w:styleId="WW8Num35z2">
    <w:name w:val="WW8Num35z2"/>
    <w:rsid w:val="00B955AA"/>
    <w:rPr>
      <w:rFonts w:ascii="Wingdings" w:hAnsi="Wingdings" w:cs="Wingdings"/>
    </w:rPr>
  </w:style>
  <w:style w:type="character" w:customStyle="1" w:styleId="WW8Num35z3">
    <w:name w:val="WW8Num35z3"/>
    <w:rsid w:val="00B955AA"/>
    <w:rPr>
      <w:rFonts w:ascii="Symbol" w:hAnsi="Symbol" w:cs="Symbol"/>
    </w:rPr>
  </w:style>
  <w:style w:type="character" w:customStyle="1" w:styleId="WW8Num18z0">
    <w:name w:val="WW8Num18z0"/>
    <w:rsid w:val="00B955AA"/>
    <w:rPr>
      <w:rFonts w:ascii="Symbol" w:hAnsi="Symbol" w:cs="Symbol"/>
      <w:sz w:val="24"/>
    </w:rPr>
  </w:style>
  <w:style w:type="character" w:customStyle="1" w:styleId="WW8Num18z2">
    <w:name w:val="WW8Num18z2"/>
    <w:rsid w:val="00B955AA"/>
    <w:rPr>
      <w:rFonts w:ascii="Wingdings" w:hAnsi="Wingdings" w:cs="Wingdings"/>
    </w:rPr>
  </w:style>
  <w:style w:type="character" w:customStyle="1" w:styleId="WW8Num18z3">
    <w:name w:val="WW8Num18z3"/>
    <w:rsid w:val="00B955AA"/>
    <w:rPr>
      <w:rFonts w:ascii="Symbol" w:hAnsi="Symbol" w:cs="Symbol"/>
    </w:rPr>
  </w:style>
  <w:style w:type="character" w:customStyle="1" w:styleId="WW8Num18z4">
    <w:name w:val="WW8Num18z4"/>
    <w:rsid w:val="00B955AA"/>
    <w:rPr>
      <w:rFonts w:ascii="Courier New" w:hAnsi="Courier New" w:cs="Courier New"/>
    </w:rPr>
  </w:style>
  <w:style w:type="character" w:customStyle="1" w:styleId="WW8Num44z0">
    <w:name w:val="WW8Num44z0"/>
    <w:rsid w:val="00B955AA"/>
    <w:rPr>
      <w:rFonts w:ascii="Wingdings" w:hAnsi="Wingdings" w:cs="Wingdings"/>
      <w:sz w:val="24"/>
    </w:rPr>
  </w:style>
  <w:style w:type="character" w:customStyle="1" w:styleId="WW8Num44z1">
    <w:name w:val="WW8Num44z1"/>
    <w:rsid w:val="00B955AA"/>
    <w:rPr>
      <w:rFonts w:ascii="Courier New" w:hAnsi="Courier New" w:cs="Courier New"/>
    </w:rPr>
  </w:style>
  <w:style w:type="character" w:customStyle="1" w:styleId="WW8Num44z2">
    <w:name w:val="WW8Num44z2"/>
    <w:rsid w:val="00B955AA"/>
    <w:rPr>
      <w:rFonts w:ascii="Wingdings" w:hAnsi="Wingdings" w:cs="Wingdings"/>
    </w:rPr>
  </w:style>
  <w:style w:type="character" w:customStyle="1" w:styleId="WW8Num44z3">
    <w:name w:val="WW8Num44z3"/>
    <w:rsid w:val="00B955AA"/>
    <w:rPr>
      <w:rFonts w:ascii="Symbol" w:hAnsi="Symbol" w:cs="Symbol"/>
    </w:rPr>
  </w:style>
  <w:style w:type="character" w:customStyle="1" w:styleId="WW8Num58z0">
    <w:name w:val="WW8Num58z0"/>
    <w:rsid w:val="00B955AA"/>
    <w:rPr>
      <w:rFonts w:ascii="Wingdings" w:hAnsi="Wingdings" w:cs="Wingdings"/>
    </w:rPr>
  </w:style>
  <w:style w:type="character" w:customStyle="1" w:styleId="WW8Num58z3">
    <w:name w:val="WW8Num58z3"/>
    <w:rsid w:val="00B955AA"/>
    <w:rPr>
      <w:rFonts w:ascii="Symbol" w:hAnsi="Symbol" w:cs="Symbol"/>
    </w:rPr>
  </w:style>
  <w:style w:type="character" w:customStyle="1" w:styleId="WW8Num58z4">
    <w:name w:val="WW8Num58z4"/>
    <w:rsid w:val="00B955AA"/>
    <w:rPr>
      <w:rFonts w:ascii="Courier New" w:hAnsi="Courier New" w:cs="Courier New"/>
    </w:rPr>
  </w:style>
  <w:style w:type="character" w:customStyle="1" w:styleId="WW8Num29z0">
    <w:name w:val="WW8Num29z0"/>
    <w:rsid w:val="00B955AA"/>
    <w:rPr>
      <w:rFonts w:ascii="Wingdings" w:hAnsi="Wingdings" w:cs="Wingdings"/>
    </w:rPr>
  </w:style>
  <w:style w:type="character" w:customStyle="1" w:styleId="WW8Num29z3">
    <w:name w:val="WW8Num29z3"/>
    <w:rsid w:val="00B955AA"/>
    <w:rPr>
      <w:rFonts w:ascii="Symbol" w:hAnsi="Symbol" w:cs="Symbol"/>
    </w:rPr>
  </w:style>
  <w:style w:type="character" w:customStyle="1" w:styleId="WW8Num29z4">
    <w:name w:val="WW8Num29z4"/>
    <w:rsid w:val="00B955AA"/>
    <w:rPr>
      <w:rFonts w:ascii="Courier New" w:hAnsi="Courier New" w:cs="Courier New"/>
    </w:rPr>
  </w:style>
  <w:style w:type="character" w:customStyle="1" w:styleId="WW8Num42z4">
    <w:name w:val="WW8Num42z4"/>
    <w:rsid w:val="00B955AA"/>
    <w:rPr>
      <w:rFonts w:ascii="Courier New" w:hAnsi="Courier New" w:cs="Courier New"/>
    </w:rPr>
  </w:style>
  <w:style w:type="character" w:customStyle="1" w:styleId="WW8Num10z0">
    <w:name w:val="WW8Num10z0"/>
    <w:rsid w:val="00B955AA"/>
    <w:rPr>
      <w:rFonts w:ascii="Wingdings" w:hAnsi="Wingdings" w:cs="Wingdings"/>
    </w:rPr>
  </w:style>
  <w:style w:type="character" w:customStyle="1" w:styleId="WW8Num10z1">
    <w:name w:val="WW8Num10z1"/>
    <w:rsid w:val="00B955AA"/>
    <w:rPr>
      <w:rFonts w:ascii="Courier New" w:hAnsi="Courier New" w:cs="Courier New"/>
    </w:rPr>
  </w:style>
  <w:style w:type="character" w:customStyle="1" w:styleId="WW8Num10z3">
    <w:name w:val="WW8Num10z3"/>
    <w:rsid w:val="00B955AA"/>
    <w:rPr>
      <w:rFonts w:ascii="Symbol" w:hAnsi="Symbol" w:cs="Symbol"/>
    </w:rPr>
  </w:style>
  <w:style w:type="character" w:customStyle="1" w:styleId="WW8Num14z0">
    <w:name w:val="WW8Num14z0"/>
    <w:rsid w:val="00B955AA"/>
    <w:rPr>
      <w:rFonts w:ascii="Wingdings" w:hAnsi="Wingdings" w:cs="Wingdings"/>
    </w:rPr>
  </w:style>
  <w:style w:type="character" w:customStyle="1" w:styleId="WW8Num14z1">
    <w:name w:val="WW8Num14z1"/>
    <w:rsid w:val="00B955AA"/>
    <w:rPr>
      <w:rFonts w:ascii="Courier New" w:hAnsi="Courier New" w:cs="Courier New"/>
    </w:rPr>
  </w:style>
  <w:style w:type="character" w:customStyle="1" w:styleId="WW8Num14z3">
    <w:name w:val="WW8Num14z3"/>
    <w:rsid w:val="00B955AA"/>
    <w:rPr>
      <w:rFonts w:ascii="Symbol" w:hAnsi="Symbol" w:cs="Symbol"/>
    </w:rPr>
  </w:style>
  <w:style w:type="character" w:customStyle="1" w:styleId="WW8Num27z4">
    <w:name w:val="WW8Num27z4"/>
    <w:rsid w:val="00B955AA"/>
    <w:rPr>
      <w:rFonts w:ascii="Courier New" w:hAnsi="Courier New" w:cs="Courier New"/>
    </w:rPr>
  </w:style>
  <w:style w:type="character" w:customStyle="1" w:styleId="WW8Num7z0">
    <w:name w:val="WW8Num7z0"/>
    <w:rsid w:val="00B955AA"/>
    <w:rPr>
      <w:rFonts w:ascii="Symbol" w:hAnsi="Symbol" w:cs="Symbol"/>
    </w:rPr>
  </w:style>
  <w:style w:type="character" w:customStyle="1" w:styleId="WW8Num7z1">
    <w:name w:val="WW8Num7z1"/>
    <w:rsid w:val="00B955AA"/>
    <w:rPr>
      <w:rFonts w:ascii="Courier New" w:hAnsi="Courier New" w:cs="Courier New"/>
    </w:rPr>
  </w:style>
  <w:style w:type="character" w:customStyle="1" w:styleId="WW8Num7z3">
    <w:name w:val="WW8Num7z3"/>
    <w:rsid w:val="00B955AA"/>
    <w:rPr>
      <w:rFonts w:ascii="Symbol" w:hAnsi="Symbol" w:cs="Symbol"/>
    </w:rPr>
  </w:style>
  <w:style w:type="character" w:customStyle="1" w:styleId="22">
    <w:name w:val="Основной шрифт абзаца2"/>
    <w:rsid w:val="00B955AA"/>
  </w:style>
  <w:style w:type="character" w:customStyle="1" w:styleId="FontStyle57">
    <w:name w:val="Font Style57"/>
    <w:rsid w:val="00B955AA"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uiPriority w:val="99"/>
    <w:rsid w:val="00B955AA"/>
    <w:rPr>
      <w:rFonts w:ascii="Times New Roman" w:hAnsi="Times New Roman" w:cs="Times New Roman"/>
      <w:spacing w:val="10"/>
      <w:sz w:val="22"/>
      <w:szCs w:val="22"/>
    </w:rPr>
  </w:style>
  <w:style w:type="character" w:customStyle="1" w:styleId="WW8Num15z2">
    <w:name w:val="WW8Num15z2"/>
    <w:rsid w:val="00B955AA"/>
    <w:rPr>
      <w:rFonts w:ascii="Wingdings" w:hAnsi="Wingdings" w:cs="Wingdings"/>
    </w:rPr>
  </w:style>
  <w:style w:type="character" w:customStyle="1" w:styleId="WW8Num4z2">
    <w:name w:val="WW8Num4z2"/>
    <w:rsid w:val="00B955AA"/>
    <w:rPr>
      <w:rFonts w:ascii="Wingdings" w:hAnsi="Wingdings" w:cs="Wingdings"/>
    </w:rPr>
  </w:style>
  <w:style w:type="character" w:customStyle="1" w:styleId="WW8Num4z4">
    <w:name w:val="WW8Num4z4"/>
    <w:rsid w:val="00B955AA"/>
    <w:rPr>
      <w:rFonts w:ascii="Courier New" w:hAnsi="Courier New" w:cs="Courier New"/>
    </w:rPr>
  </w:style>
  <w:style w:type="character" w:customStyle="1" w:styleId="WW8Num12z2">
    <w:name w:val="WW8Num12z2"/>
    <w:rsid w:val="00B955AA"/>
    <w:rPr>
      <w:rFonts w:ascii="Wingdings" w:hAnsi="Wingdings" w:cs="Wingdings"/>
    </w:rPr>
  </w:style>
  <w:style w:type="character" w:customStyle="1" w:styleId="WW8Num8z2">
    <w:name w:val="WW8Num8z2"/>
    <w:rsid w:val="00B955AA"/>
    <w:rPr>
      <w:rFonts w:ascii="Wingdings" w:hAnsi="Wingdings" w:cs="Wingdings"/>
    </w:rPr>
  </w:style>
  <w:style w:type="character" w:customStyle="1" w:styleId="WW8Num52z0">
    <w:name w:val="WW8Num52z0"/>
    <w:rsid w:val="00B955AA"/>
    <w:rPr>
      <w:rFonts w:ascii="Wingdings" w:hAnsi="Wingdings" w:cs="Wingdings"/>
    </w:rPr>
  </w:style>
  <w:style w:type="character" w:customStyle="1" w:styleId="WW8Num52z3">
    <w:name w:val="WW8Num52z3"/>
    <w:rsid w:val="00B955AA"/>
    <w:rPr>
      <w:rFonts w:ascii="Symbol" w:hAnsi="Symbol" w:cs="Symbol"/>
    </w:rPr>
  </w:style>
  <w:style w:type="character" w:customStyle="1" w:styleId="WW8Num52z4">
    <w:name w:val="WW8Num52z4"/>
    <w:rsid w:val="00B955AA"/>
    <w:rPr>
      <w:rFonts w:ascii="Courier New" w:hAnsi="Courier New" w:cs="Courier New"/>
    </w:rPr>
  </w:style>
  <w:style w:type="character" w:customStyle="1" w:styleId="WW8Num25z0">
    <w:name w:val="WW8Num25z0"/>
    <w:rsid w:val="00B955AA"/>
    <w:rPr>
      <w:rFonts w:ascii="Wingdings" w:hAnsi="Wingdings" w:cs="Wingdings"/>
    </w:rPr>
  </w:style>
  <w:style w:type="character" w:customStyle="1" w:styleId="WW8Num25z1">
    <w:name w:val="WW8Num25z1"/>
    <w:rsid w:val="00B955AA"/>
    <w:rPr>
      <w:rFonts w:ascii="Courier New" w:hAnsi="Courier New" w:cs="Courier New"/>
    </w:rPr>
  </w:style>
  <w:style w:type="character" w:customStyle="1" w:styleId="WW8Num25z3">
    <w:name w:val="WW8Num25z3"/>
    <w:rsid w:val="00B955AA"/>
    <w:rPr>
      <w:rFonts w:ascii="Symbol" w:hAnsi="Symbol" w:cs="Symbol"/>
    </w:rPr>
  </w:style>
  <w:style w:type="character" w:customStyle="1" w:styleId="WW8Num21z0">
    <w:name w:val="WW8Num21z0"/>
    <w:rsid w:val="00B955AA"/>
    <w:rPr>
      <w:rFonts w:ascii="Wingdings" w:hAnsi="Wingdings" w:cs="Wingdings"/>
    </w:rPr>
  </w:style>
  <w:style w:type="character" w:customStyle="1" w:styleId="WW8Num21z1">
    <w:name w:val="WW8Num21z1"/>
    <w:rsid w:val="00B955AA"/>
    <w:rPr>
      <w:rFonts w:ascii="Courier New" w:hAnsi="Courier New" w:cs="Courier New"/>
    </w:rPr>
  </w:style>
  <w:style w:type="character" w:customStyle="1" w:styleId="WW8Num21z3">
    <w:name w:val="WW8Num21z3"/>
    <w:rsid w:val="00B955AA"/>
    <w:rPr>
      <w:rFonts w:ascii="Symbol" w:hAnsi="Symbol" w:cs="Symbol"/>
    </w:rPr>
  </w:style>
  <w:style w:type="character" w:customStyle="1" w:styleId="WW8Num59z0">
    <w:name w:val="WW8Num59z0"/>
    <w:rsid w:val="00B955AA"/>
    <w:rPr>
      <w:rFonts w:ascii="Wingdings" w:hAnsi="Wingdings" w:cs="Wingdings"/>
    </w:rPr>
  </w:style>
  <w:style w:type="character" w:customStyle="1" w:styleId="WW8Num59z3">
    <w:name w:val="WW8Num59z3"/>
    <w:rsid w:val="00B955AA"/>
    <w:rPr>
      <w:rFonts w:ascii="Symbol" w:hAnsi="Symbol" w:cs="Symbol"/>
    </w:rPr>
  </w:style>
  <w:style w:type="character" w:customStyle="1" w:styleId="WW8Num59z4">
    <w:name w:val="WW8Num59z4"/>
    <w:rsid w:val="00B955AA"/>
    <w:rPr>
      <w:rFonts w:ascii="Courier New" w:hAnsi="Courier New" w:cs="Courier New"/>
    </w:rPr>
  </w:style>
  <w:style w:type="character" w:customStyle="1" w:styleId="WW8Num71z0">
    <w:name w:val="WW8Num71z0"/>
    <w:rsid w:val="00B955AA"/>
    <w:rPr>
      <w:rFonts w:ascii="Wingdings" w:hAnsi="Wingdings" w:cs="Wingdings"/>
    </w:rPr>
  </w:style>
  <w:style w:type="character" w:customStyle="1" w:styleId="WW8Num71z1">
    <w:name w:val="WW8Num71z1"/>
    <w:rsid w:val="00B955AA"/>
    <w:rPr>
      <w:rFonts w:ascii="Courier New" w:hAnsi="Courier New" w:cs="Courier New"/>
    </w:rPr>
  </w:style>
  <w:style w:type="character" w:customStyle="1" w:styleId="WW8Num71z3">
    <w:name w:val="WW8Num71z3"/>
    <w:rsid w:val="00B955AA"/>
    <w:rPr>
      <w:rFonts w:ascii="Symbol" w:hAnsi="Symbol" w:cs="Symbol"/>
    </w:rPr>
  </w:style>
  <w:style w:type="character" w:customStyle="1" w:styleId="WW8Num19z0">
    <w:name w:val="WW8Num19z0"/>
    <w:rsid w:val="00B955AA"/>
    <w:rPr>
      <w:rFonts w:ascii="Wingdings" w:hAnsi="Wingdings" w:cs="Wingdings"/>
    </w:rPr>
  </w:style>
  <w:style w:type="character" w:customStyle="1" w:styleId="WW8Num19z1">
    <w:name w:val="WW8Num19z1"/>
    <w:rsid w:val="00B955AA"/>
    <w:rPr>
      <w:rFonts w:ascii="Courier New" w:hAnsi="Courier New" w:cs="Courier New"/>
    </w:rPr>
  </w:style>
  <w:style w:type="character" w:customStyle="1" w:styleId="WW8Num19z3">
    <w:name w:val="WW8Num19z3"/>
    <w:rsid w:val="00B955AA"/>
    <w:rPr>
      <w:rFonts w:ascii="Symbol" w:hAnsi="Symbol" w:cs="Symbol"/>
    </w:rPr>
  </w:style>
  <w:style w:type="character" w:customStyle="1" w:styleId="WW8Num39z0">
    <w:name w:val="WW8Num39z0"/>
    <w:rsid w:val="00B955AA"/>
    <w:rPr>
      <w:rFonts w:ascii="Wingdings" w:hAnsi="Wingdings" w:cs="Wingdings"/>
    </w:rPr>
  </w:style>
  <w:style w:type="character" w:customStyle="1" w:styleId="WW8Num39z1">
    <w:name w:val="WW8Num39z1"/>
    <w:rsid w:val="00B955AA"/>
    <w:rPr>
      <w:rFonts w:ascii="Courier New" w:hAnsi="Courier New" w:cs="Courier New"/>
    </w:rPr>
  </w:style>
  <w:style w:type="character" w:customStyle="1" w:styleId="WW8Num39z3">
    <w:name w:val="WW8Num39z3"/>
    <w:rsid w:val="00B955AA"/>
    <w:rPr>
      <w:rFonts w:ascii="Symbol" w:hAnsi="Symbol" w:cs="Symbol"/>
    </w:rPr>
  </w:style>
  <w:style w:type="character" w:customStyle="1" w:styleId="WW8Num18z1">
    <w:name w:val="WW8Num18z1"/>
    <w:rsid w:val="00B955AA"/>
    <w:rPr>
      <w:rFonts w:ascii="Courier New" w:hAnsi="Courier New" w:cs="Courier New"/>
    </w:rPr>
  </w:style>
  <w:style w:type="character" w:customStyle="1" w:styleId="WW8Num53z0">
    <w:name w:val="WW8Num53z0"/>
    <w:rsid w:val="00B955AA"/>
    <w:rPr>
      <w:rFonts w:ascii="Wingdings" w:hAnsi="Wingdings" w:cs="Wingdings"/>
    </w:rPr>
  </w:style>
  <w:style w:type="character" w:customStyle="1" w:styleId="WW8Num53z1">
    <w:name w:val="WW8Num53z1"/>
    <w:rsid w:val="00B955AA"/>
    <w:rPr>
      <w:rFonts w:ascii="Courier New" w:hAnsi="Courier New" w:cs="Courier New"/>
    </w:rPr>
  </w:style>
  <w:style w:type="character" w:customStyle="1" w:styleId="WW8Num53z3">
    <w:name w:val="WW8Num53z3"/>
    <w:rsid w:val="00B955AA"/>
    <w:rPr>
      <w:rFonts w:ascii="Symbol" w:hAnsi="Symbol" w:cs="Symbol"/>
    </w:rPr>
  </w:style>
  <w:style w:type="character" w:customStyle="1" w:styleId="WW8Num49z0">
    <w:name w:val="WW8Num49z0"/>
    <w:rsid w:val="00B955AA"/>
    <w:rPr>
      <w:rFonts w:ascii="Wingdings" w:hAnsi="Wingdings" w:cs="Wingdings"/>
    </w:rPr>
  </w:style>
  <w:style w:type="character" w:customStyle="1" w:styleId="WW8Num49z1">
    <w:name w:val="WW8Num49z1"/>
    <w:rsid w:val="00B955AA"/>
    <w:rPr>
      <w:rFonts w:ascii="Courier New" w:hAnsi="Courier New" w:cs="Courier New"/>
    </w:rPr>
  </w:style>
  <w:style w:type="character" w:customStyle="1" w:styleId="WW8Num49z3">
    <w:name w:val="WW8Num49z3"/>
    <w:rsid w:val="00B955AA"/>
    <w:rPr>
      <w:rFonts w:ascii="Symbol" w:hAnsi="Symbol" w:cs="Symbol"/>
    </w:rPr>
  </w:style>
  <w:style w:type="character" w:customStyle="1" w:styleId="WW8Num55z0">
    <w:name w:val="WW8Num55z0"/>
    <w:rsid w:val="00B955AA"/>
    <w:rPr>
      <w:rFonts w:ascii="Wingdings" w:hAnsi="Wingdings" w:cs="Wingdings"/>
    </w:rPr>
  </w:style>
  <w:style w:type="character" w:customStyle="1" w:styleId="WW8Num55z1">
    <w:name w:val="WW8Num55z1"/>
    <w:rsid w:val="00B955AA"/>
    <w:rPr>
      <w:rFonts w:ascii="Courier New" w:hAnsi="Courier New" w:cs="Courier New"/>
    </w:rPr>
  </w:style>
  <w:style w:type="character" w:customStyle="1" w:styleId="WW8Num55z3">
    <w:name w:val="WW8Num55z3"/>
    <w:rsid w:val="00B955AA"/>
    <w:rPr>
      <w:rFonts w:ascii="Symbol" w:hAnsi="Symbol" w:cs="Symbol"/>
    </w:rPr>
  </w:style>
  <w:style w:type="character" w:customStyle="1" w:styleId="WW8Num24z0">
    <w:name w:val="WW8Num24z0"/>
    <w:rsid w:val="00B955AA"/>
    <w:rPr>
      <w:rFonts w:ascii="Wingdings" w:hAnsi="Wingdings" w:cs="Wingdings"/>
    </w:rPr>
  </w:style>
  <w:style w:type="character" w:customStyle="1" w:styleId="WW8Num24z1">
    <w:name w:val="WW8Num24z1"/>
    <w:rsid w:val="00B955AA"/>
    <w:rPr>
      <w:rFonts w:ascii="Courier New" w:hAnsi="Courier New" w:cs="Courier New"/>
    </w:rPr>
  </w:style>
  <w:style w:type="character" w:customStyle="1" w:styleId="WW8Num24z3">
    <w:name w:val="WW8Num24z3"/>
    <w:rsid w:val="00B955AA"/>
    <w:rPr>
      <w:rFonts w:ascii="Symbol" w:hAnsi="Symbol" w:cs="Symbol"/>
    </w:rPr>
  </w:style>
  <w:style w:type="character" w:customStyle="1" w:styleId="WW8Num26z1">
    <w:name w:val="WW8Num26z1"/>
    <w:rsid w:val="00B955AA"/>
    <w:rPr>
      <w:rFonts w:ascii="Courier New" w:hAnsi="Courier New" w:cs="Courier New"/>
    </w:rPr>
  </w:style>
  <w:style w:type="character" w:customStyle="1" w:styleId="WW8Num26z3">
    <w:name w:val="WW8Num26z3"/>
    <w:rsid w:val="00B955AA"/>
    <w:rPr>
      <w:rFonts w:ascii="Symbol" w:hAnsi="Symbol" w:cs="Symbol"/>
    </w:rPr>
  </w:style>
  <w:style w:type="character" w:customStyle="1" w:styleId="WW8Num17z0">
    <w:name w:val="WW8Num17z0"/>
    <w:rsid w:val="00B955AA"/>
    <w:rPr>
      <w:rFonts w:ascii="Wingdings" w:hAnsi="Wingdings" w:cs="Wingdings"/>
    </w:rPr>
  </w:style>
  <w:style w:type="character" w:customStyle="1" w:styleId="WW8Num17z1">
    <w:name w:val="WW8Num17z1"/>
    <w:rsid w:val="00B955AA"/>
    <w:rPr>
      <w:rFonts w:ascii="Symbol" w:hAnsi="Symbol" w:cs="Symbol"/>
    </w:rPr>
  </w:style>
  <w:style w:type="character" w:customStyle="1" w:styleId="WW8Num17z4">
    <w:name w:val="WW8Num17z4"/>
    <w:rsid w:val="00B955AA"/>
    <w:rPr>
      <w:rFonts w:ascii="Courier New" w:hAnsi="Courier New" w:cs="Courier New"/>
    </w:rPr>
  </w:style>
  <w:style w:type="character" w:customStyle="1" w:styleId="WW8Num54z0">
    <w:name w:val="WW8Num54z0"/>
    <w:rsid w:val="00B955AA"/>
    <w:rPr>
      <w:rFonts w:ascii="Wingdings" w:hAnsi="Wingdings" w:cs="Wingdings"/>
    </w:rPr>
  </w:style>
  <w:style w:type="character" w:customStyle="1" w:styleId="WW8Num54z1">
    <w:name w:val="WW8Num54z1"/>
    <w:rsid w:val="00B955AA"/>
    <w:rPr>
      <w:rFonts w:ascii="Courier New" w:hAnsi="Courier New" w:cs="Courier New"/>
    </w:rPr>
  </w:style>
  <w:style w:type="character" w:customStyle="1" w:styleId="WW8Num54z3">
    <w:name w:val="WW8Num54z3"/>
    <w:rsid w:val="00B955AA"/>
    <w:rPr>
      <w:rFonts w:ascii="Symbol" w:hAnsi="Symbol" w:cs="Symbol"/>
    </w:rPr>
  </w:style>
  <w:style w:type="character" w:customStyle="1" w:styleId="WW8Num58z1">
    <w:name w:val="WW8Num58z1"/>
    <w:rsid w:val="00B955AA"/>
    <w:rPr>
      <w:rFonts w:ascii="Courier New" w:hAnsi="Courier New" w:cs="Courier New"/>
    </w:rPr>
  </w:style>
  <w:style w:type="character" w:customStyle="1" w:styleId="WW8Num65z0">
    <w:name w:val="WW8Num65z0"/>
    <w:rsid w:val="00B955AA"/>
    <w:rPr>
      <w:rFonts w:ascii="Wingdings" w:hAnsi="Wingdings" w:cs="Wingdings"/>
      <w:sz w:val="24"/>
    </w:rPr>
  </w:style>
  <w:style w:type="character" w:customStyle="1" w:styleId="WW8Num65z1">
    <w:name w:val="WW8Num65z1"/>
    <w:rsid w:val="00B955AA"/>
    <w:rPr>
      <w:rFonts w:ascii="Courier New" w:hAnsi="Courier New" w:cs="Courier New"/>
    </w:rPr>
  </w:style>
  <w:style w:type="character" w:customStyle="1" w:styleId="WW8Num65z2">
    <w:name w:val="WW8Num65z2"/>
    <w:rsid w:val="00B955AA"/>
    <w:rPr>
      <w:rFonts w:ascii="Wingdings" w:hAnsi="Wingdings" w:cs="Wingdings"/>
    </w:rPr>
  </w:style>
  <w:style w:type="character" w:customStyle="1" w:styleId="WW8Num65z3">
    <w:name w:val="WW8Num65z3"/>
    <w:rsid w:val="00B955AA"/>
    <w:rPr>
      <w:rFonts w:ascii="Symbol" w:hAnsi="Symbol" w:cs="Symbol"/>
    </w:rPr>
  </w:style>
  <w:style w:type="character" w:customStyle="1" w:styleId="WW8Num76z0">
    <w:name w:val="WW8Num76z0"/>
    <w:rsid w:val="00B955AA"/>
    <w:rPr>
      <w:rFonts w:ascii="Wingdings" w:hAnsi="Wingdings" w:cs="Wingdings"/>
    </w:rPr>
  </w:style>
  <w:style w:type="character" w:customStyle="1" w:styleId="WW8Num76z1">
    <w:name w:val="WW8Num76z1"/>
    <w:rsid w:val="00B955AA"/>
    <w:rPr>
      <w:rFonts w:ascii="Courier New" w:hAnsi="Courier New" w:cs="Courier New"/>
    </w:rPr>
  </w:style>
  <w:style w:type="character" w:customStyle="1" w:styleId="WW8Num76z3">
    <w:name w:val="WW8Num76z3"/>
    <w:rsid w:val="00B955AA"/>
    <w:rPr>
      <w:rFonts w:ascii="Symbol" w:hAnsi="Symbol" w:cs="Symbol"/>
    </w:rPr>
  </w:style>
  <w:style w:type="character" w:customStyle="1" w:styleId="WW8Num22z0">
    <w:name w:val="WW8Num22z0"/>
    <w:rsid w:val="00B955AA"/>
    <w:rPr>
      <w:rFonts w:ascii="Wingdings" w:hAnsi="Wingdings" w:cs="Wingdings"/>
    </w:rPr>
  </w:style>
  <w:style w:type="character" w:customStyle="1" w:styleId="WW8Num22z4">
    <w:name w:val="WW8Num22z4"/>
    <w:rsid w:val="00B955AA"/>
    <w:rPr>
      <w:rFonts w:ascii="Courier New" w:hAnsi="Courier New" w:cs="Courier New"/>
    </w:rPr>
  </w:style>
  <w:style w:type="character" w:customStyle="1" w:styleId="WW8Num22z6">
    <w:name w:val="WW8Num22z6"/>
    <w:rsid w:val="00B955AA"/>
    <w:rPr>
      <w:rFonts w:ascii="Symbol" w:hAnsi="Symbol" w:cs="Symbol"/>
    </w:rPr>
  </w:style>
  <w:style w:type="character" w:customStyle="1" w:styleId="WW8Num70z0">
    <w:name w:val="WW8Num70z0"/>
    <w:rsid w:val="00B955AA"/>
    <w:rPr>
      <w:rFonts w:ascii="Wingdings" w:hAnsi="Wingdings" w:cs="Wingdings"/>
    </w:rPr>
  </w:style>
  <w:style w:type="character" w:customStyle="1" w:styleId="WW8Num70z4">
    <w:name w:val="WW8Num70z4"/>
    <w:rsid w:val="00B955AA"/>
    <w:rPr>
      <w:rFonts w:ascii="Courier New" w:hAnsi="Courier New" w:cs="Courier New"/>
    </w:rPr>
  </w:style>
  <w:style w:type="character" w:customStyle="1" w:styleId="WW8Num70z6">
    <w:name w:val="WW8Num70z6"/>
    <w:rsid w:val="00B955AA"/>
    <w:rPr>
      <w:rFonts w:ascii="Symbol" w:hAnsi="Symbol" w:cs="Symbol"/>
    </w:rPr>
  </w:style>
  <w:style w:type="character" w:customStyle="1" w:styleId="WW8Num68z0">
    <w:name w:val="WW8Num68z0"/>
    <w:rsid w:val="00B955AA"/>
    <w:rPr>
      <w:rFonts w:ascii="Wingdings" w:hAnsi="Wingdings" w:cs="Wingdings"/>
    </w:rPr>
  </w:style>
  <w:style w:type="character" w:customStyle="1" w:styleId="WW8Num68z4">
    <w:name w:val="WW8Num68z4"/>
    <w:rsid w:val="00B955AA"/>
    <w:rPr>
      <w:rFonts w:ascii="Courier New" w:hAnsi="Courier New" w:cs="Courier New"/>
    </w:rPr>
  </w:style>
  <w:style w:type="character" w:customStyle="1" w:styleId="WW8Num68z6">
    <w:name w:val="WW8Num68z6"/>
    <w:rsid w:val="00B955AA"/>
    <w:rPr>
      <w:rFonts w:ascii="Symbol" w:hAnsi="Symbol" w:cs="Symbol"/>
    </w:rPr>
  </w:style>
  <w:style w:type="character" w:customStyle="1" w:styleId="WW8Num74z0">
    <w:name w:val="WW8Num74z0"/>
    <w:rsid w:val="00B955AA"/>
    <w:rPr>
      <w:rFonts w:ascii="Wingdings" w:hAnsi="Wingdings" w:cs="Wingdings"/>
    </w:rPr>
  </w:style>
  <w:style w:type="character" w:customStyle="1" w:styleId="WW8Num74z4">
    <w:name w:val="WW8Num74z4"/>
    <w:rsid w:val="00B955AA"/>
    <w:rPr>
      <w:rFonts w:ascii="Courier New" w:hAnsi="Courier New" w:cs="Courier New"/>
    </w:rPr>
  </w:style>
  <w:style w:type="character" w:customStyle="1" w:styleId="WW8Num74z6">
    <w:name w:val="WW8Num74z6"/>
    <w:rsid w:val="00B955AA"/>
    <w:rPr>
      <w:rFonts w:ascii="Symbol" w:hAnsi="Symbol" w:cs="Symbol"/>
    </w:rPr>
  </w:style>
  <w:style w:type="character" w:customStyle="1" w:styleId="WW8Num54z2">
    <w:name w:val="WW8Num54z2"/>
    <w:rsid w:val="00B955AA"/>
    <w:rPr>
      <w:rFonts w:ascii="Wingdings" w:hAnsi="Wingdings" w:cs="Wingdings"/>
    </w:rPr>
  </w:style>
  <w:style w:type="character" w:customStyle="1" w:styleId="WW8Num78z0">
    <w:name w:val="WW8Num78z0"/>
    <w:rsid w:val="00B955AA"/>
    <w:rPr>
      <w:rFonts w:ascii="Wingdings" w:hAnsi="Wingdings" w:cs="Wingdings"/>
    </w:rPr>
  </w:style>
  <w:style w:type="character" w:customStyle="1" w:styleId="WW8Num78z1">
    <w:name w:val="WW8Num78z1"/>
    <w:rsid w:val="00B955AA"/>
    <w:rPr>
      <w:rFonts w:ascii="Courier New" w:hAnsi="Courier New" w:cs="Courier New"/>
    </w:rPr>
  </w:style>
  <w:style w:type="character" w:customStyle="1" w:styleId="WW8Num78z3">
    <w:name w:val="WW8Num78z3"/>
    <w:rsid w:val="00B955AA"/>
    <w:rPr>
      <w:rFonts w:ascii="Symbol" w:hAnsi="Symbol" w:cs="Symbol"/>
    </w:rPr>
  </w:style>
  <w:style w:type="character" w:customStyle="1" w:styleId="WW8Num43z4">
    <w:name w:val="WW8Num43z4"/>
    <w:rsid w:val="00B955AA"/>
    <w:rPr>
      <w:rFonts w:ascii="Courier New" w:hAnsi="Courier New" w:cs="Courier New"/>
    </w:rPr>
  </w:style>
  <w:style w:type="character" w:customStyle="1" w:styleId="WW8Num43z6">
    <w:name w:val="WW8Num43z6"/>
    <w:rsid w:val="00B955AA"/>
    <w:rPr>
      <w:rFonts w:ascii="Symbol" w:hAnsi="Symbol" w:cs="Symbol"/>
    </w:rPr>
  </w:style>
  <w:style w:type="character" w:customStyle="1" w:styleId="WW8Num12z4">
    <w:name w:val="WW8Num12z4"/>
    <w:rsid w:val="00B955AA"/>
    <w:rPr>
      <w:rFonts w:ascii="Courier New" w:hAnsi="Courier New" w:cs="Courier New"/>
    </w:rPr>
  </w:style>
  <w:style w:type="character" w:customStyle="1" w:styleId="WW8Num12z6">
    <w:name w:val="WW8Num12z6"/>
    <w:rsid w:val="00B955AA"/>
    <w:rPr>
      <w:rFonts w:ascii="Symbol" w:hAnsi="Symbol" w:cs="Symbol"/>
    </w:rPr>
  </w:style>
  <w:style w:type="character" w:customStyle="1" w:styleId="WW8Num59z1">
    <w:name w:val="WW8Num59z1"/>
    <w:rsid w:val="00B955AA"/>
    <w:rPr>
      <w:rFonts w:ascii="Courier New" w:hAnsi="Courier New" w:cs="Courier New"/>
    </w:rPr>
  </w:style>
  <w:style w:type="character" w:customStyle="1" w:styleId="WW8Num59z2">
    <w:name w:val="WW8Num59z2"/>
    <w:rsid w:val="00B955AA"/>
    <w:rPr>
      <w:rFonts w:ascii="Wingdings" w:hAnsi="Wingdings" w:cs="Wingdings"/>
    </w:rPr>
  </w:style>
  <w:style w:type="character" w:customStyle="1" w:styleId="WW8Num21z2">
    <w:name w:val="WW8Num21z2"/>
    <w:rsid w:val="00B955AA"/>
    <w:rPr>
      <w:rFonts w:ascii="Wingdings" w:hAnsi="Wingdings" w:cs="Wingdings"/>
    </w:rPr>
  </w:style>
  <w:style w:type="character" w:customStyle="1" w:styleId="WW8Num14zfalse">
    <w:name w:val="WW8Num14zfalse"/>
    <w:rsid w:val="00B955AA"/>
  </w:style>
  <w:style w:type="character" w:customStyle="1" w:styleId="WW8Num14ztrue">
    <w:name w:val="WW8Num14ztrue"/>
    <w:rsid w:val="00B955AA"/>
  </w:style>
  <w:style w:type="character" w:customStyle="1" w:styleId="WW8Num61z0">
    <w:name w:val="WW8Num61z0"/>
    <w:rsid w:val="00B955AA"/>
    <w:rPr>
      <w:rFonts w:ascii="Wingdings" w:hAnsi="Wingdings" w:cs="Wingdings"/>
    </w:rPr>
  </w:style>
  <w:style w:type="character" w:customStyle="1" w:styleId="WW8Num6z0">
    <w:name w:val="WW8Num6z0"/>
    <w:rsid w:val="00B955AA"/>
    <w:rPr>
      <w:rFonts w:ascii="Wingdings" w:hAnsi="Wingdings" w:cs="Wingdings"/>
    </w:rPr>
  </w:style>
  <w:style w:type="character" w:customStyle="1" w:styleId="61">
    <w:name w:val="Основной шрифт абзаца6"/>
    <w:rsid w:val="00B955AA"/>
  </w:style>
  <w:style w:type="paragraph" w:customStyle="1" w:styleId="212">
    <w:name w:val="Основной текст с отступом 21"/>
    <w:basedOn w:val="a"/>
    <w:rsid w:val="00B955AA"/>
    <w:pPr>
      <w:ind w:left="284" w:firstLine="284"/>
    </w:pPr>
    <w:rPr>
      <w:lang w:eastAsia="ar-SA"/>
    </w:rPr>
  </w:style>
  <w:style w:type="paragraph" w:customStyle="1" w:styleId="formattext">
    <w:name w:val="formattext"/>
    <w:rsid w:val="00B955AA"/>
    <w:pPr>
      <w:widowControl w:val="0"/>
      <w:numPr>
        <w:numId w:val="2"/>
      </w:numPr>
      <w:suppressAutoHyphens/>
      <w:ind w:left="0" w:firstLine="0"/>
    </w:pPr>
    <w:rPr>
      <w:rFonts w:eastAsia="Lucida Sans Unicode"/>
      <w:sz w:val="18"/>
      <w:szCs w:val="18"/>
      <w:lang w:eastAsia="ar-SA"/>
    </w:rPr>
  </w:style>
  <w:style w:type="paragraph" w:customStyle="1" w:styleId="17">
    <w:name w:val="Маркированный список 1"/>
    <w:basedOn w:val="af9"/>
    <w:rsid w:val="00B955AA"/>
    <w:pPr>
      <w:widowControl/>
      <w:suppressAutoHyphens w:val="0"/>
      <w:spacing w:after="113" w:line="240" w:lineRule="auto"/>
      <w:ind w:left="709"/>
    </w:pPr>
    <w:rPr>
      <w:rFonts w:ascii="Arial" w:eastAsia="Times New Roman" w:hAnsi="Arial" w:cs="Tahoma"/>
      <w:kern w:val="0"/>
      <w:lang w:eastAsia="ar-SA" w:bidi="ar-SA"/>
    </w:rPr>
  </w:style>
  <w:style w:type="paragraph" w:customStyle="1" w:styleId="aff">
    <w:name w:val="Таблица"/>
    <w:basedOn w:val="a"/>
    <w:rsid w:val="00B955AA"/>
    <w:rPr>
      <w:sz w:val="26"/>
      <w:szCs w:val="20"/>
      <w:lang w:eastAsia="ar-SA"/>
    </w:rPr>
  </w:style>
  <w:style w:type="paragraph" w:customStyle="1" w:styleId="ConsPlusNormal">
    <w:name w:val="ConsPlusNormal"/>
    <w:rsid w:val="00B955AA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Style26">
    <w:name w:val="Style26"/>
    <w:basedOn w:val="a"/>
    <w:rsid w:val="00B955AA"/>
    <w:pPr>
      <w:spacing w:line="302" w:lineRule="exact"/>
      <w:ind w:firstLine="672"/>
    </w:pPr>
    <w:rPr>
      <w:lang w:eastAsia="ar-SA"/>
    </w:rPr>
  </w:style>
  <w:style w:type="character" w:customStyle="1" w:styleId="a9">
    <w:name w:val="Верхний колонтитул Знак"/>
    <w:link w:val="a8"/>
    <w:rsid w:val="00EA4601"/>
    <w:rPr>
      <w:sz w:val="24"/>
      <w:szCs w:val="24"/>
    </w:rPr>
  </w:style>
  <w:style w:type="character" w:customStyle="1" w:styleId="30">
    <w:name w:val="Заголовок 3 Знак"/>
    <w:link w:val="3"/>
    <w:rsid w:val="00464D4F"/>
    <w:rPr>
      <w:b/>
      <w:sz w:val="26"/>
      <w:szCs w:val="26"/>
      <w:lang w:eastAsia="ar-SA"/>
    </w:rPr>
  </w:style>
  <w:style w:type="character" w:customStyle="1" w:styleId="40">
    <w:name w:val="Заголовок 4 Знак"/>
    <w:link w:val="4"/>
    <w:rsid w:val="00334722"/>
    <w:rPr>
      <w:sz w:val="24"/>
      <w:lang w:eastAsia="ar-SA"/>
    </w:rPr>
  </w:style>
  <w:style w:type="character" w:customStyle="1" w:styleId="60">
    <w:name w:val="Заголовок 6 Знак"/>
    <w:link w:val="6"/>
    <w:rsid w:val="00334722"/>
    <w:rPr>
      <w:b/>
      <w:sz w:val="24"/>
      <w:lang w:eastAsia="ar-SA"/>
    </w:rPr>
  </w:style>
  <w:style w:type="character" w:customStyle="1" w:styleId="70">
    <w:name w:val="Заголовок 7 Знак"/>
    <w:link w:val="7"/>
    <w:rsid w:val="00334722"/>
    <w:rPr>
      <w:b/>
      <w:sz w:val="24"/>
      <w:lang w:eastAsia="ar-SA"/>
    </w:rPr>
  </w:style>
  <w:style w:type="character" w:customStyle="1" w:styleId="80">
    <w:name w:val="Заголовок 8 Знак"/>
    <w:link w:val="8"/>
    <w:rsid w:val="00334722"/>
    <w:rPr>
      <w:b/>
      <w:sz w:val="24"/>
      <w:lang w:eastAsia="ar-SA"/>
    </w:rPr>
  </w:style>
  <w:style w:type="character" w:customStyle="1" w:styleId="90">
    <w:name w:val="Заголовок 9 Знак"/>
    <w:link w:val="9"/>
    <w:rsid w:val="00334722"/>
    <w:rPr>
      <w:sz w:val="24"/>
      <w:lang w:eastAsia="ar-SA"/>
    </w:rPr>
  </w:style>
  <w:style w:type="character" w:customStyle="1" w:styleId="WW8Num11z0">
    <w:name w:val="WW8Num11z0"/>
    <w:rsid w:val="00334722"/>
    <w:rPr>
      <w:rFonts w:ascii="Symbol" w:hAnsi="Symbol" w:cs="OpenSymbol"/>
    </w:rPr>
  </w:style>
  <w:style w:type="character" w:customStyle="1" w:styleId="WW8Num13z0">
    <w:name w:val="WW8Num13z0"/>
    <w:rsid w:val="00334722"/>
    <w:rPr>
      <w:rFonts w:ascii="Wingdings" w:hAnsi="Wingdings"/>
    </w:rPr>
  </w:style>
  <w:style w:type="character" w:customStyle="1" w:styleId="WW8Num6z1">
    <w:name w:val="WW8Num6z1"/>
    <w:rsid w:val="00334722"/>
    <w:rPr>
      <w:rFonts w:ascii="Courier New" w:hAnsi="Courier New" w:cs="Courier New"/>
    </w:rPr>
  </w:style>
  <w:style w:type="character" w:customStyle="1" w:styleId="WW8Num6z3">
    <w:name w:val="WW8Num6z3"/>
    <w:rsid w:val="00334722"/>
    <w:rPr>
      <w:rFonts w:ascii="Symbol" w:hAnsi="Symbol"/>
    </w:rPr>
  </w:style>
  <w:style w:type="character" w:customStyle="1" w:styleId="WW8Num13z1">
    <w:name w:val="WW8Num13z1"/>
    <w:rsid w:val="00334722"/>
    <w:rPr>
      <w:rFonts w:ascii="OpenSymbol" w:hAnsi="OpenSymbol" w:cs="Courier New"/>
    </w:rPr>
  </w:style>
  <w:style w:type="character" w:customStyle="1" w:styleId="WW8Num13z3">
    <w:name w:val="WW8Num13z3"/>
    <w:rsid w:val="00334722"/>
    <w:rPr>
      <w:rFonts w:ascii="Symbol" w:hAnsi="Symbol"/>
    </w:rPr>
  </w:style>
  <w:style w:type="character" w:customStyle="1" w:styleId="WW8Num20z0">
    <w:name w:val="WW8Num20z0"/>
    <w:rsid w:val="00334722"/>
    <w:rPr>
      <w:rFonts w:ascii="Symbol" w:hAnsi="Symbol" w:cs="OpenSymbol"/>
    </w:rPr>
  </w:style>
  <w:style w:type="character" w:customStyle="1" w:styleId="WW8Num22z2">
    <w:name w:val="WW8Num22z2"/>
    <w:rsid w:val="00334722"/>
    <w:rPr>
      <w:b/>
    </w:rPr>
  </w:style>
  <w:style w:type="character" w:customStyle="1" w:styleId="WW8Num23z0">
    <w:name w:val="WW8Num23z0"/>
    <w:rsid w:val="00334722"/>
    <w:rPr>
      <w:rFonts w:ascii="Wingdings" w:hAnsi="Wingdings"/>
    </w:rPr>
  </w:style>
  <w:style w:type="character" w:customStyle="1" w:styleId="WW8Num23z1">
    <w:name w:val="WW8Num23z1"/>
    <w:rsid w:val="00334722"/>
    <w:rPr>
      <w:rFonts w:ascii="OpenSymbol" w:hAnsi="OpenSymbol" w:cs="OpenSymbol"/>
    </w:rPr>
  </w:style>
  <w:style w:type="character" w:customStyle="1" w:styleId="WW8Num23z3">
    <w:name w:val="WW8Num23z3"/>
    <w:rsid w:val="00334722"/>
    <w:rPr>
      <w:rFonts w:ascii="Symbol" w:hAnsi="Symbol"/>
    </w:rPr>
  </w:style>
  <w:style w:type="character" w:customStyle="1" w:styleId="WW8Num11z1">
    <w:name w:val="WW8Num11z1"/>
    <w:rsid w:val="00334722"/>
    <w:rPr>
      <w:rFonts w:ascii="OpenSymbol" w:hAnsi="OpenSymbol" w:cs="OpenSymbol"/>
    </w:rPr>
  </w:style>
  <w:style w:type="character" w:customStyle="1" w:styleId="WW8Num11z3">
    <w:name w:val="WW8Num11z3"/>
    <w:rsid w:val="00334722"/>
    <w:rPr>
      <w:rFonts w:ascii="Symbol" w:hAnsi="Symbol"/>
    </w:rPr>
  </w:style>
  <w:style w:type="character" w:customStyle="1" w:styleId="WW8Num22z1">
    <w:name w:val="WW8Num22z1"/>
    <w:rsid w:val="00334722"/>
    <w:rPr>
      <w:rFonts w:ascii="Courier New" w:hAnsi="Courier New" w:cs="Courier New"/>
    </w:rPr>
  </w:style>
  <w:style w:type="character" w:customStyle="1" w:styleId="WW8Num22z3">
    <w:name w:val="WW8Num22z3"/>
    <w:rsid w:val="00334722"/>
    <w:rPr>
      <w:rFonts w:ascii="Symbol" w:hAnsi="Symbol"/>
    </w:rPr>
  </w:style>
  <w:style w:type="character" w:customStyle="1" w:styleId="WW8Num25z2">
    <w:name w:val="WW8Num25z2"/>
    <w:rsid w:val="00334722"/>
    <w:rPr>
      <w:b/>
    </w:rPr>
  </w:style>
  <w:style w:type="character" w:customStyle="1" w:styleId="WW8Num17z3">
    <w:name w:val="WW8Num17z3"/>
    <w:rsid w:val="00334722"/>
    <w:rPr>
      <w:rFonts w:ascii="Symbol" w:hAnsi="Symbol"/>
    </w:rPr>
  </w:style>
  <w:style w:type="character" w:customStyle="1" w:styleId="WW8Num20z1">
    <w:name w:val="WW8Num20z1"/>
    <w:rsid w:val="00334722"/>
    <w:rPr>
      <w:rFonts w:ascii="OpenSymbol" w:hAnsi="OpenSymbol" w:cs="OpenSymbol"/>
    </w:rPr>
  </w:style>
  <w:style w:type="character" w:customStyle="1" w:styleId="WW8Num20z3">
    <w:name w:val="WW8Num20z3"/>
    <w:rsid w:val="00334722"/>
    <w:rPr>
      <w:rFonts w:ascii="Symbol" w:hAnsi="Symbol"/>
    </w:rPr>
  </w:style>
  <w:style w:type="character" w:customStyle="1" w:styleId="WW8Num23z2">
    <w:name w:val="WW8Num23z2"/>
    <w:rsid w:val="00334722"/>
    <w:rPr>
      <w:rFonts w:ascii="Wingdings" w:hAnsi="Wingdings"/>
    </w:rPr>
  </w:style>
  <w:style w:type="character" w:customStyle="1" w:styleId="WW8Num26z2">
    <w:name w:val="WW8Num26z2"/>
    <w:rsid w:val="00334722"/>
    <w:rPr>
      <w:rFonts w:ascii="Wingdings" w:hAnsi="Wingdings"/>
    </w:rPr>
  </w:style>
  <w:style w:type="character" w:customStyle="1" w:styleId="WW8Num29z1">
    <w:name w:val="WW8Num29z1"/>
    <w:rsid w:val="00334722"/>
    <w:rPr>
      <w:rFonts w:ascii="Courier New" w:hAnsi="Courier New" w:cs="Courier New"/>
    </w:rPr>
  </w:style>
  <w:style w:type="character" w:customStyle="1" w:styleId="WW8Num32z0">
    <w:name w:val="WW8Num32z0"/>
    <w:rsid w:val="00334722"/>
    <w:rPr>
      <w:rFonts w:ascii="Wingdings" w:hAnsi="Wingdings"/>
      <w:b w:val="0"/>
      <w:i w:val="0"/>
    </w:rPr>
  </w:style>
  <w:style w:type="character" w:customStyle="1" w:styleId="WW8Num32z1">
    <w:name w:val="WW8Num32z1"/>
    <w:rsid w:val="00334722"/>
    <w:rPr>
      <w:rFonts w:ascii="Courier New" w:hAnsi="Courier New" w:cs="Courier New"/>
    </w:rPr>
  </w:style>
  <w:style w:type="character" w:customStyle="1" w:styleId="WW8Num32z2">
    <w:name w:val="WW8Num32z2"/>
    <w:rsid w:val="00334722"/>
    <w:rPr>
      <w:rFonts w:ascii="Wingdings" w:hAnsi="Wingdings"/>
    </w:rPr>
  </w:style>
  <w:style w:type="character" w:customStyle="1" w:styleId="WW8Num32z3">
    <w:name w:val="WW8Num32z3"/>
    <w:rsid w:val="00334722"/>
    <w:rPr>
      <w:rFonts w:ascii="Symbol" w:hAnsi="Symbol"/>
    </w:rPr>
  </w:style>
  <w:style w:type="character" w:customStyle="1" w:styleId="WW8Num33z0">
    <w:name w:val="WW8Num33z0"/>
    <w:rsid w:val="00334722"/>
    <w:rPr>
      <w:rFonts w:ascii="Wingdings" w:hAnsi="Wingdings"/>
    </w:rPr>
  </w:style>
  <w:style w:type="character" w:customStyle="1" w:styleId="WW8Num33z1">
    <w:name w:val="WW8Num33z1"/>
    <w:rsid w:val="00334722"/>
    <w:rPr>
      <w:rFonts w:ascii="Courier New" w:hAnsi="Courier New" w:cs="Courier New"/>
    </w:rPr>
  </w:style>
  <w:style w:type="character" w:customStyle="1" w:styleId="WW8Num33z2">
    <w:name w:val="WW8Num33z2"/>
    <w:rsid w:val="00334722"/>
    <w:rPr>
      <w:rFonts w:ascii="Wingdings" w:hAnsi="Wingdings"/>
    </w:rPr>
  </w:style>
  <w:style w:type="character" w:customStyle="1" w:styleId="WW8Num33z3">
    <w:name w:val="WW8Num33z3"/>
    <w:rsid w:val="00334722"/>
    <w:rPr>
      <w:rFonts w:ascii="Symbol" w:hAnsi="Symbol"/>
    </w:rPr>
  </w:style>
  <w:style w:type="character" w:customStyle="1" w:styleId="WW8Num34z0">
    <w:name w:val="WW8Num34z0"/>
    <w:rsid w:val="00334722"/>
    <w:rPr>
      <w:rFonts w:ascii="Wingdings" w:hAnsi="Wingdings"/>
    </w:rPr>
  </w:style>
  <w:style w:type="character" w:customStyle="1" w:styleId="WW8Num34z1">
    <w:name w:val="WW8Num34z1"/>
    <w:rsid w:val="00334722"/>
    <w:rPr>
      <w:rFonts w:ascii="OpenSymbol" w:hAnsi="OpenSymbol" w:cs="Courier New"/>
    </w:rPr>
  </w:style>
  <w:style w:type="character" w:customStyle="1" w:styleId="WW8Num34z3">
    <w:name w:val="WW8Num34z3"/>
    <w:rsid w:val="00334722"/>
    <w:rPr>
      <w:rFonts w:ascii="Symbol" w:hAnsi="Symbol"/>
    </w:rPr>
  </w:style>
  <w:style w:type="character" w:customStyle="1" w:styleId="WW8Num37z0">
    <w:name w:val="WW8Num37z0"/>
    <w:rsid w:val="00334722"/>
    <w:rPr>
      <w:rFonts w:ascii="Symbol" w:hAnsi="Symbol" w:cs="OpenSymbol"/>
    </w:rPr>
  </w:style>
  <w:style w:type="character" w:customStyle="1" w:styleId="WW8Num37z1">
    <w:name w:val="WW8Num37z1"/>
    <w:rsid w:val="00334722"/>
    <w:rPr>
      <w:rFonts w:ascii="OpenSymbol" w:hAnsi="OpenSymbol" w:cs="OpenSymbol"/>
    </w:rPr>
  </w:style>
  <w:style w:type="character" w:customStyle="1" w:styleId="WW8Num37z2">
    <w:name w:val="WW8Num37z2"/>
    <w:rsid w:val="00334722"/>
    <w:rPr>
      <w:rFonts w:ascii="Wingdings" w:hAnsi="Wingdings"/>
    </w:rPr>
  </w:style>
  <w:style w:type="character" w:customStyle="1" w:styleId="WW8Num37z3">
    <w:name w:val="WW8Num37z3"/>
    <w:rsid w:val="00334722"/>
    <w:rPr>
      <w:rFonts w:ascii="Symbol" w:hAnsi="Symbol"/>
    </w:rPr>
  </w:style>
  <w:style w:type="character" w:customStyle="1" w:styleId="WW8Num39z2">
    <w:name w:val="WW8Num39z2"/>
    <w:rsid w:val="00334722"/>
    <w:rPr>
      <w:rFonts w:ascii="Wingdings" w:hAnsi="Wingdings"/>
    </w:rPr>
  </w:style>
  <w:style w:type="character" w:customStyle="1" w:styleId="WW8Num45z0">
    <w:name w:val="WW8Num45z0"/>
    <w:rsid w:val="00334722"/>
    <w:rPr>
      <w:rFonts w:ascii="Courier New" w:hAnsi="Courier New"/>
    </w:rPr>
  </w:style>
  <w:style w:type="character" w:customStyle="1" w:styleId="WW8Num45z1">
    <w:name w:val="WW8Num45z1"/>
    <w:rsid w:val="00334722"/>
    <w:rPr>
      <w:rFonts w:ascii="Courier New" w:hAnsi="Courier New" w:cs="Courier New"/>
    </w:rPr>
  </w:style>
  <w:style w:type="character" w:customStyle="1" w:styleId="WW8Num45z2">
    <w:name w:val="WW8Num45z2"/>
    <w:rsid w:val="00334722"/>
    <w:rPr>
      <w:rFonts w:ascii="Wingdings" w:hAnsi="Wingdings"/>
    </w:rPr>
  </w:style>
  <w:style w:type="character" w:customStyle="1" w:styleId="WW8Num45z3">
    <w:name w:val="WW8Num45z3"/>
    <w:rsid w:val="00334722"/>
    <w:rPr>
      <w:rFonts w:ascii="Symbol" w:hAnsi="Symbol"/>
    </w:rPr>
  </w:style>
  <w:style w:type="character" w:customStyle="1" w:styleId="WW8Num46z0">
    <w:name w:val="WW8Num46z0"/>
    <w:rsid w:val="00334722"/>
    <w:rPr>
      <w:rFonts w:ascii="Wingdings" w:hAnsi="Wingdings"/>
      <w:sz w:val="24"/>
    </w:rPr>
  </w:style>
  <w:style w:type="character" w:customStyle="1" w:styleId="WW8Num46z1">
    <w:name w:val="WW8Num46z1"/>
    <w:rsid w:val="00334722"/>
    <w:rPr>
      <w:rFonts w:ascii="OpenSymbol" w:hAnsi="OpenSymbol" w:cs="Courier New"/>
    </w:rPr>
  </w:style>
  <w:style w:type="character" w:customStyle="1" w:styleId="WW8Num46z3">
    <w:name w:val="WW8Num46z3"/>
    <w:rsid w:val="00334722"/>
    <w:rPr>
      <w:rFonts w:ascii="Symbol" w:hAnsi="Symbol"/>
    </w:rPr>
  </w:style>
  <w:style w:type="character" w:customStyle="1" w:styleId="WW8Num7z2">
    <w:name w:val="WW8Num7z2"/>
    <w:rsid w:val="00334722"/>
    <w:rPr>
      <w:rFonts w:ascii="Wingdings" w:hAnsi="Wingdings"/>
    </w:rPr>
  </w:style>
  <w:style w:type="character" w:customStyle="1" w:styleId="WW8Num7z4">
    <w:name w:val="WW8Num7z4"/>
    <w:rsid w:val="00334722"/>
    <w:rPr>
      <w:rFonts w:ascii="Courier New" w:hAnsi="Courier New" w:cs="Courier New"/>
    </w:rPr>
  </w:style>
  <w:style w:type="character" w:customStyle="1" w:styleId="WW8Num23z4">
    <w:name w:val="WW8Num23z4"/>
    <w:rsid w:val="00334722"/>
    <w:rPr>
      <w:rFonts w:ascii="Courier New" w:hAnsi="Courier New" w:cs="Courier New"/>
    </w:rPr>
  </w:style>
  <w:style w:type="character" w:customStyle="1" w:styleId="WW8Num43z2">
    <w:name w:val="WW8Num43z2"/>
    <w:rsid w:val="00334722"/>
    <w:rPr>
      <w:rFonts w:ascii="Wingdings" w:hAnsi="Wingdings"/>
    </w:rPr>
  </w:style>
  <w:style w:type="character" w:customStyle="1" w:styleId="WW8Num47z0">
    <w:name w:val="WW8Num47z0"/>
    <w:rsid w:val="00334722"/>
    <w:rPr>
      <w:rFonts w:ascii="Wingdings" w:hAnsi="Wingdings"/>
    </w:rPr>
  </w:style>
  <w:style w:type="character" w:customStyle="1" w:styleId="WW8Num57z0">
    <w:name w:val="WW8Num57z0"/>
    <w:rsid w:val="00334722"/>
    <w:rPr>
      <w:rFonts w:ascii="Courier New" w:hAnsi="Courier New"/>
    </w:rPr>
  </w:style>
  <w:style w:type="character" w:customStyle="1" w:styleId="WW8Num60z0">
    <w:name w:val="WW8Num60z0"/>
    <w:rsid w:val="00334722"/>
    <w:rPr>
      <w:rFonts w:ascii="Symbol" w:hAnsi="Symbol" w:cs="OpenSymbol"/>
    </w:rPr>
  </w:style>
  <w:style w:type="character" w:customStyle="1" w:styleId="WW8Num60z1">
    <w:name w:val="WW8Num60z1"/>
    <w:rsid w:val="00334722"/>
    <w:rPr>
      <w:rFonts w:ascii="OpenSymbol" w:hAnsi="OpenSymbol" w:cs="OpenSymbol"/>
    </w:rPr>
  </w:style>
  <w:style w:type="character" w:customStyle="1" w:styleId="WW8Num61z1">
    <w:name w:val="WW8Num61z1"/>
    <w:rsid w:val="00334722"/>
    <w:rPr>
      <w:rFonts w:ascii="OpenSymbol" w:hAnsi="OpenSymbol" w:cs="OpenSymbol"/>
    </w:rPr>
  </w:style>
  <w:style w:type="character" w:customStyle="1" w:styleId="WW8Num62z0">
    <w:name w:val="WW8Num62z0"/>
    <w:rsid w:val="00334722"/>
    <w:rPr>
      <w:rFonts w:ascii="Symbol" w:hAnsi="Symbol" w:cs="OpenSymbol"/>
    </w:rPr>
  </w:style>
  <w:style w:type="character" w:customStyle="1" w:styleId="WW8Num62z1">
    <w:name w:val="WW8Num62z1"/>
    <w:rsid w:val="00334722"/>
    <w:rPr>
      <w:rFonts w:ascii="OpenSymbol" w:hAnsi="OpenSymbol" w:cs="OpenSymbol"/>
    </w:rPr>
  </w:style>
  <w:style w:type="character" w:customStyle="1" w:styleId="WW8Num63z0">
    <w:name w:val="WW8Num63z0"/>
    <w:rsid w:val="00334722"/>
    <w:rPr>
      <w:rFonts w:ascii="Symbol" w:hAnsi="Symbol" w:cs="OpenSymbol"/>
    </w:rPr>
  </w:style>
  <w:style w:type="character" w:customStyle="1" w:styleId="WW8Num63z1">
    <w:name w:val="WW8Num63z1"/>
    <w:rsid w:val="00334722"/>
    <w:rPr>
      <w:rFonts w:ascii="OpenSymbol" w:hAnsi="OpenSymbol" w:cs="OpenSymbol"/>
    </w:rPr>
  </w:style>
  <w:style w:type="character" w:customStyle="1" w:styleId="WW8Num64z0">
    <w:name w:val="WW8Num64z0"/>
    <w:rsid w:val="00334722"/>
    <w:rPr>
      <w:rFonts w:ascii="Symbol" w:hAnsi="Symbol" w:cs="OpenSymbol"/>
    </w:rPr>
  </w:style>
  <w:style w:type="character" w:customStyle="1" w:styleId="WW8Num64z1">
    <w:name w:val="WW8Num64z1"/>
    <w:rsid w:val="00334722"/>
    <w:rPr>
      <w:rFonts w:ascii="OpenSymbol" w:hAnsi="OpenSymbol" w:cs="OpenSymbol"/>
    </w:rPr>
  </w:style>
  <w:style w:type="character" w:customStyle="1" w:styleId="WW8Num67z0">
    <w:name w:val="WW8Num67z0"/>
    <w:rsid w:val="00334722"/>
    <w:rPr>
      <w:rFonts w:ascii="Symbol" w:hAnsi="Symbol" w:cs="OpenSymbol"/>
    </w:rPr>
  </w:style>
  <w:style w:type="character" w:customStyle="1" w:styleId="WW8Num67z1">
    <w:name w:val="WW8Num67z1"/>
    <w:rsid w:val="00334722"/>
    <w:rPr>
      <w:rFonts w:ascii="OpenSymbol" w:hAnsi="OpenSymbol" w:cs="OpenSymbol"/>
    </w:rPr>
  </w:style>
  <w:style w:type="character" w:customStyle="1" w:styleId="WW8Num69z0">
    <w:name w:val="WW8Num69z0"/>
    <w:rsid w:val="00334722"/>
    <w:rPr>
      <w:rFonts w:ascii="Symbol" w:hAnsi="Symbol" w:cs="OpenSymbol"/>
    </w:rPr>
  </w:style>
  <w:style w:type="character" w:customStyle="1" w:styleId="WW8Num69z1">
    <w:name w:val="WW8Num69z1"/>
    <w:rsid w:val="00334722"/>
    <w:rPr>
      <w:rFonts w:ascii="OpenSymbol" w:hAnsi="OpenSymbol" w:cs="OpenSymbol"/>
    </w:rPr>
  </w:style>
  <w:style w:type="character" w:customStyle="1" w:styleId="WW8Num44z4">
    <w:name w:val="WW8Num44z4"/>
    <w:rsid w:val="00334722"/>
    <w:rPr>
      <w:rFonts w:ascii="Courier New" w:hAnsi="Courier New" w:cs="Courier New"/>
    </w:rPr>
  </w:style>
  <w:style w:type="character" w:customStyle="1" w:styleId="WW8Num68z1">
    <w:name w:val="WW8Num68z1"/>
    <w:rsid w:val="00334722"/>
    <w:rPr>
      <w:rFonts w:ascii="OpenSymbol" w:hAnsi="OpenSymbol" w:cs="OpenSymbol"/>
    </w:rPr>
  </w:style>
  <w:style w:type="character" w:customStyle="1" w:styleId="WW8Num64z3">
    <w:name w:val="WW8Num64z3"/>
    <w:rsid w:val="00334722"/>
    <w:rPr>
      <w:rFonts w:ascii="Symbol" w:hAnsi="Symbol" w:cs="OpenSymbol"/>
    </w:rPr>
  </w:style>
  <w:style w:type="character" w:customStyle="1" w:styleId="WW8Num2z3">
    <w:name w:val="WW8Num2z3"/>
    <w:rsid w:val="00334722"/>
    <w:rPr>
      <w:rFonts w:ascii="Symbol" w:hAnsi="Symbol"/>
    </w:rPr>
  </w:style>
  <w:style w:type="character" w:customStyle="1" w:styleId="WW8Num47z1">
    <w:name w:val="WW8Num47z1"/>
    <w:rsid w:val="00334722"/>
    <w:rPr>
      <w:rFonts w:ascii="Courier New" w:hAnsi="Courier New" w:cs="Courier New"/>
    </w:rPr>
  </w:style>
  <w:style w:type="character" w:customStyle="1" w:styleId="WW8Num47z3">
    <w:name w:val="WW8Num47z3"/>
    <w:rsid w:val="00334722"/>
    <w:rPr>
      <w:rFonts w:ascii="Symbol" w:hAnsi="Symbol"/>
    </w:rPr>
  </w:style>
  <w:style w:type="character" w:customStyle="1" w:styleId="WW8Num57z1">
    <w:name w:val="WW8Num57z1"/>
    <w:rsid w:val="00334722"/>
    <w:rPr>
      <w:rFonts w:ascii="Courier New" w:hAnsi="Courier New" w:cs="Courier New"/>
    </w:rPr>
  </w:style>
  <w:style w:type="character" w:customStyle="1" w:styleId="WW8Num57z2">
    <w:name w:val="WW8Num57z2"/>
    <w:rsid w:val="00334722"/>
    <w:rPr>
      <w:rFonts w:ascii="Wingdings" w:hAnsi="Wingdings"/>
    </w:rPr>
  </w:style>
  <w:style w:type="character" w:customStyle="1" w:styleId="WW8Num57z3">
    <w:name w:val="WW8Num57z3"/>
    <w:rsid w:val="00334722"/>
    <w:rPr>
      <w:rFonts w:ascii="Symbol" w:hAnsi="Symbol"/>
    </w:rPr>
  </w:style>
  <w:style w:type="character" w:customStyle="1" w:styleId="WW8Num944z0">
    <w:name w:val="WW8Num944z0"/>
    <w:rsid w:val="00334722"/>
    <w:rPr>
      <w:rFonts w:ascii="Wingdings" w:hAnsi="Wingdings"/>
    </w:rPr>
  </w:style>
  <w:style w:type="character" w:customStyle="1" w:styleId="WW8Num944z1">
    <w:name w:val="WW8Num944z1"/>
    <w:rsid w:val="00334722"/>
    <w:rPr>
      <w:rFonts w:ascii="Courier New" w:hAnsi="Courier New"/>
    </w:rPr>
  </w:style>
  <w:style w:type="character" w:customStyle="1" w:styleId="WW8Num944z3">
    <w:name w:val="WW8Num944z3"/>
    <w:rsid w:val="00334722"/>
    <w:rPr>
      <w:rFonts w:ascii="Symbol" w:hAnsi="Symbol"/>
    </w:rPr>
  </w:style>
  <w:style w:type="paragraph" w:customStyle="1" w:styleId="23">
    <w:name w:val="Название2"/>
    <w:basedOn w:val="a"/>
    <w:rsid w:val="00334722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24">
    <w:name w:val="Указатель2"/>
    <w:basedOn w:val="a"/>
    <w:rsid w:val="00334722"/>
    <w:pPr>
      <w:suppressLineNumbers/>
    </w:pPr>
    <w:rPr>
      <w:rFonts w:ascii="Arial" w:hAnsi="Arial" w:cs="Tahoma"/>
      <w:sz w:val="20"/>
      <w:szCs w:val="20"/>
      <w:lang w:eastAsia="ar-SA"/>
    </w:rPr>
  </w:style>
  <w:style w:type="paragraph" w:customStyle="1" w:styleId="213">
    <w:name w:val="Список 21"/>
    <w:basedOn w:val="a"/>
    <w:rsid w:val="00334722"/>
    <w:pPr>
      <w:ind w:left="566" w:hanging="283"/>
    </w:pPr>
    <w:rPr>
      <w:sz w:val="20"/>
      <w:szCs w:val="20"/>
      <w:lang w:eastAsia="ar-SA"/>
    </w:rPr>
  </w:style>
  <w:style w:type="paragraph" w:customStyle="1" w:styleId="311">
    <w:name w:val="Список 31"/>
    <w:basedOn w:val="a"/>
    <w:rsid w:val="00334722"/>
    <w:pPr>
      <w:ind w:left="849" w:hanging="283"/>
    </w:pPr>
    <w:rPr>
      <w:sz w:val="20"/>
      <w:szCs w:val="20"/>
      <w:lang w:eastAsia="ar-SA"/>
    </w:rPr>
  </w:style>
  <w:style w:type="paragraph" w:customStyle="1" w:styleId="41">
    <w:name w:val="Список 41"/>
    <w:basedOn w:val="a"/>
    <w:rsid w:val="00334722"/>
    <w:pPr>
      <w:ind w:left="1132" w:hanging="283"/>
    </w:pPr>
    <w:rPr>
      <w:sz w:val="20"/>
      <w:szCs w:val="20"/>
      <w:lang w:eastAsia="ar-SA"/>
    </w:rPr>
  </w:style>
  <w:style w:type="paragraph" w:customStyle="1" w:styleId="214">
    <w:name w:val="Маркированный список 21"/>
    <w:basedOn w:val="a"/>
    <w:rsid w:val="00334722"/>
    <w:pPr>
      <w:tabs>
        <w:tab w:val="num" w:pos="1077"/>
      </w:tabs>
      <w:ind w:left="1077" w:hanging="397"/>
    </w:pPr>
    <w:rPr>
      <w:sz w:val="20"/>
      <w:szCs w:val="20"/>
      <w:lang w:eastAsia="ar-SA"/>
    </w:rPr>
  </w:style>
  <w:style w:type="paragraph" w:customStyle="1" w:styleId="215">
    <w:name w:val="Продолжение списка 21"/>
    <w:basedOn w:val="a"/>
    <w:rsid w:val="00334722"/>
    <w:pPr>
      <w:spacing w:after="120"/>
      <w:ind w:left="566"/>
    </w:pPr>
    <w:rPr>
      <w:sz w:val="20"/>
      <w:szCs w:val="20"/>
      <w:lang w:eastAsia="ar-SA"/>
    </w:rPr>
  </w:style>
  <w:style w:type="paragraph" w:customStyle="1" w:styleId="18">
    <w:name w:val="Обычный отступ1"/>
    <w:basedOn w:val="a"/>
    <w:rsid w:val="00334722"/>
    <w:pPr>
      <w:ind w:left="720"/>
    </w:pPr>
    <w:rPr>
      <w:sz w:val="20"/>
      <w:szCs w:val="20"/>
      <w:lang w:eastAsia="ar-SA"/>
    </w:rPr>
  </w:style>
  <w:style w:type="paragraph" w:customStyle="1" w:styleId="aff0">
    <w:name w:val="Краткий обратный адрес"/>
    <w:basedOn w:val="a"/>
    <w:rsid w:val="00334722"/>
    <w:rPr>
      <w:sz w:val="20"/>
      <w:szCs w:val="20"/>
      <w:lang w:eastAsia="ar-SA"/>
    </w:rPr>
  </w:style>
  <w:style w:type="paragraph" w:customStyle="1" w:styleId="aff1">
    <w:name w:val="Внутренний адрес"/>
    <w:basedOn w:val="a"/>
    <w:rsid w:val="00334722"/>
    <w:rPr>
      <w:sz w:val="20"/>
      <w:szCs w:val="20"/>
      <w:lang w:eastAsia="ar-SA"/>
    </w:rPr>
  </w:style>
  <w:style w:type="paragraph" w:customStyle="1" w:styleId="aff2">
    <w:name w:val="Строка ссылки"/>
    <w:basedOn w:val="a1"/>
    <w:rsid w:val="00334722"/>
    <w:pPr>
      <w:spacing w:before="120" w:after="0" w:line="360" w:lineRule="auto"/>
      <w:jc w:val="both"/>
    </w:pPr>
    <w:rPr>
      <w:szCs w:val="20"/>
      <w:lang w:eastAsia="ar-SA"/>
    </w:rPr>
  </w:style>
  <w:style w:type="paragraph" w:customStyle="1" w:styleId="322">
    <w:name w:val="Основной текст с отступом 32"/>
    <w:basedOn w:val="a"/>
    <w:rsid w:val="00334722"/>
    <w:pPr>
      <w:spacing w:line="360" w:lineRule="auto"/>
      <w:ind w:firstLine="720"/>
    </w:pPr>
    <w:rPr>
      <w:sz w:val="26"/>
      <w:szCs w:val="20"/>
      <w:lang w:eastAsia="ar-SA"/>
    </w:rPr>
  </w:style>
  <w:style w:type="paragraph" w:customStyle="1" w:styleId="312">
    <w:name w:val="Основной текст 31"/>
    <w:basedOn w:val="a"/>
    <w:rsid w:val="00334722"/>
    <w:pPr>
      <w:spacing w:line="360" w:lineRule="auto"/>
    </w:pPr>
    <w:rPr>
      <w:sz w:val="26"/>
      <w:szCs w:val="20"/>
      <w:lang w:eastAsia="ar-SA"/>
    </w:rPr>
  </w:style>
  <w:style w:type="paragraph" w:customStyle="1" w:styleId="19">
    <w:name w:val="Название объекта1"/>
    <w:basedOn w:val="a"/>
    <w:next w:val="a"/>
    <w:rsid w:val="00334722"/>
    <w:pPr>
      <w:spacing w:before="120" w:after="120"/>
    </w:pPr>
    <w:rPr>
      <w:sz w:val="26"/>
      <w:szCs w:val="20"/>
      <w:lang w:eastAsia="ar-SA"/>
    </w:rPr>
  </w:style>
  <w:style w:type="paragraph" w:customStyle="1" w:styleId="Heading">
    <w:name w:val="Heading"/>
    <w:rsid w:val="00334722"/>
    <w:pPr>
      <w:widowControl w:val="0"/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220">
    <w:name w:val="Основной текст с отступом 22"/>
    <w:basedOn w:val="a"/>
    <w:rsid w:val="00334722"/>
    <w:pPr>
      <w:spacing w:line="360" w:lineRule="auto"/>
      <w:ind w:firstLine="720"/>
      <w:jc w:val="both"/>
    </w:pPr>
    <w:rPr>
      <w:sz w:val="26"/>
      <w:szCs w:val="20"/>
      <w:lang w:eastAsia="ar-SA"/>
    </w:rPr>
  </w:style>
  <w:style w:type="paragraph" w:customStyle="1" w:styleId="51">
    <w:name w:val="Список 51"/>
    <w:basedOn w:val="a"/>
    <w:rsid w:val="00334722"/>
    <w:pPr>
      <w:widowControl w:val="0"/>
      <w:tabs>
        <w:tab w:val="num" w:pos="1077"/>
      </w:tabs>
      <w:ind w:left="1077" w:hanging="397"/>
    </w:pPr>
    <w:rPr>
      <w:rFonts w:eastAsia="Lucida Sans Unicode" w:cs="Arial"/>
      <w:kern w:val="1"/>
      <w:sz w:val="26"/>
      <w:lang w:eastAsia="hi-IN" w:bidi="hi-IN"/>
    </w:rPr>
  </w:style>
  <w:style w:type="character" w:customStyle="1" w:styleId="FontStyle12">
    <w:name w:val="Font Style12"/>
    <w:rsid w:val="00334722"/>
    <w:rPr>
      <w:rFonts w:ascii="Times New Roman" w:hAnsi="Times New Roman" w:cs="Times New Roman"/>
      <w:sz w:val="26"/>
      <w:szCs w:val="26"/>
    </w:rPr>
  </w:style>
  <w:style w:type="paragraph" w:styleId="aff3">
    <w:name w:val="endnote text"/>
    <w:basedOn w:val="a"/>
    <w:link w:val="aff4"/>
    <w:rsid w:val="00DF298B"/>
    <w:rPr>
      <w:sz w:val="20"/>
      <w:szCs w:val="20"/>
    </w:rPr>
  </w:style>
  <w:style w:type="character" w:customStyle="1" w:styleId="aff4">
    <w:name w:val="Текст концевой сноски Знак"/>
    <w:basedOn w:val="a2"/>
    <w:link w:val="aff3"/>
    <w:rsid w:val="00DF298B"/>
  </w:style>
  <w:style w:type="character" w:styleId="aff5">
    <w:name w:val="endnote reference"/>
    <w:rsid w:val="00DF298B"/>
    <w:rPr>
      <w:vertAlign w:val="superscript"/>
    </w:rPr>
  </w:style>
  <w:style w:type="character" w:customStyle="1" w:styleId="FontStyle15">
    <w:name w:val="Font Style15"/>
    <w:basedOn w:val="a2"/>
    <w:rsid w:val="00B4016A"/>
  </w:style>
  <w:style w:type="character" w:customStyle="1" w:styleId="FontStyle52">
    <w:name w:val="Font Style52"/>
    <w:rsid w:val="00803495"/>
    <w:rPr>
      <w:rFonts w:ascii="Times New Roman" w:hAnsi="Times New Roman" w:cs="Times New Roman"/>
      <w:sz w:val="24"/>
      <w:szCs w:val="24"/>
    </w:rPr>
  </w:style>
  <w:style w:type="character" w:customStyle="1" w:styleId="FontStyle172">
    <w:name w:val="Font Style172"/>
    <w:rsid w:val="00803495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rsid w:val="00803495"/>
    <w:rPr>
      <w:rFonts w:ascii="Georgia" w:hAnsi="Georgia" w:cs="Georgia"/>
      <w:sz w:val="26"/>
      <w:szCs w:val="26"/>
    </w:rPr>
  </w:style>
  <w:style w:type="character" w:customStyle="1" w:styleId="WW8Num9z4">
    <w:name w:val="WW8Num9z4"/>
    <w:rsid w:val="003215A7"/>
    <w:rPr>
      <w:rFonts w:ascii="OpenSymbol" w:hAnsi="OpenSymbol" w:cs="OpenSymbol"/>
    </w:rPr>
  </w:style>
  <w:style w:type="character" w:customStyle="1" w:styleId="WW8Num10z2">
    <w:name w:val="WW8Num10z2"/>
    <w:rsid w:val="003215A7"/>
    <w:rPr>
      <w:rFonts w:ascii="OpenSymbol" w:hAnsi="OpenSymbol" w:cs="OpenSymbol"/>
    </w:rPr>
  </w:style>
  <w:style w:type="character" w:customStyle="1" w:styleId="WW8Num11z2">
    <w:name w:val="WW8Num11z2"/>
    <w:rsid w:val="003215A7"/>
    <w:rPr>
      <w:rFonts w:ascii="Wingdings" w:hAnsi="Wingdings" w:cs="Wingdings"/>
    </w:rPr>
  </w:style>
  <w:style w:type="character" w:customStyle="1" w:styleId="WW8Num16z2">
    <w:name w:val="WW8Num16z2"/>
    <w:rsid w:val="003215A7"/>
    <w:rPr>
      <w:rFonts w:ascii="Wingdings" w:hAnsi="Wingdings" w:cs="Wingdings"/>
    </w:rPr>
  </w:style>
  <w:style w:type="character" w:customStyle="1" w:styleId="WW8Num16z4">
    <w:name w:val="WW8Num16z4"/>
    <w:rsid w:val="003215A7"/>
    <w:rPr>
      <w:rFonts w:ascii="Courier New" w:hAnsi="Courier New" w:cs="OpenSymbol"/>
    </w:rPr>
  </w:style>
  <w:style w:type="character" w:customStyle="1" w:styleId="WW8Num10z4">
    <w:name w:val="WW8Num10z4"/>
    <w:rsid w:val="003215A7"/>
    <w:rPr>
      <w:rFonts w:ascii="OpenSymbol" w:hAnsi="OpenSymbol" w:cs="OpenSymbol"/>
    </w:rPr>
  </w:style>
  <w:style w:type="character" w:customStyle="1" w:styleId="WW8Num11z4">
    <w:name w:val="WW8Num11z4"/>
    <w:rsid w:val="003215A7"/>
    <w:rPr>
      <w:rFonts w:ascii="OpenSymbol" w:hAnsi="OpenSymbol" w:cs="OpenSymbol"/>
    </w:rPr>
  </w:style>
  <w:style w:type="character" w:customStyle="1" w:styleId="WW8Num13z2">
    <w:name w:val="WW8Num13z2"/>
    <w:rsid w:val="003215A7"/>
    <w:rPr>
      <w:rFonts w:ascii="Wingdings" w:hAnsi="Wingdings" w:cs="Wingdings"/>
    </w:rPr>
  </w:style>
  <w:style w:type="character" w:customStyle="1" w:styleId="WW-">
    <w:name w:val="WW-Основной шрифт абзаца"/>
    <w:rsid w:val="003215A7"/>
  </w:style>
  <w:style w:type="character" w:customStyle="1" w:styleId="WW8Num17z2">
    <w:name w:val="WW8Num17z2"/>
    <w:rsid w:val="003215A7"/>
    <w:rPr>
      <w:rFonts w:ascii="Wingdings" w:hAnsi="Wingdings" w:cs="Wingdings"/>
    </w:rPr>
  </w:style>
  <w:style w:type="character" w:customStyle="1" w:styleId="WW8Num19z2">
    <w:name w:val="WW8Num19z2"/>
    <w:rsid w:val="003215A7"/>
    <w:rPr>
      <w:rFonts w:ascii="Wingdings" w:hAnsi="Wingdings" w:cs="Wingdings"/>
    </w:rPr>
  </w:style>
  <w:style w:type="character" w:customStyle="1" w:styleId="WW8Num24z2">
    <w:name w:val="WW8Num24z2"/>
    <w:rsid w:val="003215A7"/>
    <w:rPr>
      <w:rFonts w:ascii="Wingdings" w:hAnsi="Wingdings" w:cs="Wingdings"/>
    </w:rPr>
  </w:style>
  <w:style w:type="character" w:customStyle="1" w:styleId="WW8Num27z2">
    <w:name w:val="WW8Num27z2"/>
    <w:rsid w:val="003215A7"/>
    <w:rPr>
      <w:rFonts w:ascii="Wingdings" w:hAnsi="Wingdings" w:cs="Wingdings"/>
    </w:rPr>
  </w:style>
  <w:style w:type="character" w:customStyle="1" w:styleId="WW8Num29z2">
    <w:name w:val="WW8Num29z2"/>
    <w:rsid w:val="003215A7"/>
    <w:rPr>
      <w:rFonts w:ascii="Wingdings" w:hAnsi="Wingdings" w:cs="Wingdings"/>
    </w:rPr>
  </w:style>
  <w:style w:type="character" w:customStyle="1" w:styleId="WW8Num34z2">
    <w:name w:val="WW8Num34z2"/>
    <w:rsid w:val="003215A7"/>
    <w:rPr>
      <w:rFonts w:ascii="Wingdings" w:hAnsi="Wingdings" w:cs="Wingdings"/>
      <w:sz w:val="20"/>
    </w:rPr>
  </w:style>
  <w:style w:type="character" w:customStyle="1" w:styleId="WW8Num36z2">
    <w:name w:val="WW8Num36z2"/>
    <w:rsid w:val="003215A7"/>
    <w:rPr>
      <w:rFonts w:ascii="Wingdings" w:hAnsi="Wingdings" w:cs="Wingdings"/>
    </w:rPr>
  </w:style>
  <w:style w:type="character" w:customStyle="1" w:styleId="WW8Num53z2">
    <w:name w:val="WW8Num53z2"/>
    <w:rsid w:val="003215A7"/>
    <w:rPr>
      <w:rFonts w:ascii="Wingdings" w:hAnsi="Wingdings" w:cs="Wingdings"/>
    </w:rPr>
  </w:style>
  <w:style w:type="character" w:customStyle="1" w:styleId="42">
    <w:name w:val="Основной шрифт абзаца4"/>
    <w:rsid w:val="003215A7"/>
  </w:style>
  <w:style w:type="character" w:customStyle="1" w:styleId="FontStyle33">
    <w:name w:val="Font Style33"/>
    <w:rsid w:val="003215A7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5z4">
    <w:name w:val="WW8Num25z4"/>
    <w:rsid w:val="003215A7"/>
    <w:rPr>
      <w:rFonts w:ascii="OpenSymbol" w:hAnsi="OpenSymbol" w:cs="OpenSymbol"/>
    </w:rPr>
  </w:style>
  <w:style w:type="character" w:customStyle="1" w:styleId="WW8Num21z4">
    <w:name w:val="WW8Num21z4"/>
    <w:rsid w:val="003215A7"/>
    <w:rPr>
      <w:rFonts w:ascii="OpenSymbol" w:hAnsi="OpenSymbol" w:cs="OpenSymbol"/>
    </w:rPr>
  </w:style>
  <w:style w:type="character" w:customStyle="1" w:styleId="FontStyle30">
    <w:name w:val="Font Style30"/>
    <w:rsid w:val="003215A7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rsid w:val="003215A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1">
    <w:name w:val="Font Style11"/>
    <w:rsid w:val="003215A7"/>
    <w:rPr>
      <w:rFonts w:ascii="Franklin Gothic Medium Cond" w:hAnsi="Franklin Gothic Medium Cond" w:cs="Franklin Gothic Medium Cond"/>
      <w:b/>
      <w:bCs/>
      <w:smallCaps/>
      <w:spacing w:val="10"/>
      <w:sz w:val="26"/>
      <w:szCs w:val="26"/>
    </w:rPr>
  </w:style>
  <w:style w:type="character" w:customStyle="1" w:styleId="FontStyle13">
    <w:name w:val="Font Style13"/>
    <w:uiPriority w:val="99"/>
    <w:rsid w:val="003215A7"/>
    <w:rPr>
      <w:rFonts w:ascii="Times New Roman" w:hAnsi="Times New Roman" w:cs="Times New Roman"/>
      <w:sz w:val="20"/>
      <w:szCs w:val="20"/>
    </w:rPr>
  </w:style>
  <w:style w:type="paragraph" w:styleId="1a">
    <w:name w:val="index 1"/>
    <w:basedOn w:val="a"/>
    <w:next w:val="a"/>
    <w:autoRedefine/>
    <w:rsid w:val="003215A7"/>
    <w:pPr>
      <w:ind w:left="240" w:hanging="240"/>
    </w:pPr>
  </w:style>
  <w:style w:type="paragraph" w:styleId="aff6">
    <w:name w:val="index heading"/>
    <w:basedOn w:val="a"/>
    <w:rsid w:val="003215A7"/>
    <w:pPr>
      <w:suppressLineNumbers/>
    </w:pPr>
    <w:rPr>
      <w:rFonts w:cs="Arial"/>
      <w:lang w:eastAsia="ar-SA"/>
    </w:rPr>
  </w:style>
  <w:style w:type="paragraph" w:customStyle="1" w:styleId="33">
    <w:name w:val="Название3"/>
    <w:basedOn w:val="a"/>
    <w:rsid w:val="003215A7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34">
    <w:name w:val="Указатель3"/>
    <w:basedOn w:val="a"/>
    <w:rsid w:val="003215A7"/>
    <w:pPr>
      <w:suppressLineNumbers/>
    </w:pPr>
    <w:rPr>
      <w:rFonts w:ascii="Arial" w:hAnsi="Arial" w:cs="Tahoma"/>
      <w:lang w:eastAsia="ar-SA"/>
    </w:rPr>
  </w:style>
  <w:style w:type="paragraph" w:customStyle="1" w:styleId="230">
    <w:name w:val="Основной текст с отступом 23"/>
    <w:basedOn w:val="a"/>
    <w:rsid w:val="003215A7"/>
    <w:pPr>
      <w:ind w:left="-1080" w:firstLine="540"/>
      <w:jc w:val="both"/>
    </w:pPr>
    <w:rPr>
      <w:rFonts w:ascii="Arial" w:hAnsi="Arial" w:cs="Arial"/>
      <w:sz w:val="28"/>
      <w:lang w:eastAsia="ar-SA"/>
    </w:rPr>
  </w:style>
  <w:style w:type="paragraph" w:customStyle="1" w:styleId="221">
    <w:name w:val="Основной текст 22"/>
    <w:basedOn w:val="a"/>
    <w:rsid w:val="003215A7"/>
    <w:pPr>
      <w:spacing w:line="360" w:lineRule="auto"/>
    </w:pPr>
    <w:rPr>
      <w:lang w:eastAsia="ar-SA"/>
    </w:rPr>
  </w:style>
  <w:style w:type="paragraph" w:customStyle="1" w:styleId="Style13">
    <w:name w:val="Style13"/>
    <w:basedOn w:val="a"/>
    <w:rsid w:val="003215A7"/>
    <w:pPr>
      <w:spacing w:line="277" w:lineRule="exact"/>
    </w:pPr>
    <w:rPr>
      <w:lang w:eastAsia="ar-SA"/>
    </w:rPr>
  </w:style>
  <w:style w:type="paragraph" w:customStyle="1" w:styleId="1">
    <w:name w:val="Маркированный1"/>
    <w:basedOn w:val="a"/>
    <w:rsid w:val="003215A7"/>
    <w:pPr>
      <w:numPr>
        <w:numId w:val="3"/>
      </w:numPr>
      <w:spacing w:line="360" w:lineRule="auto"/>
    </w:pPr>
    <w:rPr>
      <w:sz w:val="26"/>
      <w:szCs w:val="20"/>
      <w:lang w:eastAsia="ar-SA"/>
    </w:rPr>
  </w:style>
  <w:style w:type="paragraph" w:customStyle="1" w:styleId="Style1">
    <w:name w:val="Style1"/>
    <w:basedOn w:val="a"/>
    <w:rsid w:val="003215A7"/>
    <w:pPr>
      <w:autoSpaceDE w:val="0"/>
      <w:spacing w:line="449" w:lineRule="exact"/>
      <w:ind w:firstLine="658"/>
    </w:pPr>
    <w:rPr>
      <w:kern w:val="1"/>
      <w:lang w:eastAsia="ar-SA"/>
    </w:rPr>
  </w:style>
  <w:style w:type="paragraph" w:customStyle="1" w:styleId="Style2">
    <w:name w:val="Style2"/>
    <w:basedOn w:val="a"/>
    <w:rsid w:val="003215A7"/>
    <w:pPr>
      <w:autoSpaceDE w:val="0"/>
      <w:spacing w:line="254" w:lineRule="exact"/>
      <w:jc w:val="center"/>
    </w:pPr>
    <w:rPr>
      <w:kern w:val="1"/>
      <w:lang w:eastAsia="ar-SA"/>
    </w:rPr>
  </w:style>
  <w:style w:type="paragraph" w:customStyle="1" w:styleId="aff7">
    <w:name w:val="Спецификация"/>
    <w:basedOn w:val="a"/>
    <w:rsid w:val="003215A7"/>
    <w:pPr>
      <w:suppressAutoHyphens/>
    </w:pPr>
    <w:rPr>
      <w:rFonts w:ascii="Courier New" w:hAnsi="Courier New" w:cs="Courier New"/>
      <w:b/>
      <w:spacing w:val="36"/>
      <w:sz w:val="20"/>
      <w:szCs w:val="20"/>
      <w:lang w:eastAsia="zh-CN"/>
    </w:rPr>
  </w:style>
  <w:style w:type="character" w:customStyle="1" w:styleId="WW-1">
    <w:name w:val="WW-Основной шрифт абзаца1"/>
    <w:rsid w:val="003215A7"/>
  </w:style>
  <w:style w:type="paragraph" w:customStyle="1" w:styleId="1b">
    <w:name w:val="Обычный1"/>
    <w:rsid w:val="003215A7"/>
    <w:pPr>
      <w:widowControl w:val="0"/>
      <w:suppressAutoHyphens/>
    </w:pPr>
    <w:rPr>
      <w:rFonts w:ascii="Arial" w:eastAsia="Lucida Sans Unicode" w:hAnsi="Arial"/>
      <w:szCs w:val="24"/>
      <w:lang w:eastAsia="hi-IN"/>
    </w:rPr>
  </w:style>
  <w:style w:type="paragraph" w:styleId="aff8">
    <w:name w:val="No Spacing"/>
    <w:uiPriority w:val="1"/>
    <w:qFormat/>
    <w:rsid w:val="003215A7"/>
    <w:pPr>
      <w:widowControl w:val="0"/>
      <w:suppressAutoHyphens/>
      <w:jc w:val="center"/>
    </w:pPr>
    <w:rPr>
      <w:rFonts w:ascii="Calibri" w:eastAsia="Calibri" w:hAnsi="Calibri"/>
      <w:sz w:val="22"/>
      <w:szCs w:val="22"/>
      <w:lang w:eastAsia="zh-CN"/>
    </w:rPr>
  </w:style>
  <w:style w:type="paragraph" w:customStyle="1" w:styleId="Style4">
    <w:name w:val="Style4"/>
    <w:basedOn w:val="a"/>
    <w:rsid w:val="000578F8"/>
    <w:pPr>
      <w:widowControl w:val="0"/>
      <w:autoSpaceDE w:val="0"/>
      <w:autoSpaceDN w:val="0"/>
      <w:adjustRightInd w:val="0"/>
      <w:spacing w:line="298" w:lineRule="exact"/>
      <w:ind w:hanging="816"/>
    </w:pPr>
  </w:style>
  <w:style w:type="character" w:customStyle="1" w:styleId="FontStyle44">
    <w:name w:val="Font Style44"/>
    <w:rsid w:val="000578F8"/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5E2A0A"/>
    <w:pPr>
      <w:widowControl w:val="0"/>
      <w:autoSpaceDE w:val="0"/>
      <w:autoSpaceDN w:val="0"/>
      <w:adjustRightInd w:val="0"/>
      <w:spacing w:line="300" w:lineRule="exact"/>
    </w:pPr>
  </w:style>
  <w:style w:type="paragraph" w:customStyle="1" w:styleId="Style22">
    <w:name w:val="Style22"/>
    <w:basedOn w:val="a"/>
    <w:rsid w:val="003C6EEE"/>
    <w:pPr>
      <w:widowControl w:val="0"/>
      <w:autoSpaceDE w:val="0"/>
      <w:autoSpaceDN w:val="0"/>
      <w:adjustRightInd w:val="0"/>
      <w:spacing w:line="298" w:lineRule="exact"/>
      <w:ind w:hanging="643"/>
    </w:pPr>
  </w:style>
  <w:style w:type="paragraph" w:customStyle="1" w:styleId="Style17">
    <w:name w:val="Style17"/>
    <w:basedOn w:val="a"/>
    <w:rsid w:val="003C6EEE"/>
    <w:pPr>
      <w:widowControl w:val="0"/>
      <w:autoSpaceDE w:val="0"/>
      <w:autoSpaceDN w:val="0"/>
      <w:adjustRightInd w:val="0"/>
    </w:pPr>
  </w:style>
  <w:style w:type="character" w:customStyle="1" w:styleId="FontStyle47">
    <w:name w:val="Font Style47"/>
    <w:rsid w:val="003C6EEE"/>
    <w:rPr>
      <w:rFonts w:ascii="Times New Roman" w:hAnsi="Times New Roman" w:cs="Times New Roman"/>
      <w:b/>
      <w:bCs/>
      <w:sz w:val="24"/>
      <w:szCs w:val="24"/>
    </w:rPr>
  </w:style>
  <w:style w:type="character" w:customStyle="1" w:styleId="25">
    <w:name w:val="Основной текст (2)"/>
    <w:rsid w:val="00C92C77"/>
    <w:rPr>
      <w:rFonts w:ascii="Franklin Gothic Book" w:eastAsia="Franklin Gothic Book" w:hAnsi="Franklin Gothic Book" w:cs="Franklin Gothic Book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single"/>
      <w:lang w:val="ru-RU" w:eastAsia="ru-RU" w:bidi="ru-RU"/>
    </w:rPr>
  </w:style>
  <w:style w:type="paragraph" w:customStyle="1" w:styleId="WW-0">
    <w:name w:val="WW-Базовый"/>
    <w:rsid w:val="009A2B6D"/>
    <w:pPr>
      <w:tabs>
        <w:tab w:val="left" w:pos="708"/>
      </w:tabs>
      <w:suppressAutoHyphens/>
      <w:overflowPunct w:val="0"/>
      <w:autoSpaceDE w:val="0"/>
      <w:textAlignment w:val="baseline"/>
    </w:pPr>
    <w:rPr>
      <w:rFonts w:eastAsia="Arial"/>
      <w:sz w:val="24"/>
      <w:szCs w:val="24"/>
      <w:lang w:eastAsia="zh-CN"/>
    </w:rPr>
  </w:style>
  <w:style w:type="character" w:customStyle="1" w:styleId="FontStyle26">
    <w:name w:val="Font Style26"/>
    <w:rsid w:val="002E6102"/>
    <w:rPr>
      <w:rFonts w:ascii="Times New Roman" w:hAnsi="Times New Roman" w:cs="Times New Roman"/>
      <w:b/>
      <w:bCs/>
      <w:sz w:val="14"/>
      <w:szCs w:val="14"/>
    </w:rPr>
  </w:style>
  <w:style w:type="paragraph" w:customStyle="1" w:styleId="1c">
    <w:name w:val="Маркированный список1"/>
    <w:basedOn w:val="a"/>
    <w:rsid w:val="002E6102"/>
    <w:pPr>
      <w:overflowPunct w:val="0"/>
      <w:autoSpaceDE w:val="0"/>
      <w:spacing w:line="360" w:lineRule="auto"/>
      <w:ind w:firstLine="720"/>
      <w:textAlignment w:val="baseline"/>
    </w:pPr>
    <w:rPr>
      <w:bCs/>
      <w:spacing w:val="6"/>
      <w:sz w:val="26"/>
      <w:szCs w:val="26"/>
      <w:lang w:eastAsia="ar-SA"/>
    </w:rPr>
  </w:style>
  <w:style w:type="paragraph" w:customStyle="1" w:styleId="Style3">
    <w:name w:val="Style3"/>
    <w:basedOn w:val="a"/>
    <w:rsid w:val="002E6102"/>
    <w:pPr>
      <w:widowControl w:val="0"/>
      <w:autoSpaceDE w:val="0"/>
      <w:autoSpaceDN w:val="0"/>
      <w:adjustRightInd w:val="0"/>
      <w:spacing w:line="269" w:lineRule="exact"/>
    </w:pPr>
  </w:style>
  <w:style w:type="paragraph" w:customStyle="1" w:styleId="Style12">
    <w:name w:val="Style12"/>
    <w:basedOn w:val="a"/>
    <w:rsid w:val="002E6102"/>
    <w:pPr>
      <w:widowControl w:val="0"/>
      <w:autoSpaceDE w:val="0"/>
      <w:autoSpaceDN w:val="0"/>
      <w:adjustRightInd w:val="0"/>
    </w:pPr>
  </w:style>
  <w:style w:type="character" w:customStyle="1" w:styleId="WW8Num19z4">
    <w:name w:val="WW8Num19z4"/>
    <w:rsid w:val="005D6C99"/>
    <w:rPr>
      <w:rFonts w:ascii="OpenSymbol" w:hAnsi="OpenSymbol" w:cs="Courier New"/>
    </w:rPr>
  </w:style>
  <w:style w:type="character" w:customStyle="1" w:styleId="WW8Num20z2">
    <w:name w:val="WW8Num20z2"/>
    <w:rsid w:val="005D6C99"/>
    <w:rPr>
      <w:rFonts w:ascii="OpenSymbol" w:hAnsi="OpenSymbol" w:cs="Wingdings"/>
    </w:rPr>
  </w:style>
  <w:style w:type="character" w:customStyle="1" w:styleId="WW8Num20z4">
    <w:name w:val="WW8Num20z4"/>
    <w:rsid w:val="005D6C99"/>
    <w:rPr>
      <w:rFonts w:ascii="OpenSymbol" w:hAnsi="OpenSymbol" w:cs="Courier New"/>
    </w:rPr>
  </w:style>
  <w:style w:type="character" w:customStyle="1" w:styleId="WW8Num33z4">
    <w:name w:val="WW8Num33z4"/>
    <w:rsid w:val="005D6C99"/>
    <w:rPr>
      <w:rFonts w:ascii="OpenSymbol" w:hAnsi="OpenSymbol" w:cs="Courier New"/>
    </w:rPr>
  </w:style>
  <w:style w:type="character" w:customStyle="1" w:styleId="WW8Num46z2">
    <w:name w:val="WW8Num46z2"/>
    <w:rsid w:val="005D6C99"/>
    <w:rPr>
      <w:rFonts w:ascii="Wingdings" w:hAnsi="Wingdings" w:cs="Wingdings"/>
    </w:rPr>
  </w:style>
  <w:style w:type="character" w:customStyle="1" w:styleId="WW8Num47z2">
    <w:name w:val="WW8Num47z2"/>
    <w:rsid w:val="005D6C99"/>
    <w:rPr>
      <w:rFonts w:ascii="Wingdings" w:hAnsi="Wingdings" w:cs="Wingdings"/>
    </w:rPr>
  </w:style>
  <w:style w:type="character" w:customStyle="1" w:styleId="WW8Num48z2">
    <w:name w:val="WW8Num48z2"/>
    <w:rsid w:val="005D6C99"/>
    <w:rPr>
      <w:rFonts w:ascii="Wingdings" w:hAnsi="Wingdings" w:cs="Wingdings"/>
    </w:rPr>
  </w:style>
  <w:style w:type="character" w:customStyle="1" w:styleId="WW8Num52z1">
    <w:name w:val="WW8Num52z1"/>
    <w:rsid w:val="005D6C99"/>
    <w:rPr>
      <w:rFonts w:ascii="OpenSymbol" w:hAnsi="OpenSymbol" w:cs="Courier New"/>
    </w:rPr>
  </w:style>
  <w:style w:type="character" w:customStyle="1" w:styleId="WW8Num55z2">
    <w:name w:val="WW8Num55z2"/>
    <w:rsid w:val="005D6C99"/>
    <w:rPr>
      <w:rFonts w:ascii="Wingdings" w:hAnsi="Wingdings" w:cs="Wingdings"/>
    </w:rPr>
  </w:style>
  <w:style w:type="character" w:customStyle="1" w:styleId="52">
    <w:name w:val="Основной шрифт абзаца5"/>
    <w:rsid w:val="005D6C99"/>
  </w:style>
  <w:style w:type="character" w:customStyle="1" w:styleId="WW8Num36z4">
    <w:name w:val="WW8Num36z4"/>
    <w:rsid w:val="005D6C99"/>
    <w:rPr>
      <w:rFonts w:ascii="Courier New" w:hAnsi="Courier New" w:cs="Courier New"/>
    </w:rPr>
  </w:style>
  <w:style w:type="character" w:customStyle="1" w:styleId="WW8Num2z4">
    <w:name w:val="WW8Num2z4"/>
    <w:rsid w:val="005D6C99"/>
    <w:rPr>
      <w:rFonts w:ascii="Courier New" w:hAnsi="Courier New" w:cs="Courier New"/>
    </w:rPr>
  </w:style>
  <w:style w:type="character" w:customStyle="1" w:styleId="43">
    <w:name w:val="Основной шрифт абзаца4"/>
    <w:rsid w:val="005D6C99"/>
  </w:style>
  <w:style w:type="character" w:customStyle="1" w:styleId="WW8Num3z4">
    <w:name w:val="WW8Num3z4"/>
    <w:rsid w:val="005D6C99"/>
    <w:rPr>
      <w:rFonts w:ascii="Courier New" w:hAnsi="Courier New" w:cs="Courier New"/>
    </w:rPr>
  </w:style>
  <w:style w:type="character" w:customStyle="1" w:styleId="RTFNum21">
    <w:name w:val="RTF_Num 2 1"/>
    <w:rsid w:val="005D6C99"/>
  </w:style>
  <w:style w:type="character" w:customStyle="1" w:styleId="RTFNum31">
    <w:name w:val="RTF_Num 3 1"/>
    <w:rsid w:val="005D6C99"/>
  </w:style>
  <w:style w:type="character" w:customStyle="1" w:styleId="WW8Num42z2">
    <w:name w:val="WW8Num42z2"/>
    <w:rsid w:val="005D6C99"/>
    <w:rPr>
      <w:rFonts w:ascii="Wingdings" w:hAnsi="Wingdings" w:cs="Wingdings"/>
    </w:rPr>
  </w:style>
  <w:style w:type="character" w:customStyle="1" w:styleId="ListLabel6">
    <w:name w:val="ListLabel 6"/>
    <w:rsid w:val="005D6C99"/>
    <w:rPr>
      <w:rFonts w:cs="Courier New"/>
    </w:rPr>
  </w:style>
  <w:style w:type="character" w:customStyle="1" w:styleId="ListLabel1">
    <w:name w:val="ListLabel 1"/>
    <w:rsid w:val="005D6C99"/>
    <w:rPr>
      <w:sz w:val="24"/>
    </w:rPr>
  </w:style>
  <w:style w:type="character" w:customStyle="1" w:styleId="ListLabel2">
    <w:name w:val="ListLabel 2"/>
    <w:rsid w:val="005D6C99"/>
    <w:rPr>
      <w:rFonts w:cs="Courier New"/>
    </w:rPr>
  </w:style>
  <w:style w:type="character" w:customStyle="1" w:styleId="FontStyle22">
    <w:name w:val="Font Style22"/>
    <w:rsid w:val="005D6C9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1">
    <w:name w:val="Font Style21"/>
    <w:rsid w:val="005D6C9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3">
    <w:name w:val="Font Style23"/>
    <w:rsid w:val="005D6C99"/>
    <w:rPr>
      <w:rFonts w:ascii="Candara" w:hAnsi="Candara" w:cs="Candara"/>
      <w:b/>
      <w:bCs/>
      <w:i/>
      <w:iCs/>
      <w:spacing w:val="-20"/>
      <w:sz w:val="24"/>
      <w:szCs w:val="24"/>
    </w:rPr>
  </w:style>
  <w:style w:type="paragraph" w:styleId="aff9">
    <w:name w:val="caption"/>
    <w:basedOn w:val="a"/>
    <w:qFormat/>
    <w:rsid w:val="005D6C99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53">
    <w:name w:val="Указатель5"/>
    <w:basedOn w:val="a"/>
    <w:rsid w:val="005D6C99"/>
    <w:pPr>
      <w:suppressLineNumbers/>
    </w:pPr>
    <w:rPr>
      <w:rFonts w:cs="Mangal"/>
      <w:lang w:eastAsia="zh-CN"/>
    </w:rPr>
  </w:style>
  <w:style w:type="paragraph" w:customStyle="1" w:styleId="44">
    <w:name w:val="Указатель4"/>
    <w:basedOn w:val="a"/>
    <w:rsid w:val="005D6C99"/>
    <w:pPr>
      <w:suppressLineNumbers/>
    </w:pPr>
    <w:rPr>
      <w:rFonts w:ascii="Arial" w:hAnsi="Arial" w:cs="Tahoma"/>
      <w:lang w:eastAsia="zh-CN"/>
    </w:rPr>
  </w:style>
  <w:style w:type="paragraph" w:customStyle="1" w:styleId="WW-2">
    <w:name w:val="WW-Заголовок"/>
    <w:basedOn w:val="a0"/>
    <w:next w:val="af6"/>
    <w:rsid w:val="005D6C99"/>
    <w:pPr>
      <w:widowControl/>
      <w:suppressAutoHyphens w:val="0"/>
    </w:pPr>
    <w:rPr>
      <w:rFonts w:ascii="Arial" w:eastAsia="Lucida Sans Unicode" w:hAnsi="Arial" w:cs="Tahoma"/>
      <w:kern w:val="0"/>
      <w:lang w:eastAsia="zh-CN" w:bidi="ar-SA"/>
    </w:rPr>
  </w:style>
  <w:style w:type="paragraph" w:customStyle="1" w:styleId="Text">
    <w:name w:val="Text"/>
    <w:basedOn w:val="a"/>
    <w:rsid w:val="005D6C99"/>
    <w:rPr>
      <w:rFonts w:ascii="Courier New" w:hAnsi="Courier New" w:cs="Courier New"/>
      <w:sz w:val="20"/>
      <w:szCs w:val="20"/>
      <w:lang w:eastAsia="zh-CN"/>
    </w:rPr>
  </w:style>
  <w:style w:type="paragraph" w:customStyle="1" w:styleId="TableContents">
    <w:name w:val="Table Contents"/>
    <w:basedOn w:val="a"/>
    <w:rsid w:val="005D6C99"/>
    <w:rPr>
      <w:lang w:eastAsia="zh-CN"/>
    </w:rPr>
  </w:style>
  <w:style w:type="paragraph" w:customStyle="1" w:styleId="TableHeading">
    <w:name w:val="Table Heading"/>
    <w:basedOn w:val="TableContents"/>
    <w:rsid w:val="005D6C99"/>
    <w:pPr>
      <w:jc w:val="center"/>
    </w:pPr>
    <w:rPr>
      <w:b/>
      <w:bCs/>
    </w:rPr>
  </w:style>
  <w:style w:type="paragraph" w:customStyle="1" w:styleId="45">
    <w:name w:val="Текст4"/>
    <w:basedOn w:val="a"/>
    <w:rsid w:val="005D6C99"/>
    <w:rPr>
      <w:rFonts w:ascii="Courier New" w:hAnsi="Courier New" w:cs="Courier New"/>
      <w:sz w:val="20"/>
      <w:szCs w:val="20"/>
      <w:lang w:eastAsia="zh-CN"/>
    </w:rPr>
  </w:style>
  <w:style w:type="paragraph" w:customStyle="1" w:styleId="35">
    <w:name w:val="Стиль 3"/>
    <w:basedOn w:val="a"/>
    <w:rsid w:val="005D6C99"/>
    <w:rPr>
      <w:lang w:eastAsia="zh-CN"/>
    </w:rPr>
  </w:style>
  <w:style w:type="paragraph" w:customStyle="1" w:styleId="36">
    <w:name w:val="Стиль3"/>
    <w:basedOn w:val="35"/>
    <w:rsid w:val="005D6C99"/>
  </w:style>
  <w:style w:type="paragraph" w:customStyle="1" w:styleId="62">
    <w:name w:val="Текст6"/>
    <w:basedOn w:val="a"/>
    <w:rsid w:val="005D6C99"/>
    <w:rPr>
      <w:rFonts w:ascii="Courier New" w:hAnsi="Courier New" w:cs="Courier New"/>
      <w:sz w:val="20"/>
      <w:szCs w:val="20"/>
      <w:lang w:eastAsia="zh-CN"/>
    </w:rPr>
  </w:style>
  <w:style w:type="paragraph" w:customStyle="1" w:styleId="Style15">
    <w:name w:val="Style15"/>
    <w:basedOn w:val="a"/>
    <w:rsid w:val="005D6C99"/>
    <w:pPr>
      <w:widowControl w:val="0"/>
      <w:autoSpaceDE w:val="0"/>
      <w:spacing w:line="420" w:lineRule="exact"/>
      <w:ind w:firstLine="849"/>
      <w:jc w:val="both"/>
    </w:pPr>
    <w:rPr>
      <w:lang w:eastAsia="zh-CN"/>
    </w:rPr>
  </w:style>
  <w:style w:type="paragraph" w:customStyle="1" w:styleId="54">
    <w:name w:val="Текст5"/>
    <w:basedOn w:val="a"/>
    <w:rsid w:val="005D6C99"/>
    <w:rPr>
      <w:rFonts w:ascii="Courier New" w:hAnsi="Courier New" w:cs="Courier New"/>
      <w:sz w:val="20"/>
      <w:szCs w:val="20"/>
      <w:lang w:eastAsia="zh-CN"/>
    </w:rPr>
  </w:style>
  <w:style w:type="paragraph" w:customStyle="1" w:styleId="1d">
    <w:name w:val="Обычный (веб)1"/>
    <w:basedOn w:val="a"/>
    <w:rsid w:val="005D6C99"/>
    <w:pPr>
      <w:spacing w:before="280" w:after="280"/>
    </w:pPr>
    <w:rPr>
      <w:lang w:eastAsia="zh-CN"/>
    </w:rPr>
  </w:style>
  <w:style w:type="paragraph" w:customStyle="1" w:styleId="1e">
    <w:name w:val="Абзац списка1"/>
    <w:basedOn w:val="a"/>
    <w:rsid w:val="005D6C99"/>
    <w:pPr>
      <w:ind w:left="708"/>
    </w:pPr>
    <w:rPr>
      <w:lang w:eastAsia="zh-CN"/>
    </w:rPr>
  </w:style>
  <w:style w:type="paragraph" w:customStyle="1" w:styleId="Style7">
    <w:name w:val="Style7"/>
    <w:basedOn w:val="a"/>
    <w:rsid w:val="005D6C99"/>
    <w:pPr>
      <w:widowControl w:val="0"/>
    </w:pPr>
    <w:rPr>
      <w:rFonts w:eastAsia="MS Mincho"/>
      <w:lang w:eastAsia="zh-CN"/>
    </w:rPr>
  </w:style>
  <w:style w:type="paragraph" w:customStyle="1" w:styleId="c1e0e7eee2fbe9">
    <w:name w:val="Бc1аe0зe7оeeвe2ыfbйe9"/>
    <w:rsid w:val="005D6C99"/>
    <w:pPr>
      <w:suppressAutoHyphens/>
      <w:autoSpaceDE w:val="0"/>
    </w:pPr>
    <w:rPr>
      <w:sz w:val="24"/>
      <w:szCs w:val="24"/>
      <w:lang w:eastAsia="zh-CN"/>
    </w:rPr>
  </w:style>
  <w:style w:type="character" w:customStyle="1" w:styleId="WW8Num1z1">
    <w:name w:val="WW8Num1z1"/>
    <w:rsid w:val="000746AB"/>
    <w:rPr>
      <w:rFonts w:ascii="Courier New" w:hAnsi="Courier New" w:cs="Courier New"/>
    </w:rPr>
  </w:style>
  <w:style w:type="character" w:customStyle="1" w:styleId="WW8Num46z4">
    <w:name w:val="WW8Num46z4"/>
    <w:rsid w:val="000746AB"/>
    <w:rPr>
      <w:rFonts w:ascii="OpenSymbol" w:hAnsi="OpenSymbol" w:cs="Courier New"/>
      <w:sz w:val="20"/>
    </w:rPr>
  </w:style>
  <w:style w:type="character" w:customStyle="1" w:styleId="WW8Num49z2">
    <w:name w:val="WW8Num49z2"/>
    <w:rsid w:val="000746AB"/>
    <w:rPr>
      <w:rFonts w:ascii="Wingdings" w:hAnsi="Wingdings" w:cs="Wingdings"/>
    </w:rPr>
  </w:style>
  <w:style w:type="character" w:customStyle="1" w:styleId="71">
    <w:name w:val="Основной шрифт абзаца7"/>
    <w:rsid w:val="000746AB"/>
  </w:style>
  <w:style w:type="character" w:customStyle="1" w:styleId="affa">
    <w:name w:val="Символы концевой сноски"/>
    <w:rsid w:val="000746AB"/>
    <w:rPr>
      <w:vertAlign w:val="superscript"/>
    </w:rPr>
  </w:style>
  <w:style w:type="paragraph" w:customStyle="1" w:styleId="63">
    <w:name w:val="Указатель6"/>
    <w:basedOn w:val="a"/>
    <w:rsid w:val="000746AB"/>
    <w:pPr>
      <w:suppressLineNumbers/>
    </w:pPr>
    <w:rPr>
      <w:rFonts w:cs="Mangal"/>
      <w:lang w:eastAsia="zh-CN"/>
    </w:rPr>
  </w:style>
  <w:style w:type="paragraph" w:styleId="affb">
    <w:name w:val="List Bullet"/>
    <w:basedOn w:val="af9"/>
    <w:rsid w:val="000746AB"/>
    <w:pPr>
      <w:widowControl/>
      <w:suppressAutoHyphens w:val="0"/>
      <w:spacing w:after="113" w:line="240" w:lineRule="auto"/>
      <w:ind w:left="709"/>
    </w:pPr>
    <w:rPr>
      <w:rFonts w:ascii="Arial" w:eastAsia="Times New Roman" w:hAnsi="Arial" w:cs="Tahoma"/>
      <w:lang w:eastAsia="zh-CN" w:bidi="ar-SA"/>
    </w:rPr>
  </w:style>
  <w:style w:type="paragraph" w:customStyle="1" w:styleId="26">
    <w:name w:val="Название объекта2"/>
    <w:basedOn w:val="a"/>
    <w:rsid w:val="000746AB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c7e0e3eeebeee2eeea9">
    <w:name w:val="Зc7аe0гe3оeeлebоeeвe2оeeкea 9"/>
    <w:basedOn w:val="c1e0e7eee2fbe9"/>
    <w:next w:val="c1e0e7eee2fbe9"/>
    <w:rsid w:val="000746AB"/>
    <w:pPr>
      <w:keepNext/>
      <w:numPr>
        <w:ilvl w:val="8"/>
      </w:numPr>
      <w:suppressAutoHyphens w:val="0"/>
      <w:autoSpaceDE/>
      <w:autoSpaceDN w:val="0"/>
      <w:adjustRightInd w:val="0"/>
      <w:spacing w:before="120" w:after="120" w:line="360" w:lineRule="auto"/>
      <w:ind w:left="720"/>
      <w:outlineLvl w:val="8"/>
    </w:pPr>
    <w:rPr>
      <w:b/>
      <w:bCs/>
      <w:sz w:val="26"/>
      <w:szCs w:val="26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0746AB"/>
  </w:style>
  <w:style w:type="character" w:customStyle="1" w:styleId="WW8Num6z2">
    <w:name w:val="WW8Num6z2"/>
    <w:rsid w:val="000746AB"/>
    <w:rPr>
      <w:rFonts w:ascii="Wingdings" w:cs="Wingdings"/>
    </w:rPr>
  </w:style>
  <w:style w:type="paragraph" w:customStyle="1" w:styleId="c7e0e3eeebeee2eeeaf2e0e1ebe8f6fb">
    <w:name w:val="Зc7аe0гe3оeeлebоeeвe2оeeкea тf2аe0бe1лebиe8цf6ыfb"/>
    <w:basedOn w:val="d1eee4e5f0e6e8eceee5f2e0e1ebe8f6fb"/>
    <w:rsid w:val="000746AB"/>
    <w:pPr>
      <w:jc w:val="center"/>
    </w:pPr>
    <w:rPr>
      <w:b/>
      <w:bCs/>
    </w:rPr>
  </w:style>
  <w:style w:type="paragraph" w:customStyle="1" w:styleId="d1eee4e5f0e6e8eceee5f2e0e1ebe8f6fb">
    <w:name w:val="Сd1оeeдe4еe5рf0жe6иe8мecоeeеe5 тf2аe0бe1лebиe8цf6ыfb"/>
    <w:basedOn w:val="c1e0e7eee2fbe9"/>
    <w:rsid w:val="000746AB"/>
    <w:pPr>
      <w:suppressLineNumbers/>
      <w:suppressAutoHyphens w:val="0"/>
      <w:autoSpaceDN w:val="0"/>
      <w:adjustRightInd w:val="0"/>
      <w:textAlignment w:val="baseline"/>
    </w:pPr>
    <w:rPr>
      <w:lang w:eastAsia="ru-RU"/>
    </w:rPr>
  </w:style>
  <w:style w:type="paragraph" w:customStyle="1" w:styleId="cee1fbf7edfbe9e2e5e1">
    <w:name w:val="Оceбe1ыfbчf7нedыfbйe9 (вe2еe5бe1)"/>
    <w:basedOn w:val="c1e0e7eee2fbe9"/>
    <w:rsid w:val="000746AB"/>
    <w:pPr>
      <w:suppressAutoHyphens w:val="0"/>
      <w:autoSpaceDE/>
      <w:autoSpaceDN w:val="0"/>
      <w:adjustRightInd w:val="0"/>
      <w:spacing w:before="280" w:after="280"/>
    </w:pPr>
    <w:rPr>
      <w:lang w:eastAsia="ru-RU"/>
    </w:rPr>
  </w:style>
  <w:style w:type="paragraph" w:customStyle="1" w:styleId="d2e5eaf1f21">
    <w:name w:val="Тd2еe5кeaсf1тf21"/>
    <w:basedOn w:val="c1e0e7eee2fbe9"/>
    <w:rsid w:val="000746AB"/>
    <w:pPr>
      <w:suppressAutoHyphens w:val="0"/>
      <w:autoSpaceDE/>
      <w:autoSpaceDN w:val="0"/>
      <w:adjustRightInd w:val="0"/>
    </w:pPr>
    <w:rPr>
      <w:rFonts w:ascii="Courier New" w:cs="Courier New"/>
      <w:sz w:val="20"/>
      <w:szCs w:val="20"/>
      <w:lang w:eastAsia="ru-RU"/>
    </w:rPr>
  </w:style>
  <w:style w:type="paragraph" w:customStyle="1" w:styleId="cef1edeee2edeee9f2e5eaf1f2f1eef2f1f2f3efeeec">
    <w:name w:val="Оceсf1нedоeeвe2нedоeeйe9 тf2еe5кeaсf1тf2 сf1 оeeтf2сf1тf2уf3пefоeeмec"/>
    <w:basedOn w:val="c1e0e7eee2fbe9"/>
    <w:uiPriority w:val="99"/>
    <w:rsid w:val="000746AB"/>
    <w:pPr>
      <w:suppressAutoHyphens w:val="0"/>
      <w:autoSpaceDN w:val="0"/>
      <w:adjustRightInd w:val="0"/>
      <w:spacing w:after="120"/>
      <w:ind w:left="283"/>
      <w:textAlignment w:val="baseline"/>
    </w:pPr>
    <w:rPr>
      <w:lang w:eastAsia="ru-RU"/>
    </w:rPr>
  </w:style>
  <w:style w:type="paragraph" w:customStyle="1" w:styleId="cef1edeee2edeee9f2e5eaf1f2f1eef2f1f2f3efeeec32">
    <w:name w:val="Оceсf1нedоeeвe2нedоeeйe9 тf2еe5кeaсf1тf2 сf1 оeeтf2сf1тf2уf3пefоeeмec 32"/>
    <w:basedOn w:val="c1e0e7eee2fbe9"/>
    <w:rsid w:val="000746AB"/>
    <w:pPr>
      <w:suppressAutoHyphens w:val="0"/>
      <w:autoSpaceDE/>
      <w:autoSpaceDN w:val="0"/>
      <w:adjustRightInd w:val="0"/>
      <w:spacing w:line="360" w:lineRule="auto"/>
      <w:ind w:firstLine="720"/>
    </w:pPr>
    <w:rPr>
      <w:sz w:val="26"/>
      <w:szCs w:val="26"/>
      <w:lang w:eastAsia="ru-RU"/>
    </w:rPr>
  </w:style>
  <w:style w:type="paragraph" w:customStyle="1" w:styleId="d3eae0e7e0f2e5ebfc">
    <w:name w:val="Уd3кeaаe0зe7аe0тf2еe5лebьfc"/>
    <w:basedOn w:val="c1e0e7eee2fbe9"/>
    <w:rsid w:val="000746AB"/>
    <w:pPr>
      <w:suppressLineNumbers/>
      <w:suppressAutoHyphens w:val="0"/>
      <w:autoSpaceDN w:val="0"/>
      <w:adjustRightInd w:val="0"/>
      <w:textAlignment w:val="baseline"/>
    </w:pPr>
    <w:rPr>
      <w:lang w:eastAsia="ru-RU"/>
    </w:rPr>
  </w:style>
  <w:style w:type="paragraph" w:customStyle="1" w:styleId="cde0e7e2e0ede8e5">
    <w:name w:val="Нcdаe0зe7вe2аe0нedиe8еe5"/>
    <w:basedOn w:val="c1e0e7eee2fbe9"/>
    <w:rsid w:val="000746AB"/>
    <w:pPr>
      <w:suppressLineNumbers/>
      <w:suppressAutoHyphens w:val="0"/>
      <w:autoSpaceDN w:val="0"/>
      <w:adjustRightInd w:val="0"/>
      <w:spacing w:before="120" w:after="120"/>
      <w:textAlignment w:val="baseline"/>
    </w:pPr>
    <w:rPr>
      <w:i/>
      <w:iCs/>
      <w:lang w:eastAsia="ru-RU"/>
    </w:rPr>
  </w:style>
  <w:style w:type="paragraph" w:customStyle="1" w:styleId="d1efe8f1eeea">
    <w:name w:val="Сd1пefиe8сf1оeeкea"/>
    <w:basedOn w:val="cef1edeee2edeee9f2e5eaf1f2"/>
    <w:rsid w:val="000746AB"/>
  </w:style>
  <w:style w:type="paragraph" w:customStyle="1" w:styleId="cef1edeee2edeee9f2e5eaf1f2">
    <w:name w:val="Оceсf1нedоeeвe2нedоeeйe9 тf2еe5кeaсf1тf2"/>
    <w:basedOn w:val="c1e0e7eee2fbe9"/>
    <w:rsid w:val="000746AB"/>
    <w:pPr>
      <w:suppressAutoHyphens w:val="0"/>
      <w:autoSpaceDN w:val="0"/>
      <w:adjustRightInd w:val="0"/>
      <w:spacing w:after="120"/>
      <w:textAlignment w:val="baseline"/>
    </w:pPr>
    <w:rPr>
      <w:lang w:eastAsia="ru-RU"/>
    </w:rPr>
  </w:style>
  <w:style w:type="paragraph" w:customStyle="1" w:styleId="c7e0e3eeebeee2eeea">
    <w:name w:val="Зc7аe0гe3оeeлebоeeвe2оeeкea"/>
    <w:basedOn w:val="c1e0e7eee2fbe9"/>
    <w:next w:val="cef1edeee2edeee9f2e5eaf1f2"/>
    <w:rsid w:val="000746AB"/>
    <w:pPr>
      <w:keepNext/>
      <w:suppressAutoHyphens w:val="0"/>
      <w:autoSpaceDN w:val="0"/>
      <w:adjustRightInd w:val="0"/>
      <w:spacing w:before="240" w:after="120"/>
      <w:textAlignment w:val="baseline"/>
    </w:pPr>
    <w:rPr>
      <w:rFonts w:ascii="Arial" w:cs="Arial"/>
      <w:sz w:val="28"/>
      <w:szCs w:val="28"/>
      <w:lang w:eastAsia="ru-RU"/>
    </w:rPr>
  </w:style>
  <w:style w:type="paragraph" w:customStyle="1" w:styleId="c0e1e7e0f6f1efe8f1eae01">
    <w:name w:val="Аc0бe1зe7аe0цf6 сf1пefиe8сf1кeaаe01"/>
    <w:basedOn w:val="c1e0e7eee2fbe9"/>
    <w:rsid w:val="000746AB"/>
    <w:pPr>
      <w:widowControl w:val="0"/>
      <w:suppressAutoHyphens w:val="0"/>
      <w:autoSpaceDN w:val="0"/>
      <w:adjustRightInd w:val="0"/>
      <w:ind w:left="720"/>
    </w:pPr>
    <w:rPr>
      <w:rFonts w:ascii="Arial" w:cs="Arial"/>
      <w:kern w:val="1"/>
      <w:sz w:val="20"/>
      <w:szCs w:val="20"/>
      <w:lang w:eastAsia="ru-RU" w:bidi="hi-IN"/>
    </w:rPr>
  </w:style>
  <w:style w:type="paragraph" w:customStyle="1" w:styleId="3f3f3f3f3f3f3f">
    <w:name w:val="Б3fа3fз3fо3fв3fы3fй3f"/>
    <w:rsid w:val="000746AB"/>
    <w:pPr>
      <w:widowControl w:val="0"/>
      <w:autoSpaceDE w:val="0"/>
      <w:autoSpaceDN w:val="0"/>
      <w:adjustRightInd w:val="0"/>
    </w:pPr>
    <w:rPr>
      <w:kern w:val="1"/>
      <w:sz w:val="24"/>
      <w:szCs w:val="24"/>
    </w:rPr>
  </w:style>
  <w:style w:type="paragraph" w:customStyle="1" w:styleId="c1c1e0e0e7e7eeeee2e2fbfbe9e9">
    <w:name w:val="Бc1c1аe0e0зe7e7оeeeeвe2e2ыfbfbйe9e9"/>
    <w:rsid w:val="000746AB"/>
    <w:pPr>
      <w:autoSpaceDE w:val="0"/>
      <w:autoSpaceDN w:val="0"/>
      <w:adjustRightInd w:val="0"/>
    </w:pPr>
    <w:rPr>
      <w:sz w:val="24"/>
      <w:szCs w:val="24"/>
      <w:lang w:eastAsia="zh-CN"/>
    </w:rPr>
  </w:style>
  <w:style w:type="paragraph" w:customStyle="1" w:styleId="d2e5eaf1f23">
    <w:name w:val="Тd2еe5кeaсf1тf23"/>
    <w:basedOn w:val="c1e0e7eee2fbe9"/>
    <w:rsid w:val="000746AB"/>
    <w:pPr>
      <w:suppressAutoHyphens w:val="0"/>
      <w:autoSpaceDN w:val="0"/>
      <w:adjustRightInd w:val="0"/>
    </w:pPr>
    <w:rPr>
      <w:rFonts w:ascii="Courier New" w:cs="Courier New"/>
      <w:sz w:val="20"/>
      <w:szCs w:val="20"/>
      <w:lang w:eastAsia="ru-RU"/>
    </w:rPr>
  </w:style>
  <w:style w:type="paragraph" w:customStyle="1" w:styleId="Textbody">
    <w:name w:val="Text body"/>
    <w:basedOn w:val="Standard"/>
    <w:rsid w:val="000746AB"/>
    <w:pPr>
      <w:autoSpaceDN w:val="0"/>
    </w:pPr>
    <w:rPr>
      <w:rFonts w:ascii="Arial" w:eastAsia="Lucida Sans Unicode" w:hAnsi="Arial" w:cs="Mangal"/>
      <w:kern w:val="3"/>
      <w:sz w:val="28"/>
      <w:szCs w:val="24"/>
      <w:lang w:bidi="hi-IN"/>
    </w:rPr>
  </w:style>
  <w:style w:type="numbering" w:customStyle="1" w:styleId="WW8Num9">
    <w:name w:val="WW8Num9"/>
    <w:basedOn w:val="a4"/>
    <w:rsid w:val="000746AB"/>
    <w:pPr>
      <w:numPr>
        <w:numId w:val="4"/>
      </w:numPr>
    </w:pPr>
  </w:style>
  <w:style w:type="numbering" w:customStyle="1" w:styleId="WW8Num4">
    <w:name w:val="WW8Num4"/>
    <w:basedOn w:val="a4"/>
    <w:rsid w:val="000746AB"/>
    <w:pPr>
      <w:numPr>
        <w:numId w:val="5"/>
      </w:numPr>
    </w:pPr>
  </w:style>
  <w:style w:type="numbering" w:customStyle="1" w:styleId="WW8Num8">
    <w:name w:val="WW8Num8"/>
    <w:basedOn w:val="a4"/>
    <w:rsid w:val="000746AB"/>
    <w:pPr>
      <w:numPr>
        <w:numId w:val="41"/>
      </w:numPr>
    </w:pPr>
  </w:style>
  <w:style w:type="character" w:customStyle="1" w:styleId="cef1edeee2edeee9f8f0e8f4f2e0e1e7e0f6e01">
    <w:name w:val="Оceсf1нedоeeвe2нedоeeйe9 шf8рf0иe8фf4тf2 аe0бe1зe7аe0цf6аe01"/>
    <w:rsid w:val="007E4D64"/>
  </w:style>
  <w:style w:type="character" w:styleId="affc">
    <w:name w:val="Emphasis"/>
    <w:qFormat/>
    <w:rsid w:val="002F3211"/>
    <w:rPr>
      <w:i/>
      <w:iCs/>
    </w:rPr>
  </w:style>
  <w:style w:type="paragraph" w:customStyle="1" w:styleId="cef1edeee2edeee9f2e5eaf1f231">
    <w:name w:val="Оceсf1нedоeeвe2нedоeeйe9 тf2еe5кeaсf1тf2 31"/>
    <w:basedOn w:val="3f3f3f3f3f3f3f"/>
    <w:rsid w:val="0088356D"/>
    <w:pPr>
      <w:widowControl/>
      <w:spacing w:line="360" w:lineRule="auto"/>
      <w:textAlignment w:val="baseline"/>
    </w:pPr>
    <w:rPr>
      <w:sz w:val="26"/>
      <w:szCs w:val="26"/>
    </w:rPr>
  </w:style>
  <w:style w:type="paragraph" w:customStyle="1" w:styleId="d2d2e5e5eaeaf1f1f2f23">
    <w:name w:val="Тd2d2еe5e5кeaeaсf1f1тf2f23"/>
    <w:basedOn w:val="c1c1e0e0e7e7eeeee2e2fbfbe9e9"/>
    <w:rsid w:val="0088356D"/>
    <w:rPr>
      <w:rFonts w:ascii="Courier New" w:cs="Courier New"/>
      <w:sz w:val="20"/>
      <w:szCs w:val="20"/>
    </w:rPr>
  </w:style>
  <w:style w:type="paragraph" w:styleId="affd">
    <w:name w:val="TOC Heading"/>
    <w:basedOn w:val="10"/>
    <w:next w:val="a"/>
    <w:uiPriority w:val="39"/>
    <w:qFormat/>
    <w:rsid w:val="003A68EE"/>
    <w:pPr>
      <w:keepLines/>
      <w:suppressAutoHyphens w:val="0"/>
      <w:spacing w:before="480" w:after="0" w:line="276" w:lineRule="auto"/>
      <w:ind w:left="0" w:firstLine="0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ru-RU" w:bidi="ar-SA"/>
    </w:rPr>
  </w:style>
  <w:style w:type="paragraph" w:styleId="1f">
    <w:name w:val="toc 1"/>
    <w:basedOn w:val="a"/>
    <w:next w:val="a"/>
    <w:autoRedefine/>
    <w:uiPriority w:val="39"/>
    <w:rsid w:val="00EB31D7"/>
    <w:pPr>
      <w:tabs>
        <w:tab w:val="right" w:leader="dot" w:pos="9402"/>
      </w:tabs>
      <w:spacing w:before="60"/>
    </w:pPr>
  </w:style>
  <w:style w:type="paragraph" w:styleId="27">
    <w:name w:val="toc 2"/>
    <w:basedOn w:val="a"/>
    <w:next w:val="a"/>
    <w:autoRedefine/>
    <w:uiPriority w:val="39"/>
    <w:rsid w:val="003A68EE"/>
    <w:pPr>
      <w:ind w:left="240"/>
    </w:pPr>
  </w:style>
  <w:style w:type="character" w:styleId="affe">
    <w:name w:val="Hyperlink"/>
    <w:uiPriority w:val="99"/>
    <w:unhideWhenUsed/>
    <w:rsid w:val="003A68EE"/>
    <w:rPr>
      <w:color w:val="0000FF"/>
      <w:u w:val="single"/>
    </w:rPr>
  </w:style>
  <w:style w:type="character" w:customStyle="1" w:styleId="a6">
    <w:name w:val="Нижний колонтитул Знак"/>
    <w:link w:val="a5"/>
    <w:rsid w:val="002540C7"/>
    <w:rPr>
      <w:sz w:val="24"/>
      <w:szCs w:val="24"/>
    </w:rPr>
  </w:style>
  <w:style w:type="character" w:customStyle="1" w:styleId="FontStyle61">
    <w:name w:val="Font Style61"/>
    <w:uiPriority w:val="99"/>
    <w:rsid w:val="002540C7"/>
    <w:rPr>
      <w:b/>
      <w:bCs/>
      <w:sz w:val="22"/>
      <w:szCs w:val="22"/>
    </w:rPr>
  </w:style>
  <w:style w:type="paragraph" w:customStyle="1" w:styleId="Style27">
    <w:name w:val="Style27"/>
    <w:basedOn w:val="a"/>
    <w:rsid w:val="00D56781"/>
    <w:pPr>
      <w:suppressAutoHyphens/>
      <w:spacing w:line="276" w:lineRule="exact"/>
    </w:pPr>
    <w:rPr>
      <w:lang w:eastAsia="zh-CN"/>
    </w:rPr>
  </w:style>
  <w:style w:type="character" w:customStyle="1" w:styleId="150">
    <w:name w:val="Основной шрифт абзаца15"/>
    <w:rsid w:val="00D56781"/>
  </w:style>
  <w:style w:type="paragraph" w:customStyle="1" w:styleId="Default">
    <w:name w:val="Default"/>
    <w:rsid w:val="00D56781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character" w:customStyle="1" w:styleId="WW8Num259z0">
    <w:name w:val="WW8Num259z0"/>
    <w:rsid w:val="00D540C9"/>
    <w:rPr>
      <w:rFonts w:ascii="Times New Roman" w:hAnsi="Times New Roman" w:cs="Times New Roman"/>
    </w:rPr>
  </w:style>
  <w:style w:type="numbering" w:customStyle="1" w:styleId="WW8Num3">
    <w:name w:val="WW8Num3"/>
    <w:basedOn w:val="a4"/>
    <w:rsid w:val="00D540C9"/>
    <w:pPr>
      <w:numPr>
        <w:numId w:val="7"/>
      </w:numPr>
    </w:pPr>
  </w:style>
  <w:style w:type="character" w:customStyle="1" w:styleId="FontStyle118">
    <w:name w:val="Font Style118"/>
    <w:rsid w:val="00D540C9"/>
    <w:rPr>
      <w:rFonts w:ascii="Times New Roman" w:eastAsia="Times New Roman" w:hAnsi="Times New Roman" w:cs="Times New Roman"/>
      <w:sz w:val="20"/>
      <w:szCs w:val="20"/>
    </w:rPr>
  </w:style>
  <w:style w:type="numbering" w:customStyle="1" w:styleId="WW8Num2">
    <w:name w:val="WW8Num2"/>
    <w:basedOn w:val="a4"/>
    <w:rsid w:val="00D540C9"/>
    <w:pPr>
      <w:numPr>
        <w:numId w:val="8"/>
      </w:numPr>
    </w:pPr>
  </w:style>
  <w:style w:type="paragraph" w:customStyle="1" w:styleId="3210">
    <w:name w:val="Основной текст с отступом 321"/>
    <w:basedOn w:val="a"/>
    <w:rsid w:val="00901291"/>
    <w:pPr>
      <w:overflowPunct w:val="0"/>
      <w:autoSpaceDE w:val="0"/>
      <w:spacing w:line="360" w:lineRule="auto"/>
      <w:ind w:firstLine="720"/>
      <w:jc w:val="both"/>
      <w:textAlignment w:val="baseline"/>
    </w:pPr>
    <w:rPr>
      <w:color w:val="000000"/>
      <w:kern w:val="1"/>
      <w:sz w:val="26"/>
      <w:szCs w:val="28"/>
      <w:lang w:eastAsia="zh-CN"/>
    </w:rPr>
  </w:style>
  <w:style w:type="paragraph" w:customStyle="1" w:styleId="330">
    <w:name w:val="Основной текст с отступом 33"/>
    <w:basedOn w:val="a"/>
    <w:rsid w:val="003457B5"/>
    <w:pPr>
      <w:spacing w:line="360" w:lineRule="auto"/>
      <w:ind w:firstLine="720"/>
    </w:pPr>
    <w:rPr>
      <w:sz w:val="26"/>
      <w:lang w:eastAsia="zh-CN"/>
    </w:rPr>
  </w:style>
  <w:style w:type="paragraph" w:styleId="37">
    <w:name w:val="toc 3"/>
    <w:basedOn w:val="a"/>
    <w:next w:val="a"/>
    <w:autoRedefine/>
    <w:uiPriority w:val="39"/>
    <w:rsid w:val="0038161A"/>
    <w:pPr>
      <w:ind w:left="480"/>
    </w:pPr>
  </w:style>
  <w:style w:type="character" w:customStyle="1" w:styleId="WW8Num29z5">
    <w:name w:val="WW8Num29z5"/>
    <w:rsid w:val="00CB7DE6"/>
  </w:style>
  <w:style w:type="character" w:customStyle="1" w:styleId="WW8Num29z6">
    <w:name w:val="WW8Num29z6"/>
    <w:rsid w:val="00CB7DE6"/>
  </w:style>
  <w:style w:type="character" w:customStyle="1" w:styleId="WW8Num29z7">
    <w:name w:val="WW8Num29z7"/>
    <w:rsid w:val="00CB7DE6"/>
  </w:style>
  <w:style w:type="character" w:customStyle="1" w:styleId="WW8Num29z8">
    <w:name w:val="WW8Num29z8"/>
    <w:rsid w:val="00CB7DE6"/>
  </w:style>
  <w:style w:type="character" w:customStyle="1" w:styleId="WW8Num30z4">
    <w:name w:val="WW8Num30z4"/>
    <w:rsid w:val="00CB7DE6"/>
  </w:style>
  <w:style w:type="character" w:customStyle="1" w:styleId="WW8Num30z5">
    <w:name w:val="WW8Num30z5"/>
    <w:rsid w:val="00CB7DE6"/>
  </w:style>
  <w:style w:type="character" w:customStyle="1" w:styleId="WW8Num30z6">
    <w:name w:val="WW8Num30z6"/>
    <w:rsid w:val="00CB7DE6"/>
  </w:style>
  <w:style w:type="character" w:customStyle="1" w:styleId="WW8Num30z7">
    <w:name w:val="WW8Num30z7"/>
    <w:rsid w:val="00CB7DE6"/>
  </w:style>
  <w:style w:type="character" w:customStyle="1" w:styleId="WW8Num30z8">
    <w:name w:val="WW8Num30z8"/>
    <w:rsid w:val="00CB7DE6"/>
  </w:style>
  <w:style w:type="character" w:customStyle="1" w:styleId="WW8Num33z5">
    <w:name w:val="WW8Num33z5"/>
    <w:rsid w:val="00CB7DE6"/>
  </w:style>
  <w:style w:type="character" w:customStyle="1" w:styleId="WW8Num33z6">
    <w:name w:val="WW8Num33z6"/>
    <w:rsid w:val="00CB7DE6"/>
  </w:style>
  <w:style w:type="character" w:customStyle="1" w:styleId="WW8Num33z7">
    <w:name w:val="WW8Num33z7"/>
    <w:rsid w:val="00CB7DE6"/>
  </w:style>
  <w:style w:type="character" w:customStyle="1" w:styleId="WW8Num33z8">
    <w:name w:val="WW8Num33z8"/>
    <w:rsid w:val="00CB7DE6"/>
  </w:style>
  <w:style w:type="character" w:customStyle="1" w:styleId="100">
    <w:name w:val="Основной шрифт абзаца10"/>
    <w:rsid w:val="00CB7DE6"/>
  </w:style>
  <w:style w:type="character" w:customStyle="1" w:styleId="WW8Num1z4">
    <w:name w:val="WW8Num1z4"/>
    <w:rsid w:val="00CB7DE6"/>
  </w:style>
  <w:style w:type="character" w:customStyle="1" w:styleId="WW8Num1z5">
    <w:name w:val="WW8Num1z5"/>
    <w:rsid w:val="00CB7DE6"/>
  </w:style>
  <w:style w:type="character" w:customStyle="1" w:styleId="WW8Num1z6">
    <w:name w:val="WW8Num1z6"/>
    <w:rsid w:val="00CB7DE6"/>
  </w:style>
  <w:style w:type="character" w:customStyle="1" w:styleId="WW8Num1z7">
    <w:name w:val="WW8Num1z7"/>
    <w:rsid w:val="00CB7DE6"/>
  </w:style>
  <w:style w:type="character" w:customStyle="1" w:styleId="WW8Num2z2">
    <w:name w:val="WW8Num2z2"/>
    <w:rsid w:val="00CB7DE6"/>
  </w:style>
  <w:style w:type="character" w:customStyle="1" w:styleId="WW8Num2z5">
    <w:name w:val="WW8Num2z5"/>
    <w:rsid w:val="00CB7DE6"/>
  </w:style>
  <w:style w:type="character" w:customStyle="1" w:styleId="WW8Num2z6">
    <w:name w:val="WW8Num2z6"/>
    <w:rsid w:val="00CB7DE6"/>
  </w:style>
  <w:style w:type="character" w:customStyle="1" w:styleId="WW8Num2z7">
    <w:name w:val="WW8Num2z7"/>
    <w:rsid w:val="00CB7DE6"/>
  </w:style>
  <w:style w:type="character" w:customStyle="1" w:styleId="91">
    <w:name w:val="Основной шрифт абзаца9"/>
    <w:rsid w:val="00CB7DE6"/>
  </w:style>
  <w:style w:type="character" w:customStyle="1" w:styleId="81">
    <w:name w:val="Основной шрифт абзаца8"/>
    <w:rsid w:val="00CB7DE6"/>
  </w:style>
  <w:style w:type="character" w:customStyle="1" w:styleId="WW8Num5z4">
    <w:name w:val="WW8Num5z4"/>
    <w:rsid w:val="00CB7DE6"/>
  </w:style>
  <w:style w:type="character" w:customStyle="1" w:styleId="WW8Num5z5">
    <w:name w:val="WW8Num5z5"/>
    <w:rsid w:val="00CB7DE6"/>
  </w:style>
  <w:style w:type="character" w:customStyle="1" w:styleId="WW8Num5z6">
    <w:name w:val="WW8Num5z6"/>
    <w:rsid w:val="00CB7DE6"/>
  </w:style>
  <w:style w:type="character" w:customStyle="1" w:styleId="WW8Num5z7">
    <w:name w:val="WW8Num5z7"/>
    <w:rsid w:val="00CB7DE6"/>
  </w:style>
  <w:style w:type="character" w:customStyle="1" w:styleId="WW8Num5z8">
    <w:name w:val="WW8Num5z8"/>
    <w:rsid w:val="00CB7DE6"/>
  </w:style>
  <w:style w:type="character" w:customStyle="1" w:styleId="WW8Num10z5">
    <w:name w:val="WW8Num10z5"/>
    <w:rsid w:val="00CB7DE6"/>
  </w:style>
  <w:style w:type="character" w:customStyle="1" w:styleId="WW8Num10z6">
    <w:name w:val="WW8Num10z6"/>
    <w:rsid w:val="00CB7DE6"/>
  </w:style>
  <w:style w:type="character" w:customStyle="1" w:styleId="WW8Num10z7">
    <w:name w:val="WW8Num10z7"/>
    <w:rsid w:val="00CB7DE6"/>
  </w:style>
  <w:style w:type="character" w:customStyle="1" w:styleId="WW8Num10z8">
    <w:name w:val="WW8Num10z8"/>
    <w:rsid w:val="00CB7DE6"/>
  </w:style>
  <w:style w:type="character" w:customStyle="1" w:styleId="WW8Num11z5">
    <w:name w:val="WW8Num11z5"/>
    <w:rsid w:val="00CB7DE6"/>
  </w:style>
  <w:style w:type="character" w:customStyle="1" w:styleId="WW8Num11z6">
    <w:name w:val="WW8Num11z6"/>
    <w:rsid w:val="00CB7DE6"/>
  </w:style>
  <w:style w:type="character" w:customStyle="1" w:styleId="WW8Num11z7">
    <w:name w:val="WW8Num11z7"/>
    <w:rsid w:val="00CB7DE6"/>
  </w:style>
  <w:style w:type="character" w:customStyle="1" w:styleId="WW8Num11z8">
    <w:name w:val="WW8Num11z8"/>
    <w:rsid w:val="00CB7DE6"/>
  </w:style>
  <w:style w:type="character" w:customStyle="1" w:styleId="WW8Num12z5">
    <w:name w:val="WW8Num12z5"/>
    <w:rsid w:val="00CB7DE6"/>
  </w:style>
  <w:style w:type="character" w:customStyle="1" w:styleId="WW8Num12z7">
    <w:name w:val="WW8Num12z7"/>
    <w:rsid w:val="00CB7DE6"/>
  </w:style>
  <w:style w:type="character" w:customStyle="1" w:styleId="WW8Num12z8">
    <w:name w:val="WW8Num12z8"/>
    <w:rsid w:val="00CB7DE6"/>
  </w:style>
  <w:style w:type="character" w:customStyle="1" w:styleId="WW8Num14z2">
    <w:name w:val="WW8Num14z2"/>
    <w:rsid w:val="00CB7DE6"/>
  </w:style>
  <w:style w:type="character" w:customStyle="1" w:styleId="WW8Num14z4">
    <w:name w:val="WW8Num14z4"/>
    <w:rsid w:val="00CB7DE6"/>
  </w:style>
  <w:style w:type="character" w:customStyle="1" w:styleId="WW8Num14z5">
    <w:name w:val="WW8Num14z5"/>
    <w:rsid w:val="00CB7DE6"/>
  </w:style>
  <w:style w:type="character" w:customStyle="1" w:styleId="WW8Num14z6">
    <w:name w:val="WW8Num14z6"/>
    <w:rsid w:val="00CB7DE6"/>
  </w:style>
  <w:style w:type="character" w:customStyle="1" w:styleId="WW8Num14z7">
    <w:name w:val="WW8Num14z7"/>
    <w:rsid w:val="00CB7DE6"/>
  </w:style>
  <w:style w:type="character" w:customStyle="1" w:styleId="WW8Num14z8">
    <w:name w:val="WW8Num14z8"/>
    <w:rsid w:val="00CB7DE6"/>
  </w:style>
  <w:style w:type="character" w:customStyle="1" w:styleId="WW8Num15z4">
    <w:name w:val="WW8Num15z4"/>
    <w:rsid w:val="00CB7DE6"/>
  </w:style>
  <w:style w:type="character" w:customStyle="1" w:styleId="WW8Num15z5">
    <w:name w:val="WW8Num15z5"/>
    <w:rsid w:val="00CB7DE6"/>
  </w:style>
  <w:style w:type="character" w:customStyle="1" w:styleId="WW8Num15z6">
    <w:name w:val="WW8Num15z6"/>
    <w:rsid w:val="00CB7DE6"/>
  </w:style>
  <w:style w:type="character" w:customStyle="1" w:styleId="WW8Num15z7">
    <w:name w:val="WW8Num15z7"/>
    <w:rsid w:val="00CB7DE6"/>
  </w:style>
  <w:style w:type="character" w:customStyle="1" w:styleId="WW8Num15z8">
    <w:name w:val="WW8Num15z8"/>
    <w:rsid w:val="00CB7DE6"/>
  </w:style>
  <w:style w:type="character" w:customStyle="1" w:styleId="WW8Num16z5">
    <w:name w:val="WW8Num16z5"/>
    <w:rsid w:val="00CB7DE6"/>
  </w:style>
  <w:style w:type="character" w:customStyle="1" w:styleId="WW8Num16z6">
    <w:name w:val="WW8Num16z6"/>
    <w:rsid w:val="00CB7DE6"/>
  </w:style>
  <w:style w:type="character" w:customStyle="1" w:styleId="WW8Num16z7">
    <w:name w:val="WW8Num16z7"/>
    <w:rsid w:val="00CB7DE6"/>
  </w:style>
  <w:style w:type="character" w:customStyle="1" w:styleId="WW8Num16z8">
    <w:name w:val="WW8Num16z8"/>
    <w:rsid w:val="00CB7DE6"/>
  </w:style>
  <w:style w:type="character" w:customStyle="1" w:styleId="WW8Num22z5">
    <w:name w:val="WW8Num22z5"/>
    <w:rsid w:val="00CB7DE6"/>
  </w:style>
  <w:style w:type="character" w:customStyle="1" w:styleId="WW8Num22z7">
    <w:name w:val="WW8Num22z7"/>
    <w:rsid w:val="00CB7DE6"/>
  </w:style>
  <w:style w:type="character" w:customStyle="1" w:styleId="WW8Num22z8">
    <w:name w:val="WW8Num22z8"/>
    <w:rsid w:val="00CB7DE6"/>
  </w:style>
  <w:style w:type="character" w:customStyle="1" w:styleId="WW8Num23z5">
    <w:name w:val="WW8Num23z5"/>
    <w:rsid w:val="00CB7DE6"/>
  </w:style>
  <w:style w:type="character" w:customStyle="1" w:styleId="WW8Num23z6">
    <w:name w:val="WW8Num23z6"/>
    <w:rsid w:val="00CB7DE6"/>
  </w:style>
  <w:style w:type="character" w:customStyle="1" w:styleId="WW8Num23z7">
    <w:name w:val="WW8Num23z7"/>
    <w:rsid w:val="00CB7DE6"/>
  </w:style>
  <w:style w:type="character" w:customStyle="1" w:styleId="WW8Num23z8">
    <w:name w:val="WW8Num23z8"/>
    <w:rsid w:val="00CB7DE6"/>
  </w:style>
  <w:style w:type="character" w:customStyle="1" w:styleId="WW8Num25z5">
    <w:name w:val="WW8Num25z5"/>
    <w:rsid w:val="00CB7DE6"/>
  </w:style>
  <w:style w:type="character" w:customStyle="1" w:styleId="WW8Num25z6">
    <w:name w:val="WW8Num25z6"/>
    <w:rsid w:val="00CB7DE6"/>
  </w:style>
  <w:style w:type="character" w:customStyle="1" w:styleId="WW8Num25z7">
    <w:name w:val="WW8Num25z7"/>
    <w:rsid w:val="00CB7DE6"/>
  </w:style>
  <w:style w:type="character" w:customStyle="1" w:styleId="WW8Num25z8">
    <w:name w:val="WW8Num25z8"/>
    <w:rsid w:val="00CB7DE6"/>
  </w:style>
  <w:style w:type="character" w:customStyle="1" w:styleId="WW8Num26z4">
    <w:name w:val="WW8Num26z4"/>
    <w:rsid w:val="00CB7DE6"/>
  </w:style>
  <w:style w:type="character" w:customStyle="1" w:styleId="WW8Num26z5">
    <w:name w:val="WW8Num26z5"/>
    <w:rsid w:val="00CB7DE6"/>
  </w:style>
  <w:style w:type="character" w:customStyle="1" w:styleId="WW8Num26z6">
    <w:name w:val="WW8Num26z6"/>
    <w:rsid w:val="00CB7DE6"/>
  </w:style>
  <w:style w:type="character" w:customStyle="1" w:styleId="WW8Num26z7">
    <w:name w:val="WW8Num26z7"/>
    <w:rsid w:val="00CB7DE6"/>
  </w:style>
  <w:style w:type="character" w:customStyle="1" w:styleId="WW8Num26z8">
    <w:name w:val="WW8Num26z8"/>
    <w:rsid w:val="00CB7DE6"/>
  </w:style>
  <w:style w:type="character" w:customStyle="1" w:styleId="WW8Num31z4">
    <w:name w:val="WW8Num31z4"/>
    <w:rsid w:val="00CB7DE6"/>
  </w:style>
  <w:style w:type="character" w:customStyle="1" w:styleId="WW8Num31z5">
    <w:name w:val="WW8Num31z5"/>
    <w:rsid w:val="00CB7DE6"/>
  </w:style>
  <w:style w:type="character" w:customStyle="1" w:styleId="WW8Num31z6">
    <w:name w:val="WW8Num31z6"/>
    <w:rsid w:val="00CB7DE6"/>
  </w:style>
  <w:style w:type="character" w:customStyle="1" w:styleId="WW8Num31z7">
    <w:name w:val="WW8Num31z7"/>
    <w:rsid w:val="00CB7DE6"/>
  </w:style>
  <w:style w:type="character" w:customStyle="1" w:styleId="WW8Num31z8">
    <w:name w:val="WW8Num31z8"/>
    <w:rsid w:val="00CB7DE6"/>
  </w:style>
  <w:style w:type="character" w:customStyle="1" w:styleId="WW8Num32z4">
    <w:name w:val="WW8Num32z4"/>
    <w:rsid w:val="00CB7DE6"/>
  </w:style>
  <w:style w:type="character" w:customStyle="1" w:styleId="WW8Num32z5">
    <w:name w:val="WW8Num32z5"/>
    <w:rsid w:val="00CB7DE6"/>
  </w:style>
  <w:style w:type="character" w:customStyle="1" w:styleId="WW8Num32z6">
    <w:name w:val="WW8Num32z6"/>
    <w:rsid w:val="00CB7DE6"/>
  </w:style>
  <w:style w:type="character" w:customStyle="1" w:styleId="WW8Num32z7">
    <w:name w:val="WW8Num32z7"/>
    <w:rsid w:val="00CB7DE6"/>
  </w:style>
  <w:style w:type="character" w:customStyle="1" w:styleId="WW8Num32z8">
    <w:name w:val="WW8Num32z8"/>
    <w:rsid w:val="00CB7DE6"/>
  </w:style>
  <w:style w:type="character" w:customStyle="1" w:styleId="WW8Num35z4">
    <w:name w:val="WW8Num35z4"/>
    <w:rsid w:val="00CB7DE6"/>
  </w:style>
  <w:style w:type="character" w:customStyle="1" w:styleId="WW8Num35z5">
    <w:name w:val="WW8Num35z5"/>
    <w:rsid w:val="00CB7DE6"/>
  </w:style>
  <w:style w:type="character" w:customStyle="1" w:styleId="WW8Num35z6">
    <w:name w:val="WW8Num35z6"/>
    <w:rsid w:val="00CB7DE6"/>
  </w:style>
  <w:style w:type="character" w:customStyle="1" w:styleId="WW8Num35z7">
    <w:name w:val="WW8Num35z7"/>
    <w:rsid w:val="00CB7DE6"/>
  </w:style>
  <w:style w:type="character" w:customStyle="1" w:styleId="WW8Num35z8">
    <w:name w:val="WW8Num35z8"/>
    <w:rsid w:val="00CB7DE6"/>
  </w:style>
  <w:style w:type="character" w:customStyle="1" w:styleId="WW-WW8Num1ztrue">
    <w:name w:val="WW-WW8Num1ztrue"/>
    <w:rsid w:val="00CB7DE6"/>
  </w:style>
  <w:style w:type="character" w:customStyle="1" w:styleId="WW-WW8Num1ztrue1">
    <w:name w:val="WW-WW8Num1ztrue1"/>
    <w:rsid w:val="00CB7DE6"/>
  </w:style>
  <w:style w:type="character" w:customStyle="1" w:styleId="WW-WW8Num1ztrue12">
    <w:name w:val="WW-WW8Num1ztrue12"/>
    <w:rsid w:val="00CB7DE6"/>
  </w:style>
  <w:style w:type="character" w:customStyle="1" w:styleId="WW-WW8Num1ztrue123">
    <w:name w:val="WW-WW8Num1ztrue123"/>
    <w:rsid w:val="00CB7DE6"/>
  </w:style>
  <w:style w:type="character" w:customStyle="1" w:styleId="WW-WW8Num1ztrue1234">
    <w:name w:val="WW-WW8Num1ztrue1234"/>
    <w:rsid w:val="00CB7DE6"/>
  </w:style>
  <w:style w:type="character" w:customStyle="1" w:styleId="WW-WW8Num1ztrue12345">
    <w:name w:val="WW-WW8Num1ztrue12345"/>
    <w:rsid w:val="00CB7DE6"/>
  </w:style>
  <w:style w:type="character" w:customStyle="1" w:styleId="WW-WW8Num1ztrue123456">
    <w:name w:val="WW-WW8Num1ztrue123456"/>
    <w:rsid w:val="00CB7DE6"/>
  </w:style>
  <w:style w:type="character" w:customStyle="1" w:styleId="WW-WW8Num2ztrue">
    <w:name w:val="WW-WW8Num2ztrue"/>
    <w:rsid w:val="00CB7DE6"/>
  </w:style>
  <w:style w:type="character" w:customStyle="1" w:styleId="WW-WW8Num2ztrue1">
    <w:name w:val="WW-WW8Num2ztrue1"/>
    <w:rsid w:val="00CB7DE6"/>
  </w:style>
  <w:style w:type="character" w:customStyle="1" w:styleId="WW-WW8Num2ztrue12">
    <w:name w:val="WW-WW8Num2ztrue12"/>
    <w:rsid w:val="00CB7DE6"/>
  </w:style>
  <w:style w:type="character" w:customStyle="1" w:styleId="WW-WW8Num2ztrue123">
    <w:name w:val="WW-WW8Num2ztrue123"/>
    <w:rsid w:val="00CB7DE6"/>
  </w:style>
  <w:style w:type="character" w:customStyle="1" w:styleId="WW-WW8Num2ztrue1234">
    <w:name w:val="WW-WW8Num2ztrue1234"/>
    <w:rsid w:val="00CB7DE6"/>
  </w:style>
  <w:style w:type="character" w:customStyle="1" w:styleId="WW-WW8Num2ztrue12345">
    <w:name w:val="WW-WW8Num2ztrue12345"/>
    <w:rsid w:val="00CB7DE6"/>
  </w:style>
  <w:style w:type="character" w:customStyle="1" w:styleId="WW-WW8Num2ztrue123456">
    <w:name w:val="WW-WW8Num2ztrue123456"/>
    <w:rsid w:val="00CB7DE6"/>
  </w:style>
  <w:style w:type="character" w:customStyle="1" w:styleId="WW8Num5ztrue">
    <w:name w:val="WW8Num5ztrue"/>
    <w:rsid w:val="00CB7DE6"/>
  </w:style>
  <w:style w:type="character" w:customStyle="1" w:styleId="WW-WW8Num5ztrue">
    <w:name w:val="WW-WW8Num5ztrue"/>
    <w:rsid w:val="00CB7DE6"/>
  </w:style>
  <w:style w:type="character" w:customStyle="1" w:styleId="WW-WW8Num5ztrue1">
    <w:name w:val="WW-WW8Num5ztrue1"/>
    <w:rsid w:val="00CB7DE6"/>
  </w:style>
  <w:style w:type="character" w:customStyle="1" w:styleId="WW-WW8Num5ztrue12">
    <w:name w:val="WW-WW8Num5ztrue12"/>
    <w:rsid w:val="00CB7DE6"/>
  </w:style>
  <w:style w:type="character" w:customStyle="1" w:styleId="WW-WW8Num5ztrue123">
    <w:name w:val="WW-WW8Num5ztrue123"/>
    <w:rsid w:val="00CB7DE6"/>
  </w:style>
  <w:style w:type="character" w:customStyle="1" w:styleId="WW-WW8Num5ztrue1234">
    <w:name w:val="WW-WW8Num5ztrue1234"/>
    <w:rsid w:val="00CB7DE6"/>
  </w:style>
  <w:style w:type="character" w:customStyle="1" w:styleId="WW-WW8Num5ztrue12345">
    <w:name w:val="WW-WW8Num5ztrue12345"/>
    <w:rsid w:val="00CB7DE6"/>
  </w:style>
  <w:style w:type="character" w:customStyle="1" w:styleId="WW-WW8Num5ztrue123456">
    <w:name w:val="WW-WW8Num5ztrue123456"/>
    <w:rsid w:val="00CB7DE6"/>
  </w:style>
  <w:style w:type="character" w:customStyle="1" w:styleId="WW-WW8Num1ztrue1234567">
    <w:name w:val="WW-WW8Num1ztrue1234567"/>
    <w:rsid w:val="00CB7DE6"/>
  </w:style>
  <w:style w:type="character" w:customStyle="1" w:styleId="WW-WW8Num1ztrue11">
    <w:name w:val="WW-WW8Num1ztrue11"/>
    <w:rsid w:val="00CB7DE6"/>
  </w:style>
  <w:style w:type="character" w:customStyle="1" w:styleId="WW-WW8Num1ztrue121">
    <w:name w:val="WW-WW8Num1ztrue121"/>
    <w:rsid w:val="00CB7DE6"/>
  </w:style>
  <w:style w:type="character" w:customStyle="1" w:styleId="WW-WW8Num1ztrue1231">
    <w:name w:val="WW-WW8Num1ztrue1231"/>
    <w:rsid w:val="00CB7DE6"/>
  </w:style>
  <w:style w:type="character" w:customStyle="1" w:styleId="WW-WW8Num1ztrue12341">
    <w:name w:val="WW-WW8Num1ztrue12341"/>
    <w:rsid w:val="00CB7DE6"/>
  </w:style>
  <w:style w:type="character" w:customStyle="1" w:styleId="WW-WW8Num1ztrue123451">
    <w:name w:val="WW-WW8Num1ztrue123451"/>
    <w:rsid w:val="00CB7DE6"/>
  </w:style>
  <w:style w:type="character" w:customStyle="1" w:styleId="WW-WW8Num1ztrue1234561">
    <w:name w:val="WW-WW8Num1ztrue1234561"/>
    <w:rsid w:val="00CB7DE6"/>
  </w:style>
  <w:style w:type="character" w:customStyle="1" w:styleId="WW-WW8Num2ztrue1234567">
    <w:name w:val="WW-WW8Num2ztrue1234567"/>
    <w:rsid w:val="00CB7DE6"/>
  </w:style>
  <w:style w:type="character" w:customStyle="1" w:styleId="WW-WW8Num2ztrue11">
    <w:name w:val="WW-WW8Num2ztrue11"/>
    <w:rsid w:val="00CB7DE6"/>
  </w:style>
  <w:style w:type="character" w:customStyle="1" w:styleId="WW-WW8Num2ztrue121">
    <w:name w:val="WW-WW8Num2ztrue121"/>
    <w:rsid w:val="00CB7DE6"/>
  </w:style>
  <w:style w:type="character" w:customStyle="1" w:styleId="WW-WW8Num2ztrue1231">
    <w:name w:val="WW-WW8Num2ztrue1231"/>
    <w:rsid w:val="00CB7DE6"/>
  </w:style>
  <w:style w:type="character" w:customStyle="1" w:styleId="WW-WW8Num2ztrue12341">
    <w:name w:val="WW-WW8Num2ztrue12341"/>
    <w:rsid w:val="00CB7DE6"/>
  </w:style>
  <w:style w:type="character" w:customStyle="1" w:styleId="WW-WW8Num2ztrue123451">
    <w:name w:val="WW-WW8Num2ztrue123451"/>
    <w:rsid w:val="00CB7DE6"/>
  </w:style>
  <w:style w:type="character" w:customStyle="1" w:styleId="WW-WW8Num2ztrue1234561">
    <w:name w:val="WW-WW8Num2ztrue1234561"/>
    <w:rsid w:val="00CB7DE6"/>
  </w:style>
  <w:style w:type="character" w:customStyle="1" w:styleId="WW-WW8Num5ztrue1234567">
    <w:name w:val="WW-WW8Num5ztrue1234567"/>
    <w:rsid w:val="00CB7DE6"/>
  </w:style>
  <w:style w:type="character" w:customStyle="1" w:styleId="WW-WW8Num5ztrue11">
    <w:name w:val="WW-WW8Num5ztrue11"/>
    <w:rsid w:val="00CB7DE6"/>
  </w:style>
  <w:style w:type="character" w:customStyle="1" w:styleId="WW-WW8Num5ztrue121">
    <w:name w:val="WW-WW8Num5ztrue121"/>
    <w:rsid w:val="00CB7DE6"/>
  </w:style>
  <w:style w:type="character" w:customStyle="1" w:styleId="WW-WW8Num5ztrue1231">
    <w:name w:val="WW-WW8Num5ztrue1231"/>
    <w:rsid w:val="00CB7DE6"/>
  </w:style>
  <w:style w:type="character" w:customStyle="1" w:styleId="WW-WW8Num5ztrue12341">
    <w:name w:val="WW-WW8Num5ztrue12341"/>
    <w:rsid w:val="00CB7DE6"/>
  </w:style>
  <w:style w:type="character" w:customStyle="1" w:styleId="WW-WW8Num5ztrue123451">
    <w:name w:val="WW-WW8Num5ztrue123451"/>
    <w:rsid w:val="00CB7DE6"/>
  </w:style>
  <w:style w:type="character" w:customStyle="1" w:styleId="WW-WW8Num5ztrue1234561">
    <w:name w:val="WW-WW8Num5ztrue1234561"/>
    <w:rsid w:val="00CB7DE6"/>
  </w:style>
  <w:style w:type="character" w:customStyle="1" w:styleId="WW-WW8Num1ztrue12345671">
    <w:name w:val="WW-WW8Num1ztrue12345671"/>
    <w:rsid w:val="00CB7DE6"/>
  </w:style>
  <w:style w:type="character" w:customStyle="1" w:styleId="WW-WW8Num1ztrue111">
    <w:name w:val="WW-WW8Num1ztrue111"/>
    <w:rsid w:val="00CB7DE6"/>
  </w:style>
  <w:style w:type="character" w:customStyle="1" w:styleId="WW-WW8Num1ztrue1211">
    <w:name w:val="WW-WW8Num1ztrue1211"/>
    <w:rsid w:val="00CB7DE6"/>
  </w:style>
  <w:style w:type="character" w:customStyle="1" w:styleId="WW-WW8Num1ztrue12311">
    <w:name w:val="WW-WW8Num1ztrue12311"/>
    <w:rsid w:val="00CB7DE6"/>
  </w:style>
  <w:style w:type="character" w:customStyle="1" w:styleId="WW-WW8Num1ztrue123411">
    <w:name w:val="WW-WW8Num1ztrue123411"/>
    <w:rsid w:val="00CB7DE6"/>
  </w:style>
  <w:style w:type="character" w:customStyle="1" w:styleId="WW-WW8Num1ztrue1234511">
    <w:name w:val="WW-WW8Num1ztrue1234511"/>
    <w:rsid w:val="00CB7DE6"/>
  </w:style>
  <w:style w:type="character" w:customStyle="1" w:styleId="WW-WW8Num1ztrue12345611">
    <w:name w:val="WW-WW8Num1ztrue12345611"/>
    <w:rsid w:val="00CB7DE6"/>
  </w:style>
  <w:style w:type="character" w:customStyle="1" w:styleId="WW-WW8Num2ztrue12345671">
    <w:name w:val="WW-WW8Num2ztrue12345671"/>
    <w:rsid w:val="00CB7DE6"/>
  </w:style>
  <w:style w:type="character" w:customStyle="1" w:styleId="WW-WW8Num2ztrue111">
    <w:name w:val="WW-WW8Num2ztrue111"/>
    <w:rsid w:val="00CB7DE6"/>
  </w:style>
  <w:style w:type="character" w:customStyle="1" w:styleId="WW-WW8Num2ztrue1211">
    <w:name w:val="WW-WW8Num2ztrue1211"/>
    <w:rsid w:val="00CB7DE6"/>
  </w:style>
  <w:style w:type="character" w:customStyle="1" w:styleId="WW-WW8Num2ztrue12311">
    <w:name w:val="WW-WW8Num2ztrue12311"/>
    <w:rsid w:val="00CB7DE6"/>
  </w:style>
  <w:style w:type="character" w:customStyle="1" w:styleId="WW-WW8Num2ztrue123411">
    <w:name w:val="WW-WW8Num2ztrue123411"/>
    <w:rsid w:val="00CB7DE6"/>
  </w:style>
  <w:style w:type="character" w:customStyle="1" w:styleId="WW-WW8Num2ztrue1234511">
    <w:name w:val="WW-WW8Num2ztrue1234511"/>
    <w:rsid w:val="00CB7DE6"/>
  </w:style>
  <w:style w:type="character" w:customStyle="1" w:styleId="WW-WW8Num2ztrue12345611">
    <w:name w:val="WW-WW8Num2ztrue12345611"/>
    <w:rsid w:val="00CB7DE6"/>
  </w:style>
  <w:style w:type="character" w:customStyle="1" w:styleId="WW-WW8Num5ztrue12345671">
    <w:name w:val="WW-WW8Num5ztrue12345671"/>
    <w:rsid w:val="00CB7DE6"/>
  </w:style>
  <w:style w:type="character" w:customStyle="1" w:styleId="WW-WW8Num5ztrue111">
    <w:name w:val="WW-WW8Num5ztrue111"/>
    <w:rsid w:val="00CB7DE6"/>
  </w:style>
  <w:style w:type="character" w:customStyle="1" w:styleId="WW-WW8Num5ztrue1211">
    <w:name w:val="WW-WW8Num5ztrue1211"/>
    <w:rsid w:val="00CB7DE6"/>
  </w:style>
  <w:style w:type="character" w:customStyle="1" w:styleId="WW-WW8Num5ztrue12311">
    <w:name w:val="WW-WW8Num5ztrue12311"/>
    <w:rsid w:val="00CB7DE6"/>
  </w:style>
  <w:style w:type="character" w:customStyle="1" w:styleId="WW-WW8Num5ztrue123411">
    <w:name w:val="WW-WW8Num5ztrue123411"/>
    <w:rsid w:val="00CB7DE6"/>
  </w:style>
  <w:style w:type="character" w:customStyle="1" w:styleId="WW-WW8Num5ztrue1234511">
    <w:name w:val="WW-WW8Num5ztrue1234511"/>
    <w:rsid w:val="00CB7DE6"/>
  </w:style>
  <w:style w:type="character" w:customStyle="1" w:styleId="WW-WW8Num5ztrue12345611">
    <w:name w:val="WW-WW8Num5ztrue12345611"/>
    <w:rsid w:val="00CB7DE6"/>
  </w:style>
  <w:style w:type="character" w:customStyle="1" w:styleId="WW-WW8Num1ztrue123456711">
    <w:name w:val="WW-WW8Num1ztrue123456711"/>
    <w:rsid w:val="00CB7DE6"/>
  </w:style>
  <w:style w:type="character" w:customStyle="1" w:styleId="WW-WW8Num1ztrue1111">
    <w:name w:val="WW-WW8Num1ztrue1111"/>
    <w:rsid w:val="00CB7DE6"/>
  </w:style>
  <w:style w:type="character" w:customStyle="1" w:styleId="WW-WW8Num1ztrue12111">
    <w:name w:val="WW-WW8Num1ztrue12111"/>
    <w:rsid w:val="00CB7DE6"/>
  </w:style>
  <w:style w:type="character" w:customStyle="1" w:styleId="WW-WW8Num1ztrue123111">
    <w:name w:val="WW-WW8Num1ztrue123111"/>
    <w:rsid w:val="00CB7DE6"/>
  </w:style>
  <w:style w:type="character" w:customStyle="1" w:styleId="WW-WW8Num1ztrue1234111">
    <w:name w:val="WW-WW8Num1ztrue1234111"/>
    <w:rsid w:val="00CB7DE6"/>
  </w:style>
  <w:style w:type="character" w:customStyle="1" w:styleId="WW-WW8Num1ztrue12345111">
    <w:name w:val="WW-WW8Num1ztrue12345111"/>
    <w:rsid w:val="00CB7DE6"/>
  </w:style>
  <w:style w:type="character" w:customStyle="1" w:styleId="WW-WW8Num1ztrue123456111">
    <w:name w:val="WW-WW8Num1ztrue123456111"/>
    <w:rsid w:val="00CB7DE6"/>
  </w:style>
  <w:style w:type="character" w:customStyle="1" w:styleId="WW-WW8Num2ztrue123456711">
    <w:name w:val="WW-WW8Num2ztrue123456711"/>
    <w:rsid w:val="00CB7DE6"/>
  </w:style>
  <w:style w:type="character" w:customStyle="1" w:styleId="WW-WW8Num2ztrue1111">
    <w:name w:val="WW-WW8Num2ztrue1111"/>
    <w:rsid w:val="00CB7DE6"/>
  </w:style>
  <w:style w:type="character" w:customStyle="1" w:styleId="WW-WW8Num2ztrue12111">
    <w:name w:val="WW-WW8Num2ztrue12111"/>
    <w:rsid w:val="00CB7DE6"/>
  </w:style>
  <w:style w:type="character" w:customStyle="1" w:styleId="WW-WW8Num2ztrue123111">
    <w:name w:val="WW-WW8Num2ztrue123111"/>
    <w:rsid w:val="00CB7DE6"/>
  </w:style>
  <w:style w:type="character" w:customStyle="1" w:styleId="WW-WW8Num2ztrue1234111">
    <w:name w:val="WW-WW8Num2ztrue1234111"/>
    <w:rsid w:val="00CB7DE6"/>
  </w:style>
  <w:style w:type="character" w:customStyle="1" w:styleId="WW-WW8Num2ztrue12345111">
    <w:name w:val="WW-WW8Num2ztrue12345111"/>
    <w:rsid w:val="00CB7DE6"/>
  </w:style>
  <w:style w:type="character" w:customStyle="1" w:styleId="WW-WW8Num2ztrue123456111">
    <w:name w:val="WW-WW8Num2ztrue123456111"/>
    <w:rsid w:val="00CB7DE6"/>
  </w:style>
  <w:style w:type="character" w:customStyle="1" w:styleId="WW8Num5zfalse">
    <w:name w:val="WW8Num5zfalse"/>
    <w:rsid w:val="00CB7DE6"/>
    <w:rPr>
      <w:b w:val="0"/>
      <w:bCs w:val="0"/>
      <w:shd w:val="clear" w:color="auto" w:fill="FFFFFF"/>
    </w:rPr>
  </w:style>
  <w:style w:type="character" w:customStyle="1" w:styleId="WW-WW8Num5ztrue123456711">
    <w:name w:val="WW-WW8Num5ztrue123456711"/>
    <w:rsid w:val="00CB7DE6"/>
  </w:style>
  <w:style w:type="character" w:customStyle="1" w:styleId="WW-WW8Num5ztrue1111">
    <w:name w:val="WW-WW8Num5ztrue1111"/>
    <w:rsid w:val="00CB7DE6"/>
  </w:style>
  <w:style w:type="character" w:customStyle="1" w:styleId="WW-WW8Num5ztrue12111">
    <w:name w:val="WW-WW8Num5ztrue12111"/>
    <w:rsid w:val="00CB7DE6"/>
  </w:style>
  <w:style w:type="character" w:customStyle="1" w:styleId="WW-WW8Num5ztrue123111">
    <w:name w:val="WW-WW8Num5ztrue123111"/>
    <w:rsid w:val="00CB7DE6"/>
  </w:style>
  <w:style w:type="character" w:customStyle="1" w:styleId="WW-WW8Num5ztrue1234111">
    <w:name w:val="WW-WW8Num5ztrue1234111"/>
    <w:rsid w:val="00CB7DE6"/>
  </w:style>
  <w:style w:type="character" w:customStyle="1" w:styleId="WW-WW8Num5ztrue12345111">
    <w:name w:val="WW-WW8Num5ztrue12345111"/>
    <w:rsid w:val="00CB7DE6"/>
  </w:style>
  <w:style w:type="character" w:customStyle="1" w:styleId="WW-WW8Num5ztrue123456111">
    <w:name w:val="WW-WW8Num5ztrue123456111"/>
    <w:rsid w:val="00CB7DE6"/>
  </w:style>
  <w:style w:type="character" w:customStyle="1" w:styleId="WW-WW8Num1ztrue1234567111">
    <w:name w:val="WW-WW8Num1ztrue1234567111"/>
    <w:rsid w:val="00CB7DE6"/>
  </w:style>
  <w:style w:type="character" w:customStyle="1" w:styleId="WW-WW8Num1ztrue11111">
    <w:name w:val="WW-WW8Num1ztrue11111"/>
    <w:rsid w:val="00CB7DE6"/>
  </w:style>
  <w:style w:type="character" w:customStyle="1" w:styleId="WW-WW8Num1ztrue121111">
    <w:name w:val="WW-WW8Num1ztrue121111"/>
    <w:rsid w:val="00CB7DE6"/>
  </w:style>
  <w:style w:type="character" w:customStyle="1" w:styleId="WW-WW8Num1ztrue1231111">
    <w:name w:val="WW-WW8Num1ztrue1231111"/>
    <w:rsid w:val="00CB7DE6"/>
  </w:style>
  <w:style w:type="character" w:customStyle="1" w:styleId="WW-WW8Num1ztrue12341111">
    <w:name w:val="WW-WW8Num1ztrue12341111"/>
    <w:rsid w:val="00CB7DE6"/>
  </w:style>
  <w:style w:type="character" w:customStyle="1" w:styleId="WW-WW8Num1ztrue123451111">
    <w:name w:val="WW-WW8Num1ztrue123451111"/>
    <w:rsid w:val="00CB7DE6"/>
  </w:style>
  <w:style w:type="character" w:customStyle="1" w:styleId="WW-WW8Num1ztrue1234561111">
    <w:name w:val="WW-WW8Num1ztrue1234561111"/>
    <w:rsid w:val="00CB7DE6"/>
  </w:style>
  <w:style w:type="character" w:customStyle="1" w:styleId="WW-WW8Num2ztrue1234567111">
    <w:name w:val="WW-WW8Num2ztrue1234567111"/>
    <w:rsid w:val="00CB7DE6"/>
  </w:style>
  <w:style w:type="character" w:customStyle="1" w:styleId="WW-WW8Num2ztrue11111">
    <w:name w:val="WW-WW8Num2ztrue11111"/>
    <w:rsid w:val="00CB7DE6"/>
  </w:style>
  <w:style w:type="character" w:customStyle="1" w:styleId="WW-WW8Num2ztrue121111">
    <w:name w:val="WW-WW8Num2ztrue121111"/>
    <w:rsid w:val="00CB7DE6"/>
  </w:style>
  <w:style w:type="character" w:customStyle="1" w:styleId="WW-WW8Num2ztrue1231111">
    <w:name w:val="WW-WW8Num2ztrue1231111"/>
    <w:rsid w:val="00CB7DE6"/>
  </w:style>
  <w:style w:type="character" w:customStyle="1" w:styleId="WW-WW8Num2ztrue12341111">
    <w:name w:val="WW-WW8Num2ztrue12341111"/>
    <w:rsid w:val="00CB7DE6"/>
  </w:style>
  <w:style w:type="character" w:customStyle="1" w:styleId="WW-WW8Num2ztrue123451111">
    <w:name w:val="WW-WW8Num2ztrue123451111"/>
    <w:rsid w:val="00CB7DE6"/>
  </w:style>
  <w:style w:type="character" w:customStyle="1" w:styleId="WW-WW8Num2ztrue1234561111">
    <w:name w:val="WW-WW8Num2ztrue1234561111"/>
    <w:rsid w:val="00CB7DE6"/>
  </w:style>
  <w:style w:type="character" w:customStyle="1" w:styleId="WW-WW8Num1ztrue12345671111">
    <w:name w:val="WW-WW8Num1ztrue12345671111"/>
    <w:rsid w:val="00CB7DE6"/>
  </w:style>
  <w:style w:type="character" w:customStyle="1" w:styleId="WW-WW8Num1ztrue111111">
    <w:name w:val="WW-WW8Num1ztrue111111"/>
    <w:rsid w:val="00CB7DE6"/>
  </w:style>
  <w:style w:type="character" w:customStyle="1" w:styleId="WW-WW8Num1ztrue1211111">
    <w:name w:val="WW-WW8Num1ztrue1211111"/>
    <w:rsid w:val="00CB7DE6"/>
  </w:style>
  <w:style w:type="character" w:customStyle="1" w:styleId="WW-WW8Num1ztrue12311111">
    <w:name w:val="WW-WW8Num1ztrue12311111"/>
    <w:rsid w:val="00CB7DE6"/>
  </w:style>
  <w:style w:type="character" w:customStyle="1" w:styleId="WW-WW8Num1ztrue123411111">
    <w:name w:val="WW-WW8Num1ztrue123411111"/>
    <w:rsid w:val="00CB7DE6"/>
  </w:style>
  <w:style w:type="character" w:customStyle="1" w:styleId="WW-WW8Num1ztrue1234511111">
    <w:name w:val="WW-WW8Num1ztrue1234511111"/>
    <w:rsid w:val="00CB7DE6"/>
  </w:style>
  <w:style w:type="character" w:customStyle="1" w:styleId="WW-WW8Num1ztrue12345611111">
    <w:name w:val="WW-WW8Num1ztrue12345611111"/>
    <w:rsid w:val="00CB7DE6"/>
  </w:style>
  <w:style w:type="character" w:customStyle="1" w:styleId="WW-WW8Num2ztrue12345671111">
    <w:name w:val="WW-WW8Num2ztrue12345671111"/>
    <w:rsid w:val="00CB7DE6"/>
  </w:style>
  <w:style w:type="character" w:customStyle="1" w:styleId="WW-WW8Num2ztrue111111">
    <w:name w:val="WW-WW8Num2ztrue111111"/>
    <w:rsid w:val="00CB7DE6"/>
  </w:style>
  <w:style w:type="character" w:customStyle="1" w:styleId="WW-WW8Num2ztrue1211111">
    <w:name w:val="WW-WW8Num2ztrue1211111"/>
    <w:rsid w:val="00CB7DE6"/>
  </w:style>
  <w:style w:type="character" w:customStyle="1" w:styleId="WW-WW8Num2ztrue12311111">
    <w:name w:val="WW-WW8Num2ztrue12311111"/>
    <w:rsid w:val="00CB7DE6"/>
  </w:style>
  <w:style w:type="character" w:customStyle="1" w:styleId="WW-WW8Num2ztrue123411111">
    <w:name w:val="WW-WW8Num2ztrue123411111"/>
    <w:rsid w:val="00CB7DE6"/>
  </w:style>
  <w:style w:type="character" w:customStyle="1" w:styleId="WW-WW8Num2ztrue1234511111">
    <w:name w:val="WW-WW8Num2ztrue1234511111"/>
    <w:rsid w:val="00CB7DE6"/>
  </w:style>
  <w:style w:type="character" w:customStyle="1" w:styleId="WW-WW8Num2ztrue12345611111">
    <w:name w:val="WW-WW8Num2ztrue12345611111"/>
    <w:rsid w:val="00CB7DE6"/>
  </w:style>
  <w:style w:type="character" w:customStyle="1" w:styleId="WW-WW8Num1ztrue123456711111">
    <w:name w:val="WW-WW8Num1ztrue123456711111"/>
    <w:rsid w:val="00CB7DE6"/>
  </w:style>
  <w:style w:type="character" w:customStyle="1" w:styleId="WW-WW8Num1ztrue1111111">
    <w:name w:val="WW-WW8Num1ztrue1111111"/>
    <w:rsid w:val="00CB7DE6"/>
  </w:style>
  <w:style w:type="character" w:customStyle="1" w:styleId="WW-WW8Num1ztrue12111111">
    <w:name w:val="WW-WW8Num1ztrue12111111"/>
    <w:rsid w:val="00CB7DE6"/>
  </w:style>
  <w:style w:type="character" w:customStyle="1" w:styleId="WW-WW8Num1ztrue123111111">
    <w:name w:val="WW-WW8Num1ztrue123111111"/>
    <w:rsid w:val="00CB7DE6"/>
  </w:style>
  <w:style w:type="character" w:customStyle="1" w:styleId="WW-WW8Num1ztrue1234111111">
    <w:name w:val="WW-WW8Num1ztrue1234111111"/>
    <w:rsid w:val="00CB7DE6"/>
  </w:style>
  <w:style w:type="character" w:customStyle="1" w:styleId="WW-WW8Num1ztrue12345111111">
    <w:name w:val="WW-WW8Num1ztrue12345111111"/>
    <w:rsid w:val="00CB7DE6"/>
  </w:style>
  <w:style w:type="character" w:customStyle="1" w:styleId="WW-WW8Num1ztrue123456111111">
    <w:name w:val="WW-WW8Num1ztrue123456111111"/>
    <w:rsid w:val="00CB7DE6"/>
  </w:style>
  <w:style w:type="character" w:customStyle="1" w:styleId="WW-WW8Num2ztrue123456711111">
    <w:name w:val="WW-WW8Num2ztrue123456711111"/>
    <w:rsid w:val="00CB7DE6"/>
  </w:style>
  <w:style w:type="character" w:customStyle="1" w:styleId="WW-WW8Num2ztrue1111111">
    <w:name w:val="WW-WW8Num2ztrue1111111"/>
    <w:rsid w:val="00CB7DE6"/>
  </w:style>
  <w:style w:type="character" w:customStyle="1" w:styleId="WW-WW8Num2ztrue12111111">
    <w:name w:val="WW-WW8Num2ztrue12111111"/>
    <w:rsid w:val="00CB7DE6"/>
  </w:style>
  <w:style w:type="character" w:customStyle="1" w:styleId="WW-WW8Num2ztrue123111111">
    <w:name w:val="WW-WW8Num2ztrue123111111"/>
    <w:rsid w:val="00CB7DE6"/>
  </w:style>
  <w:style w:type="character" w:customStyle="1" w:styleId="WW-WW8Num2ztrue1234111111">
    <w:name w:val="WW-WW8Num2ztrue1234111111"/>
    <w:rsid w:val="00CB7DE6"/>
  </w:style>
  <w:style w:type="character" w:customStyle="1" w:styleId="WW-WW8Num2ztrue12345111111">
    <w:name w:val="WW-WW8Num2ztrue12345111111"/>
    <w:rsid w:val="00CB7DE6"/>
  </w:style>
  <w:style w:type="character" w:customStyle="1" w:styleId="WW-WW8Num2ztrue123456111111">
    <w:name w:val="WW-WW8Num2ztrue123456111111"/>
    <w:rsid w:val="00CB7DE6"/>
  </w:style>
  <w:style w:type="character" w:customStyle="1" w:styleId="WW-WW8Num1ztrue1234567111111">
    <w:name w:val="WW-WW8Num1ztrue1234567111111"/>
    <w:rsid w:val="00CB7DE6"/>
  </w:style>
  <w:style w:type="character" w:customStyle="1" w:styleId="WW-WW8Num1ztrue11111111">
    <w:name w:val="WW-WW8Num1ztrue11111111"/>
    <w:rsid w:val="00CB7DE6"/>
  </w:style>
  <w:style w:type="character" w:customStyle="1" w:styleId="WW-WW8Num1ztrue121111111">
    <w:name w:val="WW-WW8Num1ztrue121111111"/>
    <w:rsid w:val="00CB7DE6"/>
  </w:style>
  <w:style w:type="character" w:customStyle="1" w:styleId="WW-WW8Num1ztrue1231111111">
    <w:name w:val="WW-WW8Num1ztrue1231111111"/>
    <w:rsid w:val="00CB7DE6"/>
  </w:style>
  <w:style w:type="character" w:customStyle="1" w:styleId="WW-WW8Num1ztrue12341111111">
    <w:name w:val="WW-WW8Num1ztrue12341111111"/>
    <w:rsid w:val="00CB7DE6"/>
  </w:style>
  <w:style w:type="character" w:customStyle="1" w:styleId="WW-WW8Num1ztrue123451111111">
    <w:name w:val="WW-WW8Num1ztrue123451111111"/>
    <w:rsid w:val="00CB7DE6"/>
  </w:style>
  <w:style w:type="character" w:customStyle="1" w:styleId="WW-WW8Num1ztrue1234561111111">
    <w:name w:val="WW-WW8Num1ztrue1234561111111"/>
    <w:rsid w:val="00CB7DE6"/>
  </w:style>
  <w:style w:type="character" w:customStyle="1" w:styleId="WW-WW8Num2ztrue1234567111111">
    <w:name w:val="WW-WW8Num2ztrue1234567111111"/>
    <w:rsid w:val="00CB7DE6"/>
  </w:style>
  <w:style w:type="character" w:customStyle="1" w:styleId="WW-WW8Num2ztrue11111111">
    <w:name w:val="WW-WW8Num2ztrue11111111"/>
    <w:rsid w:val="00CB7DE6"/>
  </w:style>
  <w:style w:type="character" w:customStyle="1" w:styleId="WW-WW8Num2ztrue121111111">
    <w:name w:val="WW-WW8Num2ztrue121111111"/>
    <w:rsid w:val="00CB7DE6"/>
  </w:style>
  <w:style w:type="character" w:customStyle="1" w:styleId="WW-WW8Num2ztrue1231111111">
    <w:name w:val="WW-WW8Num2ztrue1231111111"/>
    <w:rsid w:val="00CB7DE6"/>
  </w:style>
  <w:style w:type="character" w:customStyle="1" w:styleId="WW-WW8Num2ztrue12341111111">
    <w:name w:val="WW-WW8Num2ztrue12341111111"/>
    <w:rsid w:val="00CB7DE6"/>
  </w:style>
  <w:style w:type="character" w:customStyle="1" w:styleId="WW-WW8Num2ztrue123451111111">
    <w:name w:val="WW-WW8Num2ztrue123451111111"/>
    <w:rsid w:val="00CB7DE6"/>
  </w:style>
  <w:style w:type="character" w:customStyle="1" w:styleId="WW-WW8Num2ztrue1234561111111">
    <w:name w:val="WW-WW8Num2ztrue1234561111111"/>
    <w:rsid w:val="00CB7DE6"/>
  </w:style>
  <w:style w:type="character" w:customStyle="1" w:styleId="WW-WW8Num1ztrue12345671111111">
    <w:name w:val="WW-WW8Num1ztrue12345671111111"/>
    <w:rsid w:val="00CB7DE6"/>
  </w:style>
  <w:style w:type="character" w:customStyle="1" w:styleId="WW-WW8Num1ztrue111111111">
    <w:name w:val="WW-WW8Num1ztrue111111111"/>
    <w:rsid w:val="00CB7DE6"/>
  </w:style>
  <w:style w:type="character" w:customStyle="1" w:styleId="WW-WW8Num1ztrue1211111111">
    <w:name w:val="WW-WW8Num1ztrue1211111111"/>
    <w:rsid w:val="00CB7DE6"/>
  </w:style>
  <w:style w:type="character" w:customStyle="1" w:styleId="WW-WW8Num1ztrue12311111111">
    <w:name w:val="WW-WW8Num1ztrue12311111111"/>
    <w:rsid w:val="00CB7DE6"/>
  </w:style>
  <w:style w:type="character" w:customStyle="1" w:styleId="WW-WW8Num1ztrue123411111111">
    <w:name w:val="WW-WW8Num1ztrue123411111111"/>
    <w:rsid w:val="00CB7DE6"/>
  </w:style>
  <w:style w:type="character" w:customStyle="1" w:styleId="WW-WW8Num1ztrue1234511111111">
    <w:name w:val="WW-WW8Num1ztrue1234511111111"/>
    <w:rsid w:val="00CB7DE6"/>
  </w:style>
  <w:style w:type="character" w:customStyle="1" w:styleId="WW-WW8Num1ztrue12345611111111">
    <w:name w:val="WW-WW8Num1ztrue12345611111111"/>
    <w:rsid w:val="00CB7DE6"/>
  </w:style>
  <w:style w:type="character" w:customStyle="1" w:styleId="WW-WW8Num2ztrue12345671111111">
    <w:name w:val="WW-WW8Num2ztrue12345671111111"/>
    <w:rsid w:val="00CB7DE6"/>
  </w:style>
  <w:style w:type="character" w:customStyle="1" w:styleId="WW-WW8Num2ztrue111111111">
    <w:name w:val="WW-WW8Num2ztrue111111111"/>
    <w:rsid w:val="00CB7DE6"/>
  </w:style>
  <w:style w:type="character" w:customStyle="1" w:styleId="WW-WW8Num2ztrue1211111111">
    <w:name w:val="WW-WW8Num2ztrue1211111111"/>
    <w:rsid w:val="00CB7DE6"/>
  </w:style>
  <w:style w:type="character" w:customStyle="1" w:styleId="WW-WW8Num2ztrue12311111111">
    <w:name w:val="WW-WW8Num2ztrue12311111111"/>
    <w:rsid w:val="00CB7DE6"/>
  </w:style>
  <w:style w:type="character" w:customStyle="1" w:styleId="WW-WW8Num2ztrue123411111111">
    <w:name w:val="WW-WW8Num2ztrue123411111111"/>
    <w:rsid w:val="00CB7DE6"/>
  </w:style>
  <w:style w:type="character" w:customStyle="1" w:styleId="WW-WW8Num2ztrue1234511111111">
    <w:name w:val="WW-WW8Num2ztrue1234511111111"/>
    <w:rsid w:val="00CB7DE6"/>
  </w:style>
  <w:style w:type="character" w:customStyle="1" w:styleId="WW-WW8Num2ztrue12345611111111">
    <w:name w:val="WW-WW8Num2ztrue12345611111111"/>
    <w:rsid w:val="00CB7DE6"/>
  </w:style>
  <w:style w:type="character" w:customStyle="1" w:styleId="WW-WW8Num1ztrue123456711111111">
    <w:name w:val="WW-WW8Num1ztrue123456711111111"/>
    <w:rsid w:val="00CB7DE6"/>
  </w:style>
  <w:style w:type="character" w:customStyle="1" w:styleId="WW-WW8Num1ztrue1111111111">
    <w:name w:val="WW-WW8Num1ztrue1111111111"/>
    <w:rsid w:val="00CB7DE6"/>
  </w:style>
  <w:style w:type="character" w:customStyle="1" w:styleId="WW-WW8Num1ztrue12111111111">
    <w:name w:val="WW-WW8Num1ztrue12111111111"/>
    <w:rsid w:val="00CB7DE6"/>
  </w:style>
  <w:style w:type="character" w:customStyle="1" w:styleId="WW-WW8Num1ztrue123111111111">
    <w:name w:val="WW-WW8Num1ztrue123111111111"/>
    <w:rsid w:val="00CB7DE6"/>
  </w:style>
  <w:style w:type="character" w:customStyle="1" w:styleId="WW-WW8Num1ztrue1234111111111">
    <w:name w:val="WW-WW8Num1ztrue1234111111111"/>
    <w:rsid w:val="00CB7DE6"/>
  </w:style>
  <w:style w:type="character" w:customStyle="1" w:styleId="WW-WW8Num1ztrue12345111111111">
    <w:name w:val="WW-WW8Num1ztrue12345111111111"/>
    <w:rsid w:val="00CB7DE6"/>
  </w:style>
  <w:style w:type="character" w:customStyle="1" w:styleId="WW-WW8Num1ztrue123456111111111">
    <w:name w:val="WW-WW8Num1ztrue123456111111111"/>
    <w:rsid w:val="00CB7DE6"/>
  </w:style>
  <w:style w:type="character" w:customStyle="1" w:styleId="WW-WW8Num2ztrue123456711111111">
    <w:name w:val="WW-WW8Num2ztrue123456711111111"/>
    <w:rsid w:val="00CB7DE6"/>
  </w:style>
  <w:style w:type="character" w:customStyle="1" w:styleId="WW-WW8Num2ztrue1111111111">
    <w:name w:val="WW-WW8Num2ztrue1111111111"/>
    <w:rsid w:val="00CB7DE6"/>
  </w:style>
  <w:style w:type="character" w:customStyle="1" w:styleId="WW-WW8Num2ztrue12111111111">
    <w:name w:val="WW-WW8Num2ztrue12111111111"/>
    <w:rsid w:val="00CB7DE6"/>
  </w:style>
  <w:style w:type="character" w:customStyle="1" w:styleId="WW-WW8Num2ztrue123111111111">
    <w:name w:val="WW-WW8Num2ztrue123111111111"/>
    <w:rsid w:val="00CB7DE6"/>
  </w:style>
  <w:style w:type="character" w:customStyle="1" w:styleId="WW-WW8Num2ztrue1234111111111">
    <w:name w:val="WW-WW8Num2ztrue1234111111111"/>
    <w:rsid w:val="00CB7DE6"/>
  </w:style>
  <w:style w:type="character" w:customStyle="1" w:styleId="WW-WW8Num2ztrue12345111111111">
    <w:name w:val="WW-WW8Num2ztrue12345111111111"/>
    <w:rsid w:val="00CB7DE6"/>
  </w:style>
  <w:style w:type="character" w:customStyle="1" w:styleId="WW-WW8Num2ztrue123456111111111">
    <w:name w:val="WW-WW8Num2ztrue123456111111111"/>
    <w:rsid w:val="00CB7DE6"/>
  </w:style>
  <w:style w:type="character" w:customStyle="1" w:styleId="WW-WW8Num1ztrue1234567111111111">
    <w:name w:val="WW-WW8Num1ztrue1234567111111111"/>
    <w:rsid w:val="00CB7DE6"/>
  </w:style>
  <w:style w:type="character" w:customStyle="1" w:styleId="WW-WW8Num1ztrue11111111111">
    <w:name w:val="WW-WW8Num1ztrue11111111111"/>
    <w:rsid w:val="00CB7DE6"/>
  </w:style>
  <w:style w:type="character" w:customStyle="1" w:styleId="WW-WW8Num1ztrue121111111111">
    <w:name w:val="WW-WW8Num1ztrue121111111111"/>
    <w:rsid w:val="00CB7DE6"/>
  </w:style>
  <w:style w:type="character" w:customStyle="1" w:styleId="WW-WW8Num1ztrue1231111111111">
    <w:name w:val="WW-WW8Num1ztrue1231111111111"/>
    <w:rsid w:val="00CB7DE6"/>
  </w:style>
  <w:style w:type="character" w:customStyle="1" w:styleId="WW-WW8Num1ztrue12341111111111">
    <w:name w:val="WW-WW8Num1ztrue12341111111111"/>
    <w:rsid w:val="00CB7DE6"/>
  </w:style>
  <w:style w:type="character" w:customStyle="1" w:styleId="WW-WW8Num1ztrue123451111111111">
    <w:name w:val="WW-WW8Num1ztrue123451111111111"/>
    <w:rsid w:val="00CB7DE6"/>
  </w:style>
  <w:style w:type="character" w:customStyle="1" w:styleId="WW-WW8Num1ztrue1234561111111111">
    <w:name w:val="WW-WW8Num1ztrue1234561111111111"/>
    <w:rsid w:val="00CB7DE6"/>
  </w:style>
  <w:style w:type="character" w:customStyle="1" w:styleId="WW-WW8Num2ztrue1234567111111111">
    <w:name w:val="WW-WW8Num2ztrue1234567111111111"/>
    <w:rsid w:val="00CB7DE6"/>
  </w:style>
  <w:style w:type="character" w:customStyle="1" w:styleId="WW-WW8Num2ztrue11111111111">
    <w:name w:val="WW-WW8Num2ztrue11111111111"/>
    <w:rsid w:val="00CB7DE6"/>
  </w:style>
  <w:style w:type="character" w:customStyle="1" w:styleId="WW-WW8Num2ztrue121111111111">
    <w:name w:val="WW-WW8Num2ztrue121111111111"/>
    <w:rsid w:val="00CB7DE6"/>
  </w:style>
  <w:style w:type="character" w:customStyle="1" w:styleId="WW-WW8Num2ztrue1231111111111">
    <w:name w:val="WW-WW8Num2ztrue1231111111111"/>
    <w:rsid w:val="00CB7DE6"/>
  </w:style>
  <w:style w:type="character" w:customStyle="1" w:styleId="WW-WW8Num2ztrue12341111111111">
    <w:name w:val="WW-WW8Num2ztrue12341111111111"/>
    <w:rsid w:val="00CB7DE6"/>
  </w:style>
  <w:style w:type="character" w:customStyle="1" w:styleId="WW-WW8Num2ztrue123451111111111">
    <w:name w:val="WW-WW8Num2ztrue123451111111111"/>
    <w:rsid w:val="00CB7DE6"/>
  </w:style>
  <w:style w:type="character" w:customStyle="1" w:styleId="WW-WW8Num2ztrue1234561111111111">
    <w:name w:val="WW-WW8Num2ztrue1234561111111111"/>
    <w:rsid w:val="00CB7DE6"/>
  </w:style>
  <w:style w:type="character" w:customStyle="1" w:styleId="WW-WW8Num1ztrue12345671111111111">
    <w:name w:val="WW-WW8Num1ztrue12345671111111111"/>
    <w:rsid w:val="00CB7DE6"/>
  </w:style>
  <w:style w:type="character" w:customStyle="1" w:styleId="WW-WW8Num1ztrue111111111111">
    <w:name w:val="WW-WW8Num1ztrue111111111111"/>
    <w:rsid w:val="00CB7DE6"/>
  </w:style>
  <w:style w:type="character" w:customStyle="1" w:styleId="WW-WW8Num1ztrue1211111111111">
    <w:name w:val="WW-WW8Num1ztrue1211111111111"/>
    <w:rsid w:val="00CB7DE6"/>
  </w:style>
  <w:style w:type="character" w:customStyle="1" w:styleId="WW-WW8Num1ztrue12311111111111">
    <w:name w:val="WW-WW8Num1ztrue12311111111111"/>
    <w:rsid w:val="00CB7DE6"/>
  </w:style>
  <w:style w:type="character" w:customStyle="1" w:styleId="WW-WW8Num1ztrue123411111111111">
    <w:name w:val="WW-WW8Num1ztrue123411111111111"/>
    <w:rsid w:val="00CB7DE6"/>
  </w:style>
  <w:style w:type="character" w:customStyle="1" w:styleId="WW-WW8Num1ztrue1234511111111111">
    <w:name w:val="WW-WW8Num1ztrue1234511111111111"/>
    <w:rsid w:val="00CB7DE6"/>
  </w:style>
  <w:style w:type="character" w:customStyle="1" w:styleId="WW-WW8Num1ztrue12345611111111111">
    <w:name w:val="WW-WW8Num1ztrue12345611111111111"/>
    <w:rsid w:val="00CB7DE6"/>
  </w:style>
  <w:style w:type="character" w:customStyle="1" w:styleId="WW-WW8Num2ztrue12345671111111111">
    <w:name w:val="WW-WW8Num2ztrue12345671111111111"/>
    <w:rsid w:val="00CB7DE6"/>
  </w:style>
  <w:style w:type="character" w:customStyle="1" w:styleId="WW-WW8Num2ztrue111111111111">
    <w:name w:val="WW-WW8Num2ztrue111111111111"/>
    <w:rsid w:val="00CB7DE6"/>
  </w:style>
  <w:style w:type="character" w:customStyle="1" w:styleId="WW-WW8Num2ztrue1211111111111">
    <w:name w:val="WW-WW8Num2ztrue1211111111111"/>
    <w:rsid w:val="00CB7DE6"/>
  </w:style>
  <w:style w:type="character" w:customStyle="1" w:styleId="WW-WW8Num2ztrue12311111111111">
    <w:name w:val="WW-WW8Num2ztrue12311111111111"/>
    <w:rsid w:val="00CB7DE6"/>
  </w:style>
  <w:style w:type="character" w:customStyle="1" w:styleId="WW-WW8Num2ztrue123411111111111">
    <w:name w:val="WW-WW8Num2ztrue123411111111111"/>
    <w:rsid w:val="00CB7DE6"/>
  </w:style>
  <w:style w:type="character" w:customStyle="1" w:styleId="WW-WW8Num2ztrue1234511111111111">
    <w:name w:val="WW-WW8Num2ztrue1234511111111111"/>
    <w:rsid w:val="00CB7DE6"/>
  </w:style>
  <w:style w:type="character" w:customStyle="1" w:styleId="WW-WW8Num2ztrue12345611111111111">
    <w:name w:val="WW-WW8Num2ztrue12345611111111111"/>
    <w:rsid w:val="00CB7DE6"/>
  </w:style>
  <w:style w:type="character" w:customStyle="1" w:styleId="WW-WW8Num1ztrue123456711111111111">
    <w:name w:val="WW-WW8Num1ztrue123456711111111111"/>
    <w:rsid w:val="00CB7DE6"/>
  </w:style>
  <w:style w:type="character" w:customStyle="1" w:styleId="WW-WW8Num1ztrue1111111111111">
    <w:name w:val="WW-WW8Num1ztrue1111111111111"/>
    <w:rsid w:val="00CB7DE6"/>
  </w:style>
  <w:style w:type="character" w:customStyle="1" w:styleId="WW-WW8Num1ztrue12111111111111">
    <w:name w:val="WW-WW8Num1ztrue12111111111111"/>
    <w:rsid w:val="00CB7DE6"/>
  </w:style>
  <w:style w:type="character" w:customStyle="1" w:styleId="WW-WW8Num1ztrue123111111111111">
    <w:name w:val="WW-WW8Num1ztrue123111111111111"/>
    <w:rsid w:val="00CB7DE6"/>
  </w:style>
  <w:style w:type="character" w:customStyle="1" w:styleId="WW-WW8Num1ztrue1234111111111111">
    <w:name w:val="WW-WW8Num1ztrue1234111111111111"/>
    <w:rsid w:val="00CB7DE6"/>
  </w:style>
  <w:style w:type="character" w:customStyle="1" w:styleId="WW-WW8Num1ztrue12345111111111111">
    <w:name w:val="WW-WW8Num1ztrue12345111111111111"/>
    <w:rsid w:val="00CB7DE6"/>
  </w:style>
  <w:style w:type="character" w:customStyle="1" w:styleId="WW-WW8Num1ztrue123456111111111111">
    <w:name w:val="WW-WW8Num1ztrue123456111111111111"/>
    <w:rsid w:val="00CB7DE6"/>
  </w:style>
  <w:style w:type="character" w:customStyle="1" w:styleId="WW-WW8Num2ztrue123456711111111111">
    <w:name w:val="WW-WW8Num2ztrue123456711111111111"/>
    <w:rsid w:val="00CB7DE6"/>
  </w:style>
  <w:style w:type="character" w:customStyle="1" w:styleId="WW-WW8Num2ztrue1111111111111">
    <w:name w:val="WW-WW8Num2ztrue1111111111111"/>
    <w:rsid w:val="00CB7DE6"/>
  </w:style>
  <w:style w:type="character" w:customStyle="1" w:styleId="WW-WW8Num2ztrue12111111111111">
    <w:name w:val="WW-WW8Num2ztrue12111111111111"/>
    <w:rsid w:val="00CB7DE6"/>
  </w:style>
  <w:style w:type="character" w:customStyle="1" w:styleId="WW-WW8Num2ztrue123111111111111">
    <w:name w:val="WW-WW8Num2ztrue123111111111111"/>
    <w:rsid w:val="00CB7DE6"/>
  </w:style>
  <w:style w:type="character" w:customStyle="1" w:styleId="WW-WW8Num2ztrue1234111111111111">
    <w:name w:val="WW-WW8Num2ztrue1234111111111111"/>
    <w:rsid w:val="00CB7DE6"/>
  </w:style>
  <w:style w:type="character" w:customStyle="1" w:styleId="WW-WW8Num2ztrue12345111111111111">
    <w:name w:val="WW-WW8Num2ztrue12345111111111111"/>
    <w:rsid w:val="00CB7DE6"/>
  </w:style>
  <w:style w:type="character" w:customStyle="1" w:styleId="WW-WW8Num2ztrue123456111111111111">
    <w:name w:val="WW-WW8Num2ztrue123456111111111111"/>
    <w:rsid w:val="00CB7DE6"/>
  </w:style>
  <w:style w:type="character" w:customStyle="1" w:styleId="WW-WW8Num1ztrue1234567111111111111">
    <w:name w:val="WW-WW8Num1ztrue1234567111111111111"/>
    <w:rsid w:val="00CB7DE6"/>
  </w:style>
  <w:style w:type="character" w:customStyle="1" w:styleId="WW-WW8Num1ztrue11111111111111">
    <w:name w:val="WW-WW8Num1ztrue11111111111111"/>
    <w:rsid w:val="00CB7DE6"/>
  </w:style>
  <w:style w:type="character" w:customStyle="1" w:styleId="WW-WW8Num1ztrue121111111111111">
    <w:name w:val="WW-WW8Num1ztrue121111111111111"/>
    <w:rsid w:val="00CB7DE6"/>
  </w:style>
  <w:style w:type="character" w:customStyle="1" w:styleId="WW-WW8Num1ztrue1231111111111111">
    <w:name w:val="WW-WW8Num1ztrue1231111111111111"/>
    <w:rsid w:val="00CB7DE6"/>
  </w:style>
  <w:style w:type="character" w:customStyle="1" w:styleId="WW-WW8Num1ztrue12341111111111111">
    <w:name w:val="WW-WW8Num1ztrue12341111111111111"/>
    <w:rsid w:val="00CB7DE6"/>
  </w:style>
  <w:style w:type="character" w:customStyle="1" w:styleId="WW-WW8Num1ztrue123451111111111111">
    <w:name w:val="WW-WW8Num1ztrue123451111111111111"/>
    <w:rsid w:val="00CB7DE6"/>
  </w:style>
  <w:style w:type="character" w:customStyle="1" w:styleId="WW-WW8Num1ztrue1234561111111111111">
    <w:name w:val="WW-WW8Num1ztrue1234561111111111111"/>
    <w:rsid w:val="00CB7DE6"/>
  </w:style>
  <w:style w:type="character" w:customStyle="1" w:styleId="WW-WW8Num2ztrue1234567111111111111">
    <w:name w:val="WW-WW8Num2ztrue1234567111111111111"/>
    <w:rsid w:val="00CB7DE6"/>
  </w:style>
  <w:style w:type="character" w:customStyle="1" w:styleId="WW-WW8Num2ztrue11111111111111">
    <w:name w:val="WW-WW8Num2ztrue11111111111111"/>
    <w:rsid w:val="00CB7DE6"/>
  </w:style>
  <w:style w:type="character" w:customStyle="1" w:styleId="WW-WW8Num2ztrue121111111111111">
    <w:name w:val="WW-WW8Num2ztrue121111111111111"/>
    <w:rsid w:val="00CB7DE6"/>
  </w:style>
  <w:style w:type="character" w:customStyle="1" w:styleId="WW-WW8Num2ztrue1231111111111111">
    <w:name w:val="WW-WW8Num2ztrue1231111111111111"/>
    <w:rsid w:val="00CB7DE6"/>
  </w:style>
  <w:style w:type="character" w:customStyle="1" w:styleId="WW-WW8Num2ztrue12341111111111111">
    <w:name w:val="WW-WW8Num2ztrue12341111111111111"/>
    <w:rsid w:val="00CB7DE6"/>
  </w:style>
  <w:style w:type="character" w:customStyle="1" w:styleId="WW-WW8Num2ztrue123451111111111111">
    <w:name w:val="WW-WW8Num2ztrue123451111111111111"/>
    <w:rsid w:val="00CB7DE6"/>
  </w:style>
  <w:style w:type="character" w:customStyle="1" w:styleId="WW-WW8Num2ztrue1234561111111111111">
    <w:name w:val="WW-WW8Num2ztrue1234561111111111111"/>
    <w:rsid w:val="00CB7DE6"/>
  </w:style>
  <w:style w:type="character" w:customStyle="1" w:styleId="WW-WW8Num1ztrue12345671111111111111">
    <w:name w:val="WW-WW8Num1ztrue12345671111111111111"/>
    <w:rsid w:val="00CB7DE6"/>
  </w:style>
  <w:style w:type="character" w:customStyle="1" w:styleId="WW-WW8Num1ztrue111111111111111">
    <w:name w:val="WW-WW8Num1ztrue111111111111111"/>
    <w:rsid w:val="00CB7DE6"/>
  </w:style>
  <w:style w:type="character" w:customStyle="1" w:styleId="WW-WW8Num1ztrue1211111111111111">
    <w:name w:val="WW-WW8Num1ztrue1211111111111111"/>
    <w:rsid w:val="00CB7DE6"/>
  </w:style>
  <w:style w:type="character" w:customStyle="1" w:styleId="WW-WW8Num1ztrue12311111111111111">
    <w:name w:val="WW-WW8Num1ztrue12311111111111111"/>
    <w:rsid w:val="00CB7DE6"/>
  </w:style>
  <w:style w:type="character" w:customStyle="1" w:styleId="WW-WW8Num1ztrue123411111111111111">
    <w:name w:val="WW-WW8Num1ztrue123411111111111111"/>
    <w:rsid w:val="00CB7DE6"/>
  </w:style>
  <w:style w:type="character" w:customStyle="1" w:styleId="WW-WW8Num1ztrue1234511111111111111">
    <w:name w:val="WW-WW8Num1ztrue1234511111111111111"/>
    <w:rsid w:val="00CB7DE6"/>
  </w:style>
  <w:style w:type="character" w:customStyle="1" w:styleId="WW-WW8Num1ztrue12345611111111111111">
    <w:name w:val="WW-WW8Num1ztrue12345611111111111111"/>
    <w:rsid w:val="00CB7DE6"/>
  </w:style>
  <w:style w:type="character" w:customStyle="1" w:styleId="WW-WW8Num2ztrue12345671111111111111">
    <w:name w:val="WW-WW8Num2ztrue12345671111111111111"/>
    <w:rsid w:val="00CB7DE6"/>
  </w:style>
  <w:style w:type="character" w:customStyle="1" w:styleId="WW-WW8Num2ztrue111111111111111">
    <w:name w:val="WW-WW8Num2ztrue111111111111111"/>
    <w:rsid w:val="00CB7DE6"/>
  </w:style>
  <w:style w:type="character" w:customStyle="1" w:styleId="WW-WW8Num2ztrue1211111111111111">
    <w:name w:val="WW-WW8Num2ztrue1211111111111111"/>
    <w:rsid w:val="00CB7DE6"/>
  </w:style>
  <w:style w:type="character" w:customStyle="1" w:styleId="WW-WW8Num2ztrue12311111111111111">
    <w:name w:val="WW-WW8Num2ztrue12311111111111111"/>
    <w:rsid w:val="00CB7DE6"/>
  </w:style>
  <w:style w:type="character" w:customStyle="1" w:styleId="WW-WW8Num2ztrue123411111111111111">
    <w:name w:val="WW-WW8Num2ztrue123411111111111111"/>
    <w:rsid w:val="00CB7DE6"/>
  </w:style>
  <w:style w:type="character" w:customStyle="1" w:styleId="WW-WW8Num2ztrue1234511111111111111">
    <w:name w:val="WW-WW8Num2ztrue1234511111111111111"/>
    <w:rsid w:val="00CB7DE6"/>
  </w:style>
  <w:style w:type="character" w:customStyle="1" w:styleId="WW-WW8Num2ztrue12345611111111111111">
    <w:name w:val="WW-WW8Num2ztrue12345611111111111111"/>
    <w:rsid w:val="00CB7DE6"/>
  </w:style>
  <w:style w:type="character" w:customStyle="1" w:styleId="WW-WW8Num1ztrue123456711111111111111">
    <w:name w:val="WW-WW8Num1ztrue123456711111111111111"/>
    <w:rsid w:val="00CB7DE6"/>
  </w:style>
  <w:style w:type="character" w:customStyle="1" w:styleId="WW-WW8Num1ztrue1111111111111111">
    <w:name w:val="WW-WW8Num1ztrue1111111111111111"/>
    <w:rsid w:val="00CB7DE6"/>
  </w:style>
  <w:style w:type="character" w:customStyle="1" w:styleId="WW-WW8Num1ztrue12111111111111111">
    <w:name w:val="WW-WW8Num1ztrue12111111111111111"/>
    <w:rsid w:val="00CB7DE6"/>
  </w:style>
  <w:style w:type="character" w:customStyle="1" w:styleId="WW-WW8Num1ztrue123111111111111111">
    <w:name w:val="WW-WW8Num1ztrue123111111111111111"/>
    <w:rsid w:val="00CB7DE6"/>
  </w:style>
  <w:style w:type="character" w:customStyle="1" w:styleId="WW-WW8Num1ztrue1234111111111111111">
    <w:name w:val="WW-WW8Num1ztrue1234111111111111111"/>
    <w:rsid w:val="00CB7DE6"/>
  </w:style>
  <w:style w:type="character" w:customStyle="1" w:styleId="WW-WW8Num1ztrue12345111111111111111">
    <w:name w:val="WW-WW8Num1ztrue12345111111111111111"/>
    <w:rsid w:val="00CB7DE6"/>
  </w:style>
  <w:style w:type="character" w:customStyle="1" w:styleId="WW-WW8Num1ztrue123456111111111111111">
    <w:name w:val="WW-WW8Num1ztrue123456111111111111111"/>
    <w:rsid w:val="00CB7DE6"/>
  </w:style>
  <w:style w:type="character" w:customStyle="1" w:styleId="WW-WW8Num2ztrue123456711111111111111">
    <w:name w:val="WW-WW8Num2ztrue123456711111111111111"/>
    <w:rsid w:val="00CB7DE6"/>
  </w:style>
  <w:style w:type="character" w:customStyle="1" w:styleId="WW-WW8Num2ztrue1111111111111111">
    <w:name w:val="WW-WW8Num2ztrue1111111111111111"/>
    <w:rsid w:val="00CB7DE6"/>
  </w:style>
  <w:style w:type="character" w:customStyle="1" w:styleId="WW-WW8Num2ztrue12111111111111111">
    <w:name w:val="WW-WW8Num2ztrue12111111111111111"/>
    <w:rsid w:val="00CB7DE6"/>
  </w:style>
  <w:style w:type="character" w:customStyle="1" w:styleId="WW-WW8Num2ztrue123111111111111111">
    <w:name w:val="WW-WW8Num2ztrue123111111111111111"/>
    <w:rsid w:val="00CB7DE6"/>
  </w:style>
  <w:style w:type="character" w:customStyle="1" w:styleId="WW-WW8Num2ztrue1234111111111111111">
    <w:name w:val="WW-WW8Num2ztrue1234111111111111111"/>
    <w:rsid w:val="00CB7DE6"/>
  </w:style>
  <w:style w:type="character" w:customStyle="1" w:styleId="WW-WW8Num2ztrue12345111111111111111">
    <w:name w:val="WW-WW8Num2ztrue12345111111111111111"/>
    <w:rsid w:val="00CB7DE6"/>
  </w:style>
  <w:style w:type="character" w:customStyle="1" w:styleId="WW-WW8Num2ztrue123456111111111111111">
    <w:name w:val="WW-WW8Num2ztrue123456111111111111111"/>
    <w:rsid w:val="00CB7DE6"/>
  </w:style>
  <w:style w:type="character" w:customStyle="1" w:styleId="WW-WW8Num1ztrue1234567111111111111111">
    <w:name w:val="WW-WW8Num1ztrue1234567111111111111111"/>
    <w:rsid w:val="00CB7DE6"/>
  </w:style>
  <w:style w:type="character" w:customStyle="1" w:styleId="WW-WW8Num1ztrue11111111111111111">
    <w:name w:val="WW-WW8Num1ztrue11111111111111111"/>
    <w:rsid w:val="00CB7DE6"/>
  </w:style>
  <w:style w:type="character" w:customStyle="1" w:styleId="WW-WW8Num1ztrue121111111111111111">
    <w:name w:val="WW-WW8Num1ztrue121111111111111111"/>
    <w:rsid w:val="00CB7DE6"/>
  </w:style>
  <w:style w:type="character" w:customStyle="1" w:styleId="WW-WW8Num1ztrue1231111111111111111">
    <w:name w:val="WW-WW8Num1ztrue1231111111111111111"/>
    <w:rsid w:val="00CB7DE6"/>
  </w:style>
  <w:style w:type="character" w:customStyle="1" w:styleId="WW-WW8Num1ztrue12341111111111111111">
    <w:name w:val="WW-WW8Num1ztrue12341111111111111111"/>
    <w:rsid w:val="00CB7DE6"/>
  </w:style>
  <w:style w:type="character" w:customStyle="1" w:styleId="WW-WW8Num1ztrue123451111111111111111">
    <w:name w:val="WW-WW8Num1ztrue123451111111111111111"/>
    <w:rsid w:val="00CB7DE6"/>
  </w:style>
  <w:style w:type="character" w:customStyle="1" w:styleId="WW-WW8Num1ztrue1234561111111111111111">
    <w:name w:val="WW-WW8Num1ztrue1234561111111111111111"/>
    <w:rsid w:val="00CB7DE6"/>
  </w:style>
  <w:style w:type="character" w:customStyle="1" w:styleId="WW-WW8Num2ztrue1234567111111111111111">
    <w:name w:val="WW-WW8Num2ztrue1234567111111111111111"/>
    <w:rsid w:val="00CB7DE6"/>
  </w:style>
  <w:style w:type="character" w:customStyle="1" w:styleId="WW-WW8Num2ztrue11111111111111111">
    <w:name w:val="WW-WW8Num2ztrue11111111111111111"/>
    <w:rsid w:val="00CB7DE6"/>
  </w:style>
  <w:style w:type="character" w:customStyle="1" w:styleId="WW-WW8Num2ztrue121111111111111111">
    <w:name w:val="WW-WW8Num2ztrue121111111111111111"/>
    <w:rsid w:val="00CB7DE6"/>
  </w:style>
  <w:style w:type="character" w:customStyle="1" w:styleId="WW-WW8Num2ztrue1231111111111111111">
    <w:name w:val="WW-WW8Num2ztrue1231111111111111111"/>
    <w:rsid w:val="00CB7DE6"/>
  </w:style>
  <w:style w:type="character" w:customStyle="1" w:styleId="WW-WW8Num2ztrue12341111111111111111">
    <w:name w:val="WW-WW8Num2ztrue12341111111111111111"/>
    <w:rsid w:val="00CB7DE6"/>
  </w:style>
  <w:style w:type="character" w:customStyle="1" w:styleId="WW-WW8Num2ztrue123451111111111111111">
    <w:name w:val="WW-WW8Num2ztrue123451111111111111111"/>
    <w:rsid w:val="00CB7DE6"/>
  </w:style>
  <w:style w:type="character" w:customStyle="1" w:styleId="WW-WW8Num2ztrue1234561111111111111111">
    <w:name w:val="WW-WW8Num2ztrue1234561111111111111111"/>
    <w:rsid w:val="00CB7DE6"/>
  </w:style>
  <w:style w:type="character" w:customStyle="1" w:styleId="WW-WW8Num1ztrue12345671111111111111111">
    <w:name w:val="WW-WW8Num1ztrue12345671111111111111111"/>
    <w:rsid w:val="00CB7DE6"/>
  </w:style>
  <w:style w:type="character" w:customStyle="1" w:styleId="WW-WW8Num1ztrue111111111111111111">
    <w:name w:val="WW-WW8Num1ztrue111111111111111111"/>
    <w:rsid w:val="00CB7DE6"/>
  </w:style>
  <w:style w:type="character" w:customStyle="1" w:styleId="WW-WW8Num1ztrue1211111111111111111">
    <w:name w:val="WW-WW8Num1ztrue1211111111111111111"/>
    <w:rsid w:val="00CB7DE6"/>
  </w:style>
  <w:style w:type="character" w:customStyle="1" w:styleId="WW-WW8Num1ztrue12311111111111111111">
    <w:name w:val="WW-WW8Num1ztrue12311111111111111111"/>
    <w:rsid w:val="00CB7DE6"/>
  </w:style>
  <w:style w:type="character" w:customStyle="1" w:styleId="WW-WW8Num1ztrue123411111111111111111">
    <w:name w:val="WW-WW8Num1ztrue123411111111111111111"/>
    <w:rsid w:val="00CB7DE6"/>
  </w:style>
  <w:style w:type="character" w:customStyle="1" w:styleId="WW-WW8Num1ztrue1234511111111111111111">
    <w:name w:val="WW-WW8Num1ztrue1234511111111111111111"/>
    <w:rsid w:val="00CB7DE6"/>
  </w:style>
  <w:style w:type="character" w:customStyle="1" w:styleId="WW-WW8Num1ztrue12345611111111111111111">
    <w:name w:val="WW-WW8Num1ztrue12345611111111111111111"/>
    <w:rsid w:val="00CB7DE6"/>
  </w:style>
  <w:style w:type="character" w:customStyle="1" w:styleId="WW-WW8Num2ztrue12345671111111111111111">
    <w:name w:val="WW-WW8Num2ztrue12345671111111111111111"/>
    <w:rsid w:val="00CB7DE6"/>
  </w:style>
  <w:style w:type="character" w:customStyle="1" w:styleId="WW-WW8Num2ztrue111111111111111111">
    <w:name w:val="WW-WW8Num2ztrue111111111111111111"/>
    <w:rsid w:val="00CB7DE6"/>
  </w:style>
  <w:style w:type="character" w:customStyle="1" w:styleId="WW-WW8Num2ztrue1211111111111111111">
    <w:name w:val="WW-WW8Num2ztrue1211111111111111111"/>
    <w:rsid w:val="00CB7DE6"/>
  </w:style>
  <w:style w:type="character" w:customStyle="1" w:styleId="WW-WW8Num2ztrue12311111111111111111">
    <w:name w:val="WW-WW8Num2ztrue12311111111111111111"/>
    <w:rsid w:val="00CB7DE6"/>
  </w:style>
  <w:style w:type="character" w:customStyle="1" w:styleId="WW-WW8Num2ztrue123411111111111111111">
    <w:name w:val="WW-WW8Num2ztrue123411111111111111111"/>
    <w:rsid w:val="00CB7DE6"/>
  </w:style>
  <w:style w:type="character" w:customStyle="1" w:styleId="WW-WW8Num2ztrue1234511111111111111111">
    <w:name w:val="WW-WW8Num2ztrue1234511111111111111111"/>
    <w:rsid w:val="00CB7DE6"/>
  </w:style>
  <w:style w:type="character" w:customStyle="1" w:styleId="WW-WW8Num2ztrue12345611111111111111111">
    <w:name w:val="WW-WW8Num2ztrue12345611111111111111111"/>
    <w:rsid w:val="00CB7DE6"/>
  </w:style>
  <w:style w:type="character" w:customStyle="1" w:styleId="WW8Num9zfalse">
    <w:name w:val="WW8Num9zfalse"/>
    <w:rsid w:val="00CB7DE6"/>
  </w:style>
  <w:style w:type="character" w:customStyle="1" w:styleId="WW8Num9ztrue">
    <w:name w:val="WW8Num9ztrue"/>
    <w:rsid w:val="00CB7DE6"/>
  </w:style>
  <w:style w:type="character" w:customStyle="1" w:styleId="WW-WW8Num9ztrue">
    <w:name w:val="WW-WW8Num9ztrue"/>
    <w:rsid w:val="00CB7DE6"/>
  </w:style>
  <w:style w:type="character" w:customStyle="1" w:styleId="WW-WW8Num9ztrue1">
    <w:name w:val="WW-WW8Num9ztrue1"/>
    <w:rsid w:val="00CB7DE6"/>
  </w:style>
  <w:style w:type="character" w:customStyle="1" w:styleId="WW-WW8Num9ztrue12">
    <w:name w:val="WW-WW8Num9ztrue12"/>
    <w:rsid w:val="00CB7DE6"/>
  </w:style>
  <w:style w:type="character" w:customStyle="1" w:styleId="WW-WW8Num9ztrue123">
    <w:name w:val="WW-WW8Num9ztrue123"/>
    <w:rsid w:val="00CB7DE6"/>
  </w:style>
  <w:style w:type="character" w:customStyle="1" w:styleId="WW-WW8Num9ztrue1234">
    <w:name w:val="WW-WW8Num9ztrue1234"/>
    <w:rsid w:val="00CB7DE6"/>
  </w:style>
  <w:style w:type="character" w:customStyle="1" w:styleId="WW-WW8Num9ztrue12345">
    <w:name w:val="WW-WW8Num9ztrue12345"/>
    <w:rsid w:val="00CB7DE6"/>
  </w:style>
  <w:style w:type="character" w:customStyle="1" w:styleId="WW-WW8Num9ztrue123456">
    <w:name w:val="WW-WW8Num9ztrue123456"/>
    <w:rsid w:val="00CB7DE6"/>
  </w:style>
  <w:style w:type="character" w:customStyle="1" w:styleId="WW-WW8Num1ztrue123456711111111111111111">
    <w:name w:val="WW-WW8Num1ztrue123456711111111111111111"/>
    <w:rsid w:val="00CB7DE6"/>
  </w:style>
  <w:style w:type="character" w:customStyle="1" w:styleId="WW-WW8Num1ztrue1111111111111111111">
    <w:name w:val="WW-WW8Num1ztrue1111111111111111111"/>
    <w:rsid w:val="00CB7DE6"/>
  </w:style>
  <w:style w:type="character" w:customStyle="1" w:styleId="WW-WW8Num1ztrue12111111111111111111">
    <w:name w:val="WW-WW8Num1ztrue12111111111111111111"/>
    <w:rsid w:val="00CB7DE6"/>
  </w:style>
  <w:style w:type="character" w:customStyle="1" w:styleId="WW-WW8Num1ztrue123111111111111111111">
    <w:name w:val="WW-WW8Num1ztrue123111111111111111111"/>
    <w:rsid w:val="00CB7DE6"/>
  </w:style>
  <w:style w:type="character" w:customStyle="1" w:styleId="WW-WW8Num1ztrue1234111111111111111111">
    <w:name w:val="WW-WW8Num1ztrue1234111111111111111111"/>
    <w:rsid w:val="00CB7DE6"/>
  </w:style>
  <w:style w:type="character" w:customStyle="1" w:styleId="WW-WW8Num1ztrue12345111111111111111111">
    <w:name w:val="WW-WW8Num1ztrue12345111111111111111111"/>
    <w:rsid w:val="00CB7DE6"/>
  </w:style>
  <w:style w:type="character" w:customStyle="1" w:styleId="WW-WW8Num1ztrue123456111111111111111111">
    <w:name w:val="WW-WW8Num1ztrue123456111111111111111111"/>
    <w:rsid w:val="00CB7DE6"/>
  </w:style>
  <w:style w:type="character" w:customStyle="1" w:styleId="WW-WW8Num2ztrue123456711111111111111111">
    <w:name w:val="WW-WW8Num2ztrue123456711111111111111111"/>
    <w:rsid w:val="00CB7DE6"/>
  </w:style>
  <w:style w:type="character" w:customStyle="1" w:styleId="WW-WW8Num2ztrue1111111111111111111">
    <w:name w:val="WW-WW8Num2ztrue1111111111111111111"/>
    <w:rsid w:val="00CB7DE6"/>
  </w:style>
  <w:style w:type="character" w:customStyle="1" w:styleId="WW-WW8Num2ztrue12111111111111111111">
    <w:name w:val="WW-WW8Num2ztrue12111111111111111111"/>
    <w:rsid w:val="00CB7DE6"/>
  </w:style>
  <w:style w:type="character" w:customStyle="1" w:styleId="WW-WW8Num2ztrue123111111111111111111">
    <w:name w:val="WW-WW8Num2ztrue123111111111111111111"/>
    <w:rsid w:val="00CB7DE6"/>
  </w:style>
  <w:style w:type="character" w:customStyle="1" w:styleId="WW-WW8Num2ztrue1234111111111111111111">
    <w:name w:val="WW-WW8Num2ztrue1234111111111111111111"/>
    <w:rsid w:val="00CB7DE6"/>
  </w:style>
  <w:style w:type="character" w:customStyle="1" w:styleId="WW-WW8Num2ztrue12345111111111111111111">
    <w:name w:val="WW-WW8Num2ztrue12345111111111111111111"/>
    <w:rsid w:val="00CB7DE6"/>
  </w:style>
  <w:style w:type="character" w:customStyle="1" w:styleId="WW-WW8Num2ztrue123456111111111111111111">
    <w:name w:val="WW-WW8Num2ztrue123456111111111111111111"/>
    <w:rsid w:val="00CB7DE6"/>
  </w:style>
  <w:style w:type="character" w:customStyle="1" w:styleId="WW8Num10zfalse">
    <w:name w:val="WW8Num10zfalse"/>
    <w:rsid w:val="00CB7DE6"/>
  </w:style>
  <w:style w:type="character" w:customStyle="1" w:styleId="WW8Num10ztrue">
    <w:name w:val="WW8Num10ztrue"/>
    <w:rsid w:val="00CB7DE6"/>
  </w:style>
  <w:style w:type="character" w:customStyle="1" w:styleId="WW-WW8Num10ztrue">
    <w:name w:val="WW-WW8Num10ztrue"/>
    <w:rsid w:val="00CB7DE6"/>
  </w:style>
  <w:style w:type="character" w:customStyle="1" w:styleId="WW-WW8Num10ztrue1">
    <w:name w:val="WW-WW8Num10ztrue1"/>
    <w:rsid w:val="00CB7DE6"/>
  </w:style>
  <w:style w:type="character" w:customStyle="1" w:styleId="WW-WW8Num10ztrue12">
    <w:name w:val="WW-WW8Num10ztrue12"/>
    <w:rsid w:val="00CB7DE6"/>
  </w:style>
  <w:style w:type="character" w:customStyle="1" w:styleId="WW-WW8Num10ztrue123">
    <w:name w:val="WW-WW8Num10ztrue123"/>
    <w:rsid w:val="00CB7DE6"/>
  </w:style>
  <w:style w:type="character" w:customStyle="1" w:styleId="WW-WW8Num10ztrue1234">
    <w:name w:val="WW-WW8Num10ztrue1234"/>
    <w:rsid w:val="00CB7DE6"/>
  </w:style>
  <w:style w:type="character" w:customStyle="1" w:styleId="WW-WW8Num10ztrue12345">
    <w:name w:val="WW-WW8Num10ztrue12345"/>
    <w:rsid w:val="00CB7DE6"/>
  </w:style>
  <w:style w:type="character" w:customStyle="1" w:styleId="WW-WW8Num10ztrue123456">
    <w:name w:val="WW-WW8Num10ztrue123456"/>
    <w:rsid w:val="00CB7DE6"/>
  </w:style>
  <w:style w:type="character" w:customStyle="1" w:styleId="WW-WW8Num1ztrue1234567111111111111111111">
    <w:name w:val="WW-WW8Num1ztrue1234567111111111111111111"/>
    <w:rsid w:val="00CB7DE6"/>
  </w:style>
  <w:style w:type="character" w:customStyle="1" w:styleId="WW-WW8Num1ztrue11111111111111111111">
    <w:name w:val="WW-WW8Num1ztrue11111111111111111111"/>
    <w:rsid w:val="00CB7DE6"/>
  </w:style>
  <w:style w:type="character" w:customStyle="1" w:styleId="WW-WW8Num1ztrue121111111111111111111">
    <w:name w:val="WW-WW8Num1ztrue121111111111111111111"/>
    <w:rsid w:val="00CB7DE6"/>
  </w:style>
  <w:style w:type="character" w:customStyle="1" w:styleId="WW-WW8Num1ztrue1231111111111111111111">
    <w:name w:val="WW-WW8Num1ztrue1231111111111111111111"/>
    <w:rsid w:val="00CB7DE6"/>
  </w:style>
  <w:style w:type="character" w:customStyle="1" w:styleId="WW-WW8Num1ztrue12341111111111111111111">
    <w:name w:val="WW-WW8Num1ztrue12341111111111111111111"/>
    <w:rsid w:val="00CB7DE6"/>
  </w:style>
  <w:style w:type="character" w:customStyle="1" w:styleId="WW-WW8Num1ztrue123451111111111111111111">
    <w:name w:val="WW-WW8Num1ztrue123451111111111111111111"/>
    <w:rsid w:val="00CB7DE6"/>
  </w:style>
  <w:style w:type="character" w:customStyle="1" w:styleId="WW-WW8Num1ztrue1234561111111111111111111">
    <w:name w:val="WW-WW8Num1ztrue1234561111111111111111111"/>
    <w:rsid w:val="00CB7DE6"/>
  </w:style>
  <w:style w:type="character" w:customStyle="1" w:styleId="WW-WW8Num2ztrue1234567111111111111111111">
    <w:name w:val="WW-WW8Num2ztrue1234567111111111111111111"/>
    <w:rsid w:val="00CB7DE6"/>
  </w:style>
  <w:style w:type="character" w:customStyle="1" w:styleId="WW-WW8Num2ztrue11111111111111111111">
    <w:name w:val="WW-WW8Num2ztrue11111111111111111111"/>
    <w:rsid w:val="00CB7DE6"/>
  </w:style>
  <w:style w:type="character" w:customStyle="1" w:styleId="WW-WW8Num2ztrue121111111111111111111">
    <w:name w:val="WW-WW8Num2ztrue121111111111111111111"/>
    <w:rsid w:val="00CB7DE6"/>
  </w:style>
  <w:style w:type="character" w:customStyle="1" w:styleId="WW-WW8Num2ztrue1231111111111111111111">
    <w:name w:val="WW-WW8Num2ztrue1231111111111111111111"/>
    <w:rsid w:val="00CB7DE6"/>
  </w:style>
  <w:style w:type="character" w:customStyle="1" w:styleId="WW-WW8Num2ztrue12341111111111111111111">
    <w:name w:val="WW-WW8Num2ztrue12341111111111111111111"/>
    <w:rsid w:val="00CB7DE6"/>
  </w:style>
  <w:style w:type="character" w:customStyle="1" w:styleId="WW-WW8Num2ztrue123451111111111111111111">
    <w:name w:val="WW-WW8Num2ztrue123451111111111111111111"/>
    <w:rsid w:val="00CB7DE6"/>
  </w:style>
  <w:style w:type="character" w:customStyle="1" w:styleId="WW-WW8Num2ztrue1234561111111111111111111">
    <w:name w:val="WW-WW8Num2ztrue1234561111111111111111111"/>
    <w:rsid w:val="00CB7DE6"/>
  </w:style>
  <w:style w:type="character" w:customStyle="1" w:styleId="WW-WW8Num10ztrue1234567">
    <w:name w:val="WW-WW8Num10ztrue1234567"/>
    <w:rsid w:val="00CB7DE6"/>
  </w:style>
  <w:style w:type="character" w:customStyle="1" w:styleId="WW-WW8Num10ztrue11">
    <w:name w:val="WW-WW8Num10ztrue11"/>
    <w:rsid w:val="00CB7DE6"/>
  </w:style>
  <w:style w:type="character" w:customStyle="1" w:styleId="WW-WW8Num10ztrue121">
    <w:name w:val="WW-WW8Num10ztrue121"/>
    <w:rsid w:val="00CB7DE6"/>
  </w:style>
  <w:style w:type="character" w:customStyle="1" w:styleId="WW-WW8Num10ztrue1231">
    <w:name w:val="WW-WW8Num10ztrue1231"/>
    <w:rsid w:val="00CB7DE6"/>
  </w:style>
  <w:style w:type="character" w:customStyle="1" w:styleId="WW-WW8Num10ztrue12341">
    <w:name w:val="WW-WW8Num10ztrue12341"/>
    <w:rsid w:val="00CB7DE6"/>
  </w:style>
  <w:style w:type="character" w:customStyle="1" w:styleId="WW-WW8Num10ztrue123451">
    <w:name w:val="WW-WW8Num10ztrue123451"/>
    <w:rsid w:val="00CB7DE6"/>
  </w:style>
  <w:style w:type="character" w:customStyle="1" w:styleId="WW-WW8Num10ztrue1234561">
    <w:name w:val="WW-WW8Num10ztrue1234561"/>
    <w:rsid w:val="00CB7DE6"/>
  </w:style>
  <w:style w:type="character" w:customStyle="1" w:styleId="WW-WW8Num1ztrue12345671111111111111111111">
    <w:name w:val="WW-WW8Num1ztrue12345671111111111111111111"/>
    <w:rsid w:val="00CB7DE6"/>
  </w:style>
  <w:style w:type="character" w:customStyle="1" w:styleId="WW-WW8Num1ztrue111111111111111111111">
    <w:name w:val="WW-WW8Num1ztrue111111111111111111111"/>
    <w:rsid w:val="00CB7DE6"/>
  </w:style>
  <w:style w:type="character" w:customStyle="1" w:styleId="WW-WW8Num1ztrue1211111111111111111111">
    <w:name w:val="WW-WW8Num1ztrue1211111111111111111111"/>
    <w:rsid w:val="00CB7DE6"/>
  </w:style>
  <w:style w:type="character" w:customStyle="1" w:styleId="WW-WW8Num1ztrue12311111111111111111111">
    <w:name w:val="WW-WW8Num1ztrue12311111111111111111111"/>
    <w:rsid w:val="00CB7DE6"/>
  </w:style>
  <w:style w:type="character" w:customStyle="1" w:styleId="WW-WW8Num1ztrue123411111111111111111111">
    <w:name w:val="WW-WW8Num1ztrue123411111111111111111111"/>
    <w:rsid w:val="00CB7DE6"/>
  </w:style>
  <w:style w:type="character" w:customStyle="1" w:styleId="WW-WW8Num1ztrue1234511111111111111111111">
    <w:name w:val="WW-WW8Num1ztrue1234511111111111111111111"/>
    <w:rsid w:val="00CB7DE6"/>
  </w:style>
  <w:style w:type="character" w:customStyle="1" w:styleId="WW-WW8Num1ztrue12345611111111111111111111">
    <w:name w:val="WW-WW8Num1ztrue12345611111111111111111111"/>
    <w:rsid w:val="00CB7DE6"/>
  </w:style>
  <w:style w:type="character" w:customStyle="1" w:styleId="WW-WW8Num2ztrue12345671111111111111111111">
    <w:name w:val="WW-WW8Num2ztrue12345671111111111111111111"/>
    <w:rsid w:val="00CB7DE6"/>
  </w:style>
  <w:style w:type="character" w:customStyle="1" w:styleId="WW-WW8Num2ztrue111111111111111111111">
    <w:name w:val="WW-WW8Num2ztrue111111111111111111111"/>
    <w:rsid w:val="00CB7DE6"/>
  </w:style>
  <w:style w:type="character" w:customStyle="1" w:styleId="WW-WW8Num2ztrue1211111111111111111111">
    <w:name w:val="WW-WW8Num2ztrue1211111111111111111111"/>
    <w:rsid w:val="00CB7DE6"/>
  </w:style>
  <w:style w:type="character" w:customStyle="1" w:styleId="WW-WW8Num2ztrue12311111111111111111111">
    <w:name w:val="WW-WW8Num2ztrue12311111111111111111111"/>
    <w:rsid w:val="00CB7DE6"/>
  </w:style>
  <w:style w:type="character" w:customStyle="1" w:styleId="WW-WW8Num2ztrue123411111111111111111111">
    <w:name w:val="WW-WW8Num2ztrue123411111111111111111111"/>
    <w:rsid w:val="00CB7DE6"/>
  </w:style>
  <w:style w:type="character" w:customStyle="1" w:styleId="WW-WW8Num2ztrue1234511111111111111111111">
    <w:name w:val="WW-WW8Num2ztrue1234511111111111111111111"/>
    <w:rsid w:val="00CB7DE6"/>
  </w:style>
  <w:style w:type="character" w:customStyle="1" w:styleId="WW-WW8Num2ztrue12345611111111111111111111">
    <w:name w:val="WW-WW8Num2ztrue12345611111111111111111111"/>
    <w:rsid w:val="00CB7DE6"/>
  </w:style>
  <w:style w:type="character" w:customStyle="1" w:styleId="WW8Num8zfalse">
    <w:name w:val="WW8Num8zfalse"/>
    <w:rsid w:val="00CB7DE6"/>
  </w:style>
  <w:style w:type="character" w:customStyle="1" w:styleId="WW8Num8ztrue">
    <w:name w:val="WW8Num8ztrue"/>
    <w:rsid w:val="00CB7DE6"/>
  </w:style>
  <w:style w:type="character" w:customStyle="1" w:styleId="WW-WW8Num8ztrue">
    <w:name w:val="WW-WW8Num8ztrue"/>
    <w:rsid w:val="00CB7DE6"/>
  </w:style>
  <w:style w:type="character" w:customStyle="1" w:styleId="WW-WW8Num8ztrue1">
    <w:name w:val="WW-WW8Num8ztrue1"/>
    <w:rsid w:val="00CB7DE6"/>
  </w:style>
  <w:style w:type="character" w:customStyle="1" w:styleId="WW-WW8Num8ztrue12">
    <w:name w:val="WW-WW8Num8ztrue12"/>
    <w:rsid w:val="00CB7DE6"/>
  </w:style>
  <w:style w:type="character" w:customStyle="1" w:styleId="WW-WW8Num8ztrue123">
    <w:name w:val="WW-WW8Num8ztrue123"/>
    <w:rsid w:val="00CB7DE6"/>
  </w:style>
  <w:style w:type="character" w:customStyle="1" w:styleId="WW-WW8Num8ztrue1234">
    <w:name w:val="WW-WW8Num8ztrue1234"/>
    <w:rsid w:val="00CB7DE6"/>
  </w:style>
  <w:style w:type="character" w:customStyle="1" w:styleId="WW-WW8Num8ztrue12345">
    <w:name w:val="WW-WW8Num8ztrue12345"/>
    <w:rsid w:val="00CB7DE6"/>
  </w:style>
  <w:style w:type="character" w:customStyle="1" w:styleId="WW-WW8Num8ztrue123456">
    <w:name w:val="WW-WW8Num8ztrue123456"/>
    <w:rsid w:val="00CB7DE6"/>
  </w:style>
  <w:style w:type="character" w:customStyle="1" w:styleId="WW-WW8Num14ztrue">
    <w:name w:val="WW-WW8Num14ztrue"/>
    <w:rsid w:val="00CB7DE6"/>
  </w:style>
  <w:style w:type="character" w:customStyle="1" w:styleId="WW-WW8Num14ztrue1">
    <w:name w:val="WW-WW8Num14ztrue1"/>
    <w:rsid w:val="00CB7DE6"/>
  </w:style>
  <w:style w:type="character" w:customStyle="1" w:styleId="WW-WW8Num14ztrue12">
    <w:name w:val="WW-WW8Num14ztrue12"/>
    <w:rsid w:val="00CB7DE6"/>
  </w:style>
  <w:style w:type="character" w:customStyle="1" w:styleId="WW-WW8Num14ztrue123">
    <w:name w:val="WW-WW8Num14ztrue123"/>
    <w:rsid w:val="00CB7DE6"/>
  </w:style>
  <w:style w:type="character" w:customStyle="1" w:styleId="WW-WW8Num14ztrue1234">
    <w:name w:val="WW-WW8Num14ztrue1234"/>
    <w:rsid w:val="00CB7DE6"/>
  </w:style>
  <w:style w:type="character" w:customStyle="1" w:styleId="WW-WW8Num14ztrue12345">
    <w:name w:val="WW-WW8Num14ztrue12345"/>
    <w:rsid w:val="00CB7DE6"/>
  </w:style>
  <w:style w:type="character" w:customStyle="1" w:styleId="WW-WW8Num14ztrue123456">
    <w:name w:val="WW-WW8Num14ztrue123456"/>
    <w:rsid w:val="00CB7DE6"/>
  </w:style>
  <w:style w:type="character" w:customStyle="1" w:styleId="afff">
    <w:name w:val="Символ сноски"/>
    <w:rsid w:val="00CB7DE6"/>
  </w:style>
  <w:style w:type="character" w:customStyle="1" w:styleId="1f0">
    <w:name w:val="Знак сноски1"/>
    <w:rsid w:val="00CB7DE6"/>
    <w:rPr>
      <w:vertAlign w:val="superscript"/>
    </w:rPr>
  </w:style>
  <w:style w:type="character" w:customStyle="1" w:styleId="WW8Num45z4">
    <w:name w:val="WW8Num45z4"/>
    <w:rsid w:val="00CB7DE6"/>
    <w:rPr>
      <w:rFonts w:ascii="OpenSymbol" w:hAnsi="OpenSymbol" w:cs="Courier New"/>
      <w:sz w:val="26"/>
      <w:szCs w:val="26"/>
    </w:rPr>
  </w:style>
  <w:style w:type="character" w:customStyle="1" w:styleId="FontStyle43">
    <w:name w:val="Font Style43"/>
    <w:rsid w:val="00CB7DE6"/>
    <w:rPr>
      <w:rFonts w:ascii="Times New Roman" w:hAnsi="Times New Roman" w:cs="Times New Roman"/>
      <w:sz w:val="18"/>
      <w:szCs w:val="18"/>
    </w:rPr>
  </w:style>
  <w:style w:type="character" w:customStyle="1" w:styleId="WW8Num38z5">
    <w:name w:val="WW8Num38z5"/>
    <w:rsid w:val="00CB7DE6"/>
  </w:style>
  <w:style w:type="character" w:customStyle="1" w:styleId="WW8Num38z6">
    <w:name w:val="WW8Num38z6"/>
    <w:rsid w:val="00CB7DE6"/>
  </w:style>
  <w:style w:type="character" w:customStyle="1" w:styleId="WW8Num38z7">
    <w:name w:val="WW8Num38z7"/>
    <w:rsid w:val="00CB7DE6"/>
  </w:style>
  <w:style w:type="character" w:customStyle="1" w:styleId="WW8Num38z8">
    <w:name w:val="WW8Num38z8"/>
    <w:rsid w:val="00CB7DE6"/>
  </w:style>
  <w:style w:type="character" w:customStyle="1" w:styleId="WW8Num41z4">
    <w:name w:val="WW8Num41z4"/>
    <w:rsid w:val="00CB7DE6"/>
  </w:style>
  <w:style w:type="character" w:customStyle="1" w:styleId="WW8Num41z5">
    <w:name w:val="WW8Num41z5"/>
    <w:rsid w:val="00CB7DE6"/>
  </w:style>
  <w:style w:type="character" w:customStyle="1" w:styleId="WW8Num41z6">
    <w:name w:val="WW8Num41z6"/>
    <w:rsid w:val="00CB7DE6"/>
  </w:style>
  <w:style w:type="character" w:customStyle="1" w:styleId="WW8Num41z7">
    <w:name w:val="WW8Num41z7"/>
    <w:rsid w:val="00CB7DE6"/>
  </w:style>
  <w:style w:type="character" w:customStyle="1" w:styleId="WW8Num41z8">
    <w:name w:val="WW8Num41z8"/>
    <w:rsid w:val="00CB7DE6"/>
  </w:style>
  <w:style w:type="character" w:customStyle="1" w:styleId="WW8Num56z2">
    <w:name w:val="WW8Num56z2"/>
    <w:rsid w:val="00CB7DE6"/>
    <w:rPr>
      <w:rFonts w:ascii="Wingdings" w:hAnsi="Wingdings" w:cs="Wingdings" w:hint="default"/>
    </w:rPr>
  </w:style>
  <w:style w:type="character" w:customStyle="1" w:styleId="WW8Num60z3">
    <w:name w:val="WW8Num60z3"/>
    <w:rsid w:val="00CB7DE6"/>
    <w:rPr>
      <w:rFonts w:ascii="Symbol" w:hAnsi="Symbol" w:cs="Symbol" w:hint="default"/>
    </w:rPr>
  </w:style>
  <w:style w:type="character" w:customStyle="1" w:styleId="WW8Num61z2">
    <w:name w:val="WW8Num61z2"/>
    <w:rsid w:val="00CB7DE6"/>
    <w:rPr>
      <w:rFonts w:ascii="Wingdings" w:hAnsi="Wingdings" w:cs="Wingdings" w:hint="default"/>
    </w:rPr>
  </w:style>
  <w:style w:type="character" w:customStyle="1" w:styleId="WW8Num62z3">
    <w:name w:val="WW8Num62z3"/>
    <w:rsid w:val="00CB7DE6"/>
    <w:rPr>
      <w:rFonts w:ascii="Symbol" w:hAnsi="Symbol" w:cs="Symbol" w:hint="default"/>
    </w:rPr>
  </w:style>
  <w:style w:type="character" w:customStyle="1" w:styleId="WW8Num63z3">
    <w:name w:val="WW8Num63z3"/>
    <w:rsid w:val="00CB7DE6"/>
    <w:rPr>
      <w:rFonts w:ascii="Symbol" w:hAnsi="Symbol" w:cs="Symbol" w:hint="default"/>
    </w:rPr>
  </w:style>
  <w:style w:type="character" w:customStyle="1" w:styleId="WW8Num67z3">
    <w:name w:val="WW8Num67z3"/>
    <w:rsid w:val="00CB7DE6"/>
    <w:rPr>
      <w:rFonts w:ascii="Symbol" w:hAnsi="Symbol" w:cs="Symbol" w:hint="default"/>
    </w:rPr>
  </w:style>
  <w:style w:type="character" w:customStyle="1" w:styleId="WW8Num68z3">
    <w:name w:val="WW8Num68z3"/>
    <w:rsid w:val="00CB7DE6"/>
    <w:rPr>
      <w:rFonts w:ascii="Symbol" w:hAnsi="Symbol" w:cs="Symbol" w:hint="default"/>
    </w:rPr>
  </w:style>
  <w:style w:type="character" w:customStyle="1" w:styleId="WW8Num70z1">
    <w:name w:val="WW8Num70z1"/>
    <w:rsid w:val="00CB7DE6"/>
    <w:rPr>
      <w:rFonts w:ascii="Courier New" w:hAnsi="Courier New" w:cs="Courier New" w:hint="default"/>
      <w:sz w:val="20"/>
    </w:rPr>
  </w:style>
  <w:style w:type="character" w:customStyle="1" w:styleId="WW8Num70z2">
    <w:name w:val="WW8Num70z2"/>
    <w:rsid w:val="00CB7DE6"/>
    <w:rPr>
      <w:rFonts w:ascii="Wingdings" w:hAnsi="Wingdings" w:cs="Wingdings" w:hint="default"/>
      <w:sz w:val="20"/>
    </w:rPr>
  </w:style>
  <w:style w:type="character" w:customStyle="1" w:styleId="WW8Num72z0">
    <w:name w:val="WW8Num72z0"/>
    <w:rsid w:val="00CB7DE6"/>
    <w:rPr>
      <w:rFonts w:ascii="Wingdings" w:hAnsi="Wingdings" w:cs="Wingdings" w:hint="default"/>
      <w:kern w:val="1"/>
      <w:sz w:val="26"/>
      <w:szCs w:val="20"/>
      <w:lang w:eastAsia="zh-CN"/>
    </w:rPr>
  </w:style>
  <w:style w:type="character" w:customStyle="1" w:styleId="WW8Num72z1">
    <w:name w:val="WW8Num72z1"/>
    <w:rsid w:val="00CB7DE6"/>
    <w:rPr>
      <w:rFonts w:ascii="Courier New" w:hAnsi="Courier New" w:cs="Courier New" w:hint="default"/>
    </w:rPr>
  </w:style>
  <w:style w:type="character" w:customStyle="1" w:styleId="WW8Num72z3">
    <w:name w:val="WW8Num72z3"/>
    <w:rsid w:val="00CB7DE6"/>
    <w:rPr>
      <w:rFonts w:ascii="Symbol" w:hAnsi="Symbol" w:cs="Symbol" w:hint="default"/>
    </w:rPr>
  </w:style>
  <w:style w:type="character" w:customStyle="1" w:styleId="WW8Num73z1">
    <w:name w:val="WW8Num73z1"/>
    <w:rsid w:val="00CB7DE6"/>
    <w:rPr>
      <w:rFonts w:hint="default"/>
    </w:rPr>
  </w:style>
  <w:style w:type="character" w:customStyle="1" w:styleId="WW8Num74z1">
    <w:name w:val="WW8Num74z1"/>
    <w:rsid w:val="00CB7DE6"/>
    <w:rPr>
      <w:rFonts w:ascii="Wingdings" w:hAnsi="Wingdings" w:cs="OpenSymbol"/>
      <w:strike w:val="0"/>
      <w:dstrike w:val="0"/>
      <w:color w:val="FF00FF"/>
      <w:sz w:val="26"/>
      <w:szCs w:val="26"/>
      <w:shd w:val="clear" w:color="auto" w:fill="FFFF00"/>
    </w:rPr>
  </w:style>
  <w:style w:type="character" w:customStyle="1" w:styleId="WW8Num75z0">
    <w:name w:val="WW8Num75z0"/>
    <w:rsid w:val="00CB7DE6"/>
    <w:rPr>
      <w:rFonts w:ascii="Wingdings" w:hAnsi="Wingdings" w:cs="Wingdings" w:hint="default"/>
    </w:rPr>
  </w:style>
  <w:style w:type="character" w:customStyle="1" w:styleId="WW8Num75z1">
    <w:name w:val="WW8Num75z1"/>
    <w:rsid w:val="00CB7DE6"/>
    <w:rPr>
      <w:rFonts w:ascii="Courier New" w:hAnsi="Courier New" w:cs="Courier New" w:hint="default"/>
    </w:rPr>
  </w:style>
  <w:style w:type="character" w:customStyle="1" w:styleId="WW8Num75z3">
    <w:name w:val="WW8Num75z3"/>
    <w:rsid w:val="00CB7DE6"/>
    <w:rPr>
      <w:rFonts w:ascii="Symbol" w:hAnsi="Symbol" w:cs="Symbol" w:hint="default"/>
    </w:rPr>
  </w:style>
  <w:style w:type="character" w:customStyle="1" w:styleId="WW-3">
    <w:name w:val="WW-Символы концевой сноски"/>
    <w:rsid w:val="00CB7DE6"/>
    <w:rPr>
      <w:vertAlign w:val="superscript"/>
    </w:rPr>
  </w:style>
  <w:style w:type="character" w:customStyle="1" w:styleId="WW-10">
    <w:name w:val="WW-Символы концевой сноски1"/>
    <w:rsid w:val="00CB7DE6"/>
    <w:rPr>
      <w:vertAlign w:val="superscript"/>
    </w:rPr>
  </w:style>
  <w:style w:type="character" w:customStyle="1" w:styleId="c8edf2e5f0ede5f2-f1f1fbebeae0">
    <w:name w:val="Иc8нedтf2еe5рf0нedеe5тf2-сf1сf1ыfbлebкeaаe0"/>
    <w:rsid w:val="00CB7DE6"/>
    <w:rPr>
      <w:color w:val="000080"/>
      <w:u w:val="single"/>
    </w:rPr>
  </w:style>
  <w:style w:type="character" w:customStyle="1" w:styleId="3f3f3f3f3f3f3f3f3f3f3f3f3f3f3f3f3f3f3f1">
    <w:name w:val="О3fс3fн3fо3fв3fн3fо3fй3f ш3fр3fи3fф3fт3f а3fб3fз3fа3fц3fа3f1"/>
    <w:rsid w:val="00CB7DE6"/>
  </w:style>
  <w:style w:type="character" w:customStyle="1" w:styleId="4O4rz44y4p44444p">
    <w:name w:val="О4Oс4・н~?о?вr?н~?о?йz ?ш・4р4yи4・ф・?тp?4а?4б?4з?4а4pц"/>
    <w:rsid w:val="00CB7DE6"/>
  </w:style>
  <w:style w:type="character" w:customStyle="1" w:styleId="WW8Num61z3">
    <w:name w:val="WW8Num61z3"/>
    <w:rsid w:val="00CB7DE6"/>
    <w:rPr>
      <w:rFonts w:ascii="Symbol" w:hAnsi="Symbol" w:cs="Symbol"/>
    </w:rPr>
  </w:style>
  <w:style w:type="paragraph" w:customStyle="1" w:styleId="92">
    <w:name w:val="Указатель9"/>
    <w:basedOn w:val="a"/>
    <w:rsid w:val="00CB7DE6"/>
    <w:pPr>
      <w:suppressLineNumbers/>
    </w:pPr>
    <w:rPr>
      <w:rFonts w:cs="Mangal"/>
      <w:lang w:eastAsia="zh-CN"/>
    </w:rPr>
  </w:style>
  <w:style w:type="paragraph" w:customStyle="1" w:styleId="LO-Normal1">
    <w:name w:val="LO-Normal1"/>
    <w:rsid w:val="00CB7DE6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72">
    <w:name w:val="Название объекта7"/>
    <w:basedOn w:val="a"/>
    <w:rsid w:val="00CB7DE6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82">
    <w:name w:val="Указатель8"/>
    <w:basedOn w:val="a"/>
    <w:rsid w:val="00CB7DE6"/>
    <w:pPr>
      <w:suppressLineNumbers/>
    </w:pPr>
    <w:rPr>
      <w:rFonts w:cs="Mangal"/>
      <w:sz w:val="20"/>
      <w:szCs w:val="20"/>
      <w:lang w:eastAsia="zh-CN"/>
    </w:rPr>
  </w:style>
  <w:style w:type="paragraph" w:customStyle="1" w:styleId="64">
    <w:name w:val="Название объекта6"/>
    <w:basedOn w:val="a"/>
    <w:rsid w:val="00CB7DE6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73">
    <w:name w:val="Указатель7"/>
    <w:basedOn w:val="a"/>
    <w:rsid w:val="00CB7DE6"/>
    <w:pPr>
      <w:suppressLineNumbers/>
    </w:pPr>
    <w:rPr>
      <w:rFonts w:cs="Mangal"/>
      <w:sz w:val="20"/>
      <w:szCs w:val="20"/>
      <w:lang w:eastAsia="zh-CN"/>
    </w:rPr>
  </w:style>
  <w:style w:type="paragraph" w:customStyle="1" w:styleId="55">
    <w:name w:val="Название объекта5"/>
    <w:basedOn w:val="a"/>
    <w:rsid w:val="00CB7DE6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46">
    <w:name w:val="Название объекта4"/>
    <w:basedOn w:val="a"/>
    <w:rsid w:val="00CB7DE6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38">
    <w:name w:val="Название объекта3"/>
    <w:basedOn w:val="a"/>
    <w:rsid w:val="00CB7DE6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LO-Normal">
    <w:name w:val="LO-Normal"/>
    <w:rsid w:val="00CB7DE6"/>
    <w:pPr>
      <w:suppressAutoHyphens/>
    </w:pPr>
    <w:rPr>
      <w:rFonts w:eastAsia="Arial"/>
      <w:lang w:eastAsia="zh-CN"/>
    </w:rPr>
  </w:style>
  <w:style w:type="paragraph" w:customStyle="1" w:styleId="ConsTitle">
    <w:name w:val="ConsTitle"/>
    <w:rsid w:val="00CB7DE6"/>
    <w:pPr>
      <w:widowControl w:val="0"/>
      <w:suppressAutoHyphens/>
    </w:pPr>
    <w:rPr>
      <w:rFonts w:ascii="Arial" w:eastAsia="Arial" w:hAnsi="Arial" w:cs="Arial"/>
      <w:b/>
      <w:sz w:val="16"/>
      <w:lang w:eastAsia="zh-CN"/>
    </w:rPr>
  </w:style>
  <w:style w:type="paragraph" w:customStyle="1" w:styleId="Style9">
    <w:name w:val="Style9"/>
    <w:basedOn w:val="a"/>
    <w:rsid w:val="00CB7DE6"/>
    <w:rPr>
      <w:sz w:val="20"/>
      <w:szCs w:val="20"/>
      <w:lang w:eastAsia="zh-CN"/>
    </w:rPr>
  </w:style>
  <w:style w:type="paragraph" w:customStyle="1" w:styleId="Style10">
    <w:name w:val="Style10"/>
    <w:basedOn w:val="a"/>
    <w:rsid w:val="00CB7DE6"/>
    <w:rPr>
      <w:sz w:val="20"/>
      <w:szCs w:val="20"/>
      <w:lang w:eastAsia="zh-CN"/>
    </w:rPr>
  </w:style>
  <w:style w:type="paragraph" w:customStyle="1" w:styleId="WW-header123456">
    <w:name w:val="WW-header123456"/>
    <w:basedOn w:val="a"/>
    <w:rsid w:val="00CB7DE6"/>
    <w:pPr>
      <w:widowControl w:val="0"/>
      <w:tabs>
        <w:tab w:val="center" w:pos="4320"/>
        <w:tab w:val="right" w:pos="8640"/>
      </w:tabs>
    </w:pPr>
    <w:rPr>
      <w:rFonts w:cs="font486"/>
      <w:sz w:val="20"/>
      <w:szCs w:val="20"/>
      <w:lang w:eastAsia="zh-CN"/>
    </w:rPr>
  </w:style>
  <w:style w:type="paragraph" w:customStyle="1" w:styleId="western">
    <w:name w:val="western"/>
    <w:basedOn w:val="a"/>
    <w:uiPriority w:val="99"/>
    <w:rsid w:val="00CB7DE6"/>
    <w:pPr>
      <w:spacing w:before="280"/>
    </w:pPr>
    <w:rPr>
      <w:b/>
      <w:bCs/>
      <w:color w:val="000000"/>
      <w:lang w:eastAsia="zh-CN"/>
    </w:rPr>
  </w:style>
  <w:style w:type="paragraph" w:customStyle="1" w:styleId="340">
    <w:name w:val="Основной текст с отступом 34"/>
    <w:basedOn w:val="a"/>
    <w:rsid w:val="00CB7DE6"/>
    <w:pPr>
      <w:spacing w:after="120"/>
      <w:ind w:left="283"/>
    </w:pPr>
    <w:rPr>
      <w:sz w:val="16"/>
      <w:szCs w:val="16"/>
      <w:lang w:eastAsia="zh-CN"/>
    </w:rPr>
  </w:style>
  <w:style w:type="paragraph" w:customStyle="1" w:styleId="1f1">
    <w:name w:val="Цитата1"/>
    <w:basedOn w:val="a"/>
    <w:rsid w:val="00CB7DE6"/>
    <w:pPr>
      <w:shd w:val="clear" w:color="auto" w:fill="FFFFFF"/>
      <w:spacing w:line="360" w:lineRule="auto"/>
      <w:ind w:left="168" w:right="33" w:firstLine="706"/>
      <w:jc w:val="both"/>
    </w:pPr>
    <w:rPr>
      <w:sz w:val="26"/>
      <w:lang w:eastAsia="zh-CN"/>
    </w:rPr>
  </w:style>
  <w:style w:type="paragraph" w:styleId="afff0">
    <w:name w:val="toa heading"/>
    <w:basedOn w:val="10"/>
    <w:next w:val="a"/>
    <w:rsid w:val="00CB7DE6"/>
    <w:pPr>
      <w:keepLines/>
      <w:suppressLineNumbers w:val="0"/>
      <w:suppressAutoHyphens w:val="0"/>
      <w:spacing w:before="480" w:after="0" w:line="276" w:lineRule="auto"/>
      <w:ind w:left="0" w:firstLine="0"/>
    </w:pPr>
    <w:rPr>
      <w:rFonts w:ascii="Cambria" w:eastAsia="Times New Roman" w:hAnsi="Cambria"/>
      <w:color w:val="365F91"/>
      <w:spacing w:val="0"/>
      <w:kern w:val="1"/>
      <w:sz w:val="28"/>
      <w:szCs w:val="28"/>
      <w:shd w:val="clear" w:color="auto" w:fill="auto"/>
      <w:lang w:bidi="ar-SA"/>
    </w:rPr>
  </w:style>
  <w:style w:type="paragraph" w:customStyle="1" w:styleId="39">
    <w:name w:val="Маркированный список3"/>
    <w:basedOn w:val="af9"/>
    <w:rsid w:val="00CB7DE6"/>
    <w:pPr>
      <w:widowControl/>
      <w:suppressAutoHyphens w:val="0"/>
      <w:spacing w:after="113" w:line="240" w:lineRule="auto"/>
      <w:ind w:left="709"/>
    </w:pPr>
    <w:rPr>
      <w:rFonts w:ascii="Arial" w:eastAsia="Times New Roman" w:hAnsi="Arial" w:cs="Tahoma"/>
      <w:lang w:eastAsia="zh-CN" w:bidi="ar-SA"/>
    </w:rPr>
  </w:style>
  <w:style w:type="paragraph" w:customStyle="1" w:styleId="28">
    <w:name w:val="Маркированный список2"/>
    <w:basedOn w:val="af9"/>
    <w:rsid w:val="00CB7DE6"/>
    <w:pPr>
      <w:widowControl/>
      <w:suppressAutoHyphens w:val="0"/>
      <w:spacing w:after="113" w:line="240" w:lineRule="auto"/>
      <w:ind w:left="709"/>
    </w:pPr>
    <w:rPr>
      <w:rFonts w:ascii="Arial" w:eastAsia="Times New Roman" w:hAnsi="Arial" w:cs="Tahoma"/>
      <w:lang w:eastAsia="zh-CN" w:bidi="ar-SA"/>
    </w:rPr>
  </w:style>
  <w:style w:type="paragraph" w:customStyle="1" w:styleId="1f2">
    <w:name w:val="Заголовок таблицы ссылок1"/>
    <w:basedOn w:val="10"/>
    <w:next w:val="a"/>
    <w:rsid w:val="00CB7DE6"/>
    <w:pPr>
      <w:keepLines/>
      <w:suppressAutoHyphens w:val="0"/>
      <w:spacing w:before="480" w:after="0" w:line="276" w:lineRule="auto"/>
      <w:ind w:left="0" w:firstLine="0"/>
    </w:pPr>
    <w:rPr>
      <w:rFonts w:ascii="Cambria" w:eastAsia="Times New Roman" w:hAnsi="Cambria"/>
      <w:color w:val="365F91"/>
      <w:spacing w:val="0"/>
      <w:kern w:val="1"/>
      <w:sz w:val="28"/>
      <w:szCs w:val="28"/>
      <w:shd w:val="clear" w:color="auto" w:fill="auto"/>
      <w:lang w:bidi="ar-SA"/>
    </w:rPr>
  </w:style>
  <w:style w:type="paragraph" w:customStyle="1" w:styleId="d2e5eaf1f22">
    <w:name w:val="Тd2еe5кeaсf1тf22"/>
    <w:basedOn w:val="3f3f3f3f3f3f3f"/>
    <w:rsid w:val="00CB7DE6"/>
    <w:pPr>
      <w:widowControl/>
      <w:suppressAutoHyphens/>
      <w:autoSpaceDN/>
      <w:adjustRightInd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3f3f3f3f3f3f3f3f3f1">
    <w:name w:val="З3fа3fг3fо3fл3fо3fв3fо3fк3f 1"/>
    <w:basedOn w:val="3f3f3f3f3f3f3f"/>
    <w:next w:val="3f3f3f3f3f3f3f"/>
    <w:rsid w:val="00CB7DE6"/>
    <w:pPr>
      <w:keepNext/>
      <w:suppressLineNumbers/>
      <w:suppressAutoHyphens/>
      <w:autoSpaceDN/>
      <w:adjustRightInd/>
      <w:spacing w:before="200" w:after="240"/>
      <w:ind w:left="1191" w:hanging="454"/>
    </w:pPr>
    <w:rPr>
      <w:rFonts w:eastAsia="SimSun"/>
      <w:b/>
      <w:bCs/>
      <w:sz w:val="27"/>
      <w:szCs w:val="27"/>
      <w:shd w:val="clear" w:color="auto" w:fill="FFFFFF"/>
      <w:lang w:eastAsia="zh-CN"/>
    </w:rPr>
  </w:style>
  <w:style w:type="paragraph" w:customStyle="1" w:styleId="cef1edeee2edeee9f2e5eaf1f2f1eef2f1f2f3efeeec22">
    <w:name w:val="Оceсf1нedоeeвe2нedоeeйe9 тf2еe5кeaсf1тf2 сf1 оeeтf2сf1тf2уf3пefоeeмec 22"/>
    <w:basedOn w:val="c1e0e7eee2fbe9"/>
    <w:rsid w:val="00CB7DE6"/>
    <w:pPr>
      <w:suppressAutoHyphens w:val="0"/>
      <w:spacing w:line="360" w:lineRule="auto"/>
      <w:ind w:firstLine="720"/>
      <w:jc w:val="both"/>
    </w:pPr>
    <w:rPr>
      <w:sz w:val="26"/>
      <w:szCs w:val="26"/>
    </w:rPr>
  </w:style>
  <w:style w:type="paragraph" w:customStyle="1" w:styleId="cef1edeee2edeee9f2e5eaf1f2f1eef2f1f2f3efeeec321">
    <w:name w:val="Оceсf1нedоeeвe2нedоeeйe9 тf2еe5кeaсf1тf2 сf1 оeeтf2сf1тf2уf3пefоeeмec 321"/>
    <w:basedOn w:val="c1e0e7eee2fbe9"/>
    <w:rsid w:val="00CB7DE6"/>
    <w:pPr>
      <w:suppressAutoHyphens w:val="0"/>
      <w:spacing w:line="360" w:lineRule="auto"/>
      <w:ind w:firstLine="720"/>
      <w:jc w:val="both"/>
      <w:textAlignment w:val="baseline"/>
    </w:pPr>
    <w:rPr>
      <w:color w:val="000000"/>
      <w:kern w:val="1"/>
      <w:sz w:val="26"/>
      <w:szCs w:val="26"/>
    </w:rPr>
  </w:style>
  <w:style w:type="paragraph" w:customStyle="1" w:styleId="c2e5f0f5ede8e9eaeeebeeedf2e8f2f3eb">
    <w:name w:val="Вc2еe5рf0хf5нedиe8йe9 кeaоeeлebоeeнedтf2иe8тf2уf3лeb"/>
    <w:basedOn w:val="a"/>
    <w:rsid w:val="00CB7DE6"/>
    <w:pPr>
      <w:widowControl w:val="0"/>
      <w:tabs>
        <w:tab w:val="center" w:pos="4677"/>
        <w:tab w:val="right" w:pos="9355"/>
      </w:tabs>
      <w:suppressAutoHyphens/>
      <w:autoSpaceDE w:val="0"/>
    </w:pPr>
    <w:rPr>
      <w:rFonts w:cs="Liberation Serif"/>
      <w:kern w:val="1"/>
      <w:lang w:eastAsia="zh-CN" w:bidi="hi-IN"/>
    </w:rPr>
  </w:style>
  <w:style w:type="paragraph" w:customStyle="1" w:styleId="c1e5e7e8edf2e5f0e2e0ebe0">
    <w:name w:val="Бc1еe5зe7 иe8нedтf2еe5рf0вe2аe0лebаe0"/>
    <w:rsid w:val="00CB7DE6"/>
    <w:pPr>
      <w:widowControl w:val="0"/>
      <w:suppressAutoHyphens/>
      <w:autoSpaceDE w:val="0"/>
      <w:jc w:val="center"/>
    </w:pPr>
    <w:rPr>
      <w:rFonts w:ascii="Calibri" w:hAnsi="Calibri" w:cs="Calibri"/>
      <w:sz w:val="22"/>
      <w:szCs w:val="22"/>
      <w:lang w:eastAsia="zh-CN"/>
    </w:rPr>
  </w:style>
  <w:style w:type="paragraph" w:customStyle="1" w:styleId="DocumentMap">
    <w:name w:val="DocumentMap"/>
    <w:rsid w:val="00CB7DE6"/>
    <w:pPr>
      <w:suppressAutoHyphens/>
    </w:pPr>
    <w:rPr>
      <w:rFonts w:eastAsia="SimSun"/>
      <w:lang w:eastAsia="zh-CN"/>
    </w:rPr>
  </w:style>
  <w:style w:type="paragraph" w:customStyle="1" w:styleId="WW-11">
    <w:name w:val="WW-Базовый1"/>
    <w:rsid w:val="00CB7DE6"/>
    <w:pPr>
      <w:suppressAutoHyphens/>
      <w:spacing w:line="100" w:lineRule="atLeast"/>
    </w:pPr>
    <w:rPr>
      <w:sz w:val="24"/>
      <w:szCs w:val="24"/>
      <w:lang w:eastAsia="zh-CN"/>
    </w:rPr>
  </w:style>
  <w:style w:type="paragraph" w:customStyle="1" w:styleId="WW-110">
    <w:name w:val="WW-Базовый11"/>
    <w:rsid w:val="00CB7DE6"/>
    <w:pPr>
      <w:suppressAutoHyphens/>
      <w:spacing w:line="100" w:lineRule="atLeast"/>
    </w:pPr>
    <w:rPr>
      <w:sz w:val="24"/>
      <w:szCs w:val="24"/>
      <w:lang w:eastAsia="zh-CN"/>
    </w:rPr>
  </w:style>
  <w:style w:type="paragraph" w:customStyle="1" w:styleId="c7e0e3eeebeee2eeea2">
    <w:name w:val="Зc7аe0гe3оeeлebоeeвe2оeeкea 2"/>
    <w:basedOn w:val="c1e0e7eee2fbe9"/>
    <w:next w:val="c1e0e7eee2fbe9"/>
    <w:rsid w:val="00CB7DE6"/>
    <w:pPr>
      <w:keepNext/>
      <w:suppressLineNumbers/>
      <w:suppressAutoHyphens w:val="0"/>
      <w:spacing w:after="240"/>
      <w:ind w:left="1418" w:hanging="681"/>
    </w:pPr>
    <w:rPr>
      <w:b/>
      <w:bCs/>
      <w:i/>
      <w:iCs/>
      <w:sz w:val="26"/>
      <w:szCs w:val="26"/>
    </w:rPr>
  </w:style>
  <w:style w:type="paragraph" w:customStyle="1" w:styleId="Style8">
    <w:name w:val="Style8"/>
    <w:basedOn w:val="a"/>
    <w:rsid w:val="00691084"/>
    <w:pPr>
      <w:widowControl w:val="0"/>
      <w:autoSpaceDE w:val="0"/>
      <w:autoSpaceDN w:val="0"/>
      <w:adjustRightInd w:val="0"/>
      <w:spacing w:line="331" w:lineRule="exact"/>
    </w:pPr>
    <w:rPr>
      <w:rFonts w:eastAsia="Calibri"/>
    </w:rPr>
  </w:style>
  <w:style w:type="paragraph" w:customStyle="1" w:styleId="240">
    <w:name w:val="Основной текст 24"/>
    <w:basedOn w:val="a"/>
    <w:rsid w:val="008A04B1"/>
    <w:pPr>
      <w:widowControl w:val="0"/>
      <w:suppressAutoHyphens/>
      <w:spacing w:before="120"/>
      <w:jc w:val="center"/>
    </w:pPr>
    <w:rPr>
      <w:sz w:val="22"/>
      <w:szCs w:val="20"/>
      <w:lang w:eastAsia="zh-CN"/>
    </w:rPr>
  </w:style>
  <w:style w:type="paragraph" w:styleId="3a">
    <w:name w:val="Body Text Indent 3"/>
    <w:basedOn w:val="a"/>
    <w:link w:val="3b"/>
    <w:rsid w:val="00FD6901"/>
    <w:pPr>
      <w:spacing w:after="120"/>
      <w:ind w:left="283"/>
    </w:pPr>
    <w:rPr>
      <w:sz w:val="16"/>
      <w:szCs w:val="16"/>
    </w:rPr>
  </w:style>
  <w:style w:type="character" w:customStyle="1" w:styleId="3b">
    <w:name w:val="Основной текст с отступом 3 Знак"/>
    <w:link w:val="3a"/>
    <w:rsid w:val="00FD6901"/>
    <w:rPr>
      <w:sz w:val="16"/>
      <w:szCs w:val="16"/>
    </w:rPr>
  </w:style>
  <w:style w:type="paragraph" w:customStyle="1" w:styleId="c0e1e7e0f6f1efe8f1eae0">
    <w:name w:val="Аc0бe1зe7аe0цf6 сf1пefиe8сf1кeaаe0"/>
    <w:basedOn w:val="a"/>
    <w:uiPriority w:val="99"/>
    <w:rsid w:val="00085C45"/>
    <w:pPr>
      <w:suppressAutoHyphens/>
      <w:autoSpaceDE w:val="0"/>
      <w:autoSpaceDN w:val="0"/>
      <w:adjustRightInd w:val="0"/>
      <w:ind w:left="720"/>
    </w:pPr>
    <w:rPr>
      <w:rFonts w:hAnsi="Liberation Serif"/>
      <w:lang w:eastAsia="zh-CN"/>
    </w:rPr>
  </w:style>
  <w:style w:type="paragraph" w:customStyle="1" w:styleId="Textbodyindent">
    <w:name w:val="Text body indent"/>
    <w:basedOn w:val="Standard"/>
    <w:uiPriority w:val="99"/>
    <w:rsid w:val="00085C45"/>
    <w:pPr>
      <w:widowControl w:val="0"/>
      <w:autoSpaceDN w:val="0"/>
      <w:spacing w:after="120"/>
      <w:ind w:left="283"/>
    </w:pPr>
    <w:rPr>
      <w:rFonts w:ascii="Arial" w:eastAsia="Lucida Sans Unicode" w:hAnsi="Arial" w:cs="Mangal"/>
      <w:kern w:val="3"/>
      <w:sz w:val="24"/>
      <w:szCs w:val="24"/>
      <w:lang w:bidi="hi-IN"/>
    </w:rPr>
  </w:style>
  <w:style w:type="paragraph" w:customStyle="1" w:styleId="Style5">
    <w:name w:val="Style5"/>
    <w:basedOn w:val="a"/>
    <w:rsid w:val="004C49E7"/>
    <w:pPr>
      <w:widowControl w:val="0"/>
      <w:autoSpaceDE w:val="0"/>
    </w:pPr>
    <w:rPr>
      <w:rFonts w:ascii="Arial" w:hAnsi="Arial" w:cs="Arial"/>
      <w:lang w:eastAsia="zh-CN"/>
    </w:rPr>
  </w:style>
  <w:style w:type="paragraph" w:customStyle="1" w:styleId="FORMATTEXT0">
    <w:name w:val=".FORMATTEXT"/>
    <w:uiPriority w:val="99"/>
    <w:rsid w:val="009F6B1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fff1">
    <w:name w:val="Основной текст СамНИПИ"/>
    <w:rsid w:val="009F6B1B"/>
    <w:pPr>
      <w:suppressAutoHyphens/>
      <w:spacing w:before="120"/>
      <w:ind w:firstLine="720"/>
      <w:jc w:val="both"/>
    </w:pPr>
    <w:rPr>
      <w:rFonts w:ascii="Arial" w:hAnsi="Arial"/>
      <w:bCs/>
    </w:rPr>
  </w:style>
  <w:style w:type="table" w:customStyle="1" w:styleId="1f3">
    <w:name w:val="Сетка таблицы1"/>
    <w:basedOn w:val="a3"/>
    <w:next w:val="ad"/>
    <w:uiPriority w:val="59"/>
    <w:rsid w:val="00A64B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34">
    <w:name w:val="WW8Num34"/>
    <w:basedOn w:val="a4"/>
    <w:rsid w:val="008000D5"/>
    <w:pPr>
      <w:numPr>
        <w:numId w:val="9"/>
      </w:numPr>
    </w:pPr>
  </w:style>
  <w:style w:type="character" w:customStyle="1" w:styleId="FontStyle234">
    <w:name w:val="Font Style234"/>
    <w:rsid w:val="00F667DA"/>
    <w:rPr>
      <w:rFonts w:ascii="Times New Roman" w:hAnsi="Times New Roman" w:cs="Times New Roman"/>
      <w:sz w:val="24"/>
      <w:szCs w:val="24"/>
    </w:rPr>
  </w:style>
  <w:style w:type="character" w:customStyle="1" w:styleId="FontStyle68">
    <w:name w:val="Font Style68"/>
    <w:rsid w:val="00F667DA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Style71">
    <w:name w:val="Font Style71"/>
    <w:rsid w:val="00F667DA"/>
    <w:rPr>
      <w:rFonts w:ascii="Times New Roman" w:hAnsi="Times New Roman" w:cs="Times New Roman"/>
      <w:sz w:val="24"/>
      <w:szCs w:val="24"/>
    </w:rPr>
  </w:style>
  <w:style w:type="character" w:customStyle="1" w:styleId="FontStyle85">
    <w:name w:val="Font Style85"/>
    <w:rsid w:val="00F667DA"/>
    <w:rPr>
      <w:rFonts w:ascii="Times New Roman" w:hAnsi="Times New Roman" w:cs="Times New Roman"/>
      <w:b/>
      <w:bCs/>
      <w:i/>
      <w:iCs/>
      <w:spacing w:val="-10"/>
      <w:sz w:val="36"/>
      <w:szCs w:val="36"/>
    </w:rPr>
  </w:style>
  <w:style w:type="character" w:customStyle="1" w:styleId="FontStyle176">
    <w:name w:val="Font Style176"/>
    <w:rsid w:val="00F667DA"/>
    <w:rPr>
      <w:rFonts w:ascii="Times New Roman" w:hAnsi="Times New Roman" w:cs="Times New Roman"/>
      <w:sz w:val="24"/>
      <w:szCs w:val="24"/>
    </w:rPr>
  </w:style>
  <w:style w:type="character" w:customStyle="1" w:styleId="1f4">
    <w:name w:val="Верхний колонтитул Знак1"/>
    <w:uiPriority w:val="99"/>
    <w:rsid w:val="003747E8"/>
    <w:rPr>
      <w:sz w:val="24"/>
      <w:szCs w:val="24"/>
    </w:rPr>
  </w:style>
  <w:style w:type="paragraph" w:customStyle="1" w:styleId="afff2">
    <w:name w:val="Таблица_ШАПКА"/>
    <w:next w:val="a1"/>
    <w:qFormat/>
    <w:rsid w:val="009A584F"/>
    <w:pPr>
      <w:keepNext/>
      <w:jc w:val="center"/>
    </w:pPr>
    <w:rPr>
      <w:b/>
      <w:sz w:val="24"/>
      <w:szCs w:val="24"/>
    </w:rPr>
  </w:style>
  <w:style w:type="paragraph" w:customStyle="1" w:styleId="afff3">
    <w:name w:val="Таблица_Текст_ЦЕНТР"/>
    <w:uiPriority w:val="99"/>
    <w:qFormat/>
    <w:rsid w:val="009A584F"/>
    <w:pPr>
      <w:jc w:val="center"/>
    </w:pPr>
    <w:rPr>
      <w:rFonts w:cs="Courier New"/>
      <w:sz w:val="24"/>
    </w:rPr>
  </w:style>
  <w:style w:type="paragraph" w:customStyle="1" w:styleId="afff4">
    <w:name w:val="Таблица_Текст_ЛЕВО"/>
    <w:basedOn w:val="afff3"/>
    <w:uiPriority w:val="99"/>
    <w:qFormat/>
    <w:rsid w:val="009A584F"/>
    <w:pPr>
      <w:ind w:left="28"/>
      <w:jc w:val="left"/>
    </w:pPr>
  </w:style>
  <w:style w:type="paragraph" w:customStyle="1" w:styleId="140">
    <w:name w:val="Обычный + 14 пт"/>
    <w:aliases w:val="По правому краю,Слева:  8,89 см"/>
    <w:basedOn w:val="a"/>
    <w:rsid w:val="009A584F"/>
    <w:pPr>
      <w:ind w:left="5040"/>
      <w:jc w:val="right"/>
    </w:pPr>
    <w:rPr>
      <w:rFonts w:eastAsia="Calibri"/>
      <w:sz w:val="28"/>
      <w:szCs w:val="20"/>
    </w:rPr>
  </w:style>
  <w:style w:type="paragraph" w:customStyle="1" w:styleId="afff5">
    <w:name w:val="Базовый"/>
    <w:rsid w:val="009A584F"/>
    <w:pPr>
      <w:tabs>
        <w:tab w:val="left" w:pos="709"/>
      </w:tabs>
      <w:suppressAutoHyphens/>
      <w:spacing w:after="60" w:line="276" w:lineRule="auto"/>
      <w:jc w:val="both"/>
    </w:pPr>
    <w:rPr>
      <w:rFonts w:eastAsia="Calibri"/>
      <w:sz w:val="24"/>
      <w:szCs w:val="24"/>
      <w:lang w:eastAsia="ar-SA"/>
    </w:rPr>
  </w:style>
  <w:style w:type="paragraph" w:customStyle="1" w:styleId="afff6">
    <w:name w:val="Абзац"/>
    <w:basedOn w:val="a"/>
    <w:link w:val="afff7"/>
    <w:qFormat/>
    <w:rsid w:val="009A584F"/>
    <w:pPr>
      <w:spacing w:before="120" w:after="60"/>
      <w:ind w:firstLine="567"/>
      <w:jc w:val="both"/>
    </w:pPr>
  </w:style>
  <w:style w:type="character" w:customStyle="1" w:styleId="afff7">
    <w:name w:val="Абзац Знак"/>
    <w:link w:val="afff6"/>
    <w:rsid w:val="009A584F"/>
    <w:rPr>
      <w:sz w:val="24"/>
      <w:szCs w:val="24"/>
    </w:rPr>
  </w:style>
  <w:style w:type="paragraph" w:customStyle="1" w:styleId="afff8">
    <w:name w:val="Нормальный (таблица)"/>
    <w:basedOn w:val="Standard"/>
    <w:next w:val="Standard"/>
    <w:rsid w:val="004F246A"/>
    <w:pPr>
      <w:widowControl w:val="0"/>
      <w:autoSpaceDE w:val="0"/>
      <w:autoSpaceDN w:val="0"/>
      <w:jc w:val="both"/>
    </w:pPr>
    <w:rPr>
      <w:rFonts w:ascii="Times New Roman CYR" w:eastAsia="SimSun" w:hAnsi="Times New Roman CYR" w:cs="Times New Roman CYR"/>
      <w:kern w:val="3"/>
      <w:sz w:val="24"/>
      <w:szCs w:val="24"/>
      <w:lang w:val="en-US" w:bidi="hi-IN"/>
    </w:rPr>
  </w:style>
  <w:style w:type="paragraph" w:customStyle="1" w:styleId="afff9">
    <w:name w:val="Таблицы (моноширинный)"/>
    <w:basedOn w:val="a"/>
    <w:next w:val="a"/>
    <w:uiPriority w:val="99"/>
    <w:rsid w:val="00BC1D69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D0421E"/>
    <w:rPr>
      <w:sz w:val="24"/>
      <w:szCs w:val="24"/>
    </w:rPr>
  </w:style>
  <w:style w:type="paragraph" w:styleId="10">
    <w:name w:val="heading 1"/>
    <w:basedOn w:val="a"/>
    <w:next w:val="a"/>
    <w:link w:val="11"/>
    <w:autoRedefine/>
    <w:qFormat/>
    <w:rsid w:val="00023A68"/>
    <w:pPr>
      <w:keepNext/>
      <w:suppressLineNumbers/>
      <w:suppressAutoHyphens/>
      <w:spacing w:after="240"/>
      <w:ind w:left="1049" w:hanging="340"/>
      <w:outlineLvl w:val="0"/>
    </w:pPr>
    <w:rPr>
      <w:rFonts w:eastAsia="SimSun"/>
      <w:b/>
      <w:bCs/>
      <w:spacing w:val="-2"/>
      <w:kern w:val="27"/>
      <w:sz w:val="27"/>
      <w:szCs w:val="26"/>
      <w:shd w:val="clear" w:color="auto" w:fill="FFFFFF"/>
      <w:lang w:eastAsia="zh-CN" w:bidi="hi-IN"/>
    </w:rPr>
  </w:style>
  <w:style w:type="paragraph" w:styleId="2">
    <w:name w:val="heading 2"/>
    <w:basedOn w:val="a"/>
    <w:next w:val="a"/>
    <w:link w:val="20"/>
    <w:qFormat/>
    <w:rsid w:val="003A0893"/>
    <w:pPr>
      <w:keepNext/>
      <w:suppressLineNumbers/>
      <w:suppressAutoHyphens/>
      <w:spacing w:after="240"/>
      <w:ind w:left="1066" w:hanging="357"/>
      <w:outlineLvl w:val="1"/>
    </w:pPr>
    <w:rPr>
      <w:bCs/>
      <w:iCs/>
      <w:sz w:val="26"/>
      <w:szCs w:val="28"/>
    </w:rPr>
  </w:style>
  <w:style w:type="paragraph" w:styleId="3">
    <w:name w:val="heading 3"/>
    <w:basedOn w:val="a"/>
    <w:next w:val="a"/>
    <w:link w:val="30"/>
    <w:qFormat/>
    <w:rsid w:val="00464D4F"/>
    <w:pPr>
      <w:keepNext/>
      <w:suppressLineNumbers/>
      <w:suppressAutoHyphens/>
      <w:spacing w:after="240"/>
      <w:ind w:left="1077" w:hanging="340"/>
      <w:jc w:val="both"/>
      <w:outlineLvl w:val="2"/>
    </w:pPr>
    <w:rPr>
      <w:b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334722"/>
    <w:pPr>
      <w:keepNext/>
      <w:numPr>
        <w:ilvl w:val="3"/>
        <w:numId w:val="1"/>
      </w:numPr>
      <w:spacing w:line="240" w:lineRule="exact"/>
      <w:ind w:left="1440" w:hanging="1440"/>
      <w:outlineLvl w:val="3"/>
    </w:pPr>
    <w:rPr>
      <w:szCs w:val="20"/>
      <w:lang w:eastAsia="ar-SA"/>
    </w:rPr>
  </w:style>
  <w:style w:type="paragraph" w:styleId="5">
    <w:name w:val="heading 5"/>
    <w:basedOn w:val="a0"/>
    <w:next w:val="a1"/>
    <w:link w:val="50"/>
    <w:qFormat/>
    <w:rsid w:val="00CA5DF4"/>
    <w:pPr>
      <w:spacing w:before="120" w:after="60"/>
      <w:outlineLvl w:val="4"/>
    </w:pPr>
    <w:rPr>
      <w:rFonts w:ascii="Liberation Serif" w:eastAsia="SimSun" w:hAnsi="Liberation Serif"/>
      <w:b/>
      <w:bCs/>
      <w:sz w:val="20"/>
      <w:szCs w:val="20"/>
    </w:rPr>
  </w:style>
  <w:style w:type="paragraph" w:styleId="6">
    <w:name w:val="heading 6"/>
    <w:basedOn w:val="a"/>
    <w:next w:val="a"/>
    <w:link w:val="60"/>
    <w:qFormat/>
    <w:rsid w:val="00334722"/>
    <w:pPr>
      <w:keepNext/>
      <w:numPr>
        <w:ilvl w:val="5"/>
        <w:numId w:val="1"/>
      </w:numPr>
      <w:spacing w:before="120" w:line="360" w:lineRule="auto"/>
      <w:outlineLvl w:val="5"/>
    </w:pPr>
    <w:rPr>
      <w:b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334722"/>
    <w:pPr>
      <w:keepNext/>
      <w:numPr>
        <w:ilvl w:val="6"/>
        <w:numId w:val="1"/>
      </w:numPr>
      <w:jc w:val="center"/>
      <w:outlineLvl w:val="6"/>
    </w:pPr>
    <w:rPr>
      <w:b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334722"/>
    <w:pPr>
      <w:keepNext/>
      <w:numPr>
        <w:ilvl w:val="7"/>
        <w:numId w:val="1"/>
      </w:numPr>
      <w:spacing w:line="360" w:lineRule="auto"/>
      <w:ind w:left="720"/>
      <w:outlineLvl w:val="7"/>
    </w:pPr>
    <w:rPr>
      <w:b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334722"/>
    <w:pPr>
      <w:keepNext/>
      <w:numPr>
        <w:ilvl w:val="8"/>
        <w:numId w:val="1"/>
      </w:numPr>
      <w:spacing w:before="120" w:line="360" w:lineRule="auto"/>
      <w:ind w:firstLine="720"/>
      <w:outlineLvl w:val="8"/>
    </w:pPr>
    <w:rPr>
      <w:szCs w:val="20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"/>
    <w:link w:val="a6"/>
    <w:rsid w:val="00C83697"/>
    <w:pPr>
      <w:tabs>
        <w:tab w:val="center" w:pos="4677"/>
        <w:tab w:val="right" w:pos="9355"/>
      </w:tabs>
    </w:pPr>
  </w:style>
  <w:style w:type="character" w:styleId="a7">
    <w:name w:val="page number"/>
    <w:basedOn w:val="a2"/>
    <w:rsid w:val="00C83697"/>
  </w:style>
  <w:style w:type="paragraph" w:styleId="a8">
    <w:name w:val="header"/>
    <w:basedOn w:val="a"/>
    <w:link w:val="a9"/>
    <w:rsid w:val="00C83697"/>
    <w:pPr>
      <w:tabs>
        <w:tab w:val="center" w:pos="4677"/>
        <w:tab w:val="right" w:pos="9355"/>
      </w:tabs>
    </w:pPr>
  </w:style>
  <w:style w:type="paragraph" w:customStyle="1" w:styleId="aa">
    <w:name w:val="Чертежный"/>
    <w:rsid w:val="00C83697"/>
    <w:pPr>
      <w:jc w:val="both"/>
    </w:pPr>
    <w:rPr>
      <w:rFonts w:ascii="ISOCPEUR" w:hAnsi="ISOCPEUR"/>
      <w:i/>
      <w:sz w:val="28"/>
      <w:lang w:val="uk-UA"/>
    </w:rPr>
  </w:style>
  <w:style w:type="character" w:styleId="ab">
    <w:name w:val="line number"/>
    <w:basedOn w:val="a2"/>
    <w:rsid w:val="0085571E"/>
  </w:style>
  <w:style w:type="paragraph" w:customStyle="1" w:styleId="110">
    <w:name w:val="Заголовок 11"/>
    <w:basedOn w:val="a"/>
    <w:next w:val="a"/>
    <w:rsid w:val="00B12414"/>
    <w:pPr>
      <w:keepNext/>
      <w:outlineLvl w:val="0"/>
    </w:pPr>
    <w:rPr>
      <w:szCs w:val="20"/>
      <w:lang w:val="en-US"/>
    </w:rPr>
  </w:style>
  <w:style w:type="paragraph" w:styleId="ac">
    <w:name w:val="Normal (Web)"/>
    <w:basedOn w:val="a"/>
    <w:rsid w:val="00955726"/>
    <w:pPr>
      <w:spacing w:before="280" w:after="280"/>
    </w:pPr>
    <w:rPr>
      <w:lang w:eastAsia="ar-SA"/>
    </w:rPr>
  </w:style>
  <w:style w:type="character" w:customStyle="1" w:styleId="FontStyle14">
    <w:name w:val="Font Style14"/>
    <w:qFormat/>
    <w:rsid w:val="00955726"/>
    <w:rPr>
      <w:rFonts w:ascii="Arial" w:hAnsi="Arial" w:cs="Arial"/>
      <w:sz w:val="24"/>
      <w:szCs w:val="24"/>
    </w:rPr>
  </w:style>
  <w:style w:type="table" w:styleId="ad">
    <w:name w:val="Table Grid"/>
    <w:basedOn w:val="a3"/>
    <w:rsid w:val="001A7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Текст3"/>
    <w:basedOn w:val="a"/>
    <w:rsid w:val="000B3C9D"/>
    <w:rPr>
      <w:rFonts w:ascii="Courier New" w:hAnsi="Courier New" w:cs="Courier New"/>
      <w:sz w:val="20"/>
      <w:szCs w:val="20"/>
      <w:lang w:eastAsia="ar-SA"/>
    </w:rPr>
  </w:style>
  <w:style w:type="paragraph" w:customStyle="1" w:styleId="Standard">
    <w:name w:val="Standard"/>
    <w:rsid w:val="000B3C9D"/>
    <w:pPr>
      <w:suppressAutoHyphens/>
      <w:textAlignment w:val="baseline"/>
    </w:pPr>
    <w:rPr>
      <w:kern w:val="1"/>
      <w:lang w:eastAsia="zh-CN"/>
    </w:rPr>
  </w:style>
  <w:style w:type="paragraph" w:customStyle="1" w:styleId="21">
    <w:name w:val="Текст2"/>
    <w:basedOn w:val="a"/>
    <w:rsid w:val="004D2B63"/>
    <w:rPr>
      <w:rFonts w:ascii="Courier New" w:hAnsi="Courier New" w:cs="Courier New"/>
      <w:sz w:val="20"/>
      <w:szCs w:val="20"/>
      <w:lang w:eastAsia="ar-SA"/>
    </w:rPr>
  </w:style>
  <w:style w:type="paragraph" w:customStyle="1" w:styleId="12">
    <w:name w:val="Текст1"/>
    <w:basedOn w:val="a"/>
    <w:rsid w:val="009951FA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MsoNormal0">
    <w:name w:val="Основной текст.MsoNormal"/>
    <w:basedOn w:val="a1"/>
    <w:rsid w:val="009951FA"/>
    <w:pPr>
      <w:suppressAutoHyphens/>
      <w:spacing w:after="0"/>
    </w:pPr>
    <w:rPr>
      <w:lang w:eastAsia="zh-CN"/>
    </w:rPr>
  </w:style>
  <w:style w:type="paragraph" w:styleId="a1">
    <w:name w:val="Body Text"/>
    <w:basedOn w:val="a"/>
    <w:link w:val="ae"/>
    <w:rsid w:val="009951FA"/>
    <w:pPr>
      <w:spacing w:after="120"/>
    </w:pPr>
  </w:style>
  <w:style w:type="character" w:customStyle="1" w:styleId="ae">
    <w:name w:val="Основной текст Знак"/>
    <w:link w:val="a1"/>
    <w:rsid w:val="009951FA"/>
    <w:rPr>
      <w:sz w:val="24"/>
      <w:szCs w:val="24"/>
    </w:rPr>
  </w:style>
  <w:style w:type="paragraph" w:styleId="af">
    <w:name w:val="List Paragraph"/>
    <w:basedOn w:val="a"/>
    <w:uiPriority w:val="34"/>
    <w:qFormat/>
    <w:rsid w:val="00B725E2"/>
    <w:pPr>
      <w:suppressAutoHyphens/>
      <w:ind w:left="720"/>
    </w:pPr>
    <w:rPr>
      <w:rFonts w:cs="Calibri"/>
      <w:lang w:eastAsia="zh-CN"/>
    </w:rPr>
  </w:style>
  <w:style w:type="character" w:customStyle="1" w:styleId="WW8Num3z6">
    <w:name w:val="WW8Num3z6"/>
    <w:rsid w:val="00B725E2"/>
  </w:style>
  <w:style w:type="paragraph" w:styleId="af0">
    <w:name w:val="Balloon Text"/>
    <w:basedOn w:val="a"/>
    <w:link w:val="af1"/>
    <w:rsid w:val="005E04BA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5E04B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qFormat/>
    <w:rsid w:val="0056571C"/>
    <w:pPr>
      <w:suppressLineNumbers/>
      <w:suppressAutoHyphens/>
    </w:pPr>
    <w:rPr>
      <w:rFonts w:eastAsia="Lucida Sans Unicode"/>
      <w:kern w:val="1"/>
      <w:lang w:eastAsia="ar-SA"/>
    </w:rPr>
  </w:style>
  <w:style w:type="paragraph" w:customStyle="1" w:styleId="310">
    <w:name w:val="Основной текст с отступом 31"/>
    <w:basedOn w:val="a"/>
    <w:rsid w:val="00CA5DF4"/>
    <w:pPr>
      <w:widowControl w:val="0"/>
      <w:suppressAutoHyphens/>
      <w:spacing w:after="120"/>
      <w:ind w:left="283"/>
    </w:pPr>
    <w:rPr>
      <w:rFonts w:ascii="Liberation Serif" w:eastAsia="SimSun" w:hAnsi="Liberation Serif" w:cs="Mangal"/>
      <w:kern w:val="1"/>
      <w:sz w:val="16"/>
      <w:szCs w:val="16"/>
      <w:lang w:eastAsia="hi-IN" w:bidi="hi-IN"/>
    </w:rPr>
  </w:style>
  <w:style w:type="character" w:customStyle="1" w:styleId="11">
    <w:name w:val="Заголовок 1 Знак"/>
    <w:link w:val="10"/>
    <w:rsid w:val="00023A68"/>
    <w:rPr>
      <w:rFonts w:eastAsia="SimSun"/>
      <w:b/>
      <w:bCs/>
      <w:spacing w:val="-2"/>
      <w:kern w:val="27"/>
      <w:sz w:val="27"/>
      <w:szCs w:val="26"/>
      <w:lang w:val="ru-RU" w:eastAsia="zh-CN" w:bidi="hi-IN"/>
    </w:rPr>
  </w:style>
  <w:style w:type="character" w:customStyle="1" w:styleId="50">
    <w:name w:val="Заголовок 5 Знак"/>
    <w:link w:val="5"/>
    <w:rsid w:val="00CA5DF4"/>
    <w:rPr>
      <w:rFonts w:ascii="Liberation Serif" w:eastAsia="SimSun" w:hAnsi="Liberation Serif" w:cs="Mangal"/>
      <w:b/>
      <w:bCs/>
      <w:kern w:val="1"/>
      <w:lang w:eastAsia="hi-IN" w:bidi="hi-IN"/>
    </w:rPr>
  </w:style>
  <w:style w:type="character" w:customStyle="1" w:styleId="WW8Num43z0">
    <w:name w:val="WW8Num43z0"/>
    <w:rsid w:val="00CA5DF4"/>
    <w:rPr>
      <w:rFonts w:ascii="Wingdings" w:hAnsi="Wingdings" w:cs="Wingdings"/>
      <w:sz w:val="24"/>
    </w:rPr>
  </w:style>
  <w:style w:type="character" w:customStyle="1" w:styleId="WW8Num43z1">
    <w:name w:val="WW8Num43z1"/>
    <w:rsid w:val="00CA5DF4"/>
    <w:rPr>
      <w:rFonts w:ascii="Wingdings" w:hAnsi="Wingdings" w:cs="Wingdings"/>
    </w:rPr>
  </w:style>
  <w:style w:type="character" w:customStyle="1" w:styleId="WW8Num43z3">
    <w:name w:val="WW8Num43z3"/>
    <w:rsid w:val="00CA5DF4"/>
    <w:rPr>
      <w:rFonts w:ascii="Symbol" w:hAnsi="Symbol" w:cs="Symbol"/>
      <w:sz w:val="20"/>
    </w:rPr>
  </w:style>
  <w:style w:type="character" w:customStyle="1" w:styleId="WW8Num28z0">
    <w:name w:val="WW8Num28z0"/>
    <w:rsid w:val="00CA5DF4"/>
    <w:rPr>
      <w:rFonts w:ascii="Symbol" w:hAnsi="Symbol" w:cs="Symbol"/>
      <w:sz w:val="20"/>
      <w:szCs w:val="26"/>
    </w:rPr>
  </w:style>
  <w:style w:type="character" w:customStyle="1" w:styleId="WW8Num28z1">
    <w:name w:val="WW8Num28z1"/>
    <w:rsid w:val="00CA5DF4"/>
    <w:rPr>
      <w:rFonts w:ascii="Courier New" w:hAnsi="Courier New" w:cs="Courier New"/>
      <w:sz w:val="20"/>
    </w:rPr>
  </w:style>
  <w:style w:type="character" w:customStyle="1" w:styleId="WW8Num28z2">
    <w:name w:val="WW8Num28z2"/>
    <w:rsid w:val="00CA5DF4"/>
    <w:rPr>
      <w:rFonts w:ascii="Wingdings" w:hAnsi="Wingdings" w:cs="Wingdings"/>
      <w:sz w:val="20"/>
    </w:rPr>
  </w:style>
  <w:style w:type="character" w:customStyle="1" w:styleId="WW8Num28z3">
    <w:name w:val="WW8Num28z3"/>
    <w:rsid w:val="00CA5DF4"/>
    <w:rPr>
      <w:rFonts w:ascii="Symbol" w:hAnsi="Symbol" w:cs="Symbol"/>
    </w:rPr>
  </w:style>
  <w:style w:type="character" w:customStyle="1" w:styleId="WW8Num28z4">
    <w:name w:val="WW8Num28z4"/>
    <w:rsid w:val="00CA5DF4"/>
    <w:rPr>
      <w:rFonts w:ascii="OpenSymbol" w:hAnsi="OpenSymbol" w:cs="Courier New"/>
      <w:sz w:val="20"/>
    </w:rPr>
  </w:style>
  <w:style w:type="character" w:customStyle="1" w:styleId="WW8Num28z5">
    <w:name w:val="WW8Num28z5"/>
    <w:rsid w:val="00CA5DF4"/>
  </w:style>
  <w:style w:type="character" w:customStyle="1" w:styleId="WW8Num28z6">
    <w:name w:val="WW8Num28z6"/>
    <w:rsid w:val="00CA5DF4"/>
  </w:style>
  <w:style w:type="character" w:customStyle="1" w:styleId="WW8Num28z7">
    <w:name w:val="WW8Num28z7"/>
    <w:rsid w:val="00CA5DF4"/>
  </w:style>
  <w:style w:type="character" w:customStyle="1" w:styleId="WW8Num28z8">
    <w:name w:val="WW8Num28z8"/>
    <w:rsid w:val="00CA5DF4"/>
  </w:style>
  <w:style w:type="character" w:customStyle="1" w:styleId="af3">
    <w:name w:val="Символ нумерации"/>
    <w:rsid w:val="00CA5DF4"/>
  </w:style>
  <w:style w:type="character" w:customStyle="1" w:styleId="af4">
    <w:name w:val="Маркеры списка"/>
    <w:rsid w:val="00CA5DF4"/>
    <w:rPr>
      <w:rFonts w:ascii="OpenSymbol" w:eastAsia="OpenSymbol" w:hAnsi="OpenSymbol" w:cs="OpenSymbol"/>
    </w:rPr>
  </w:style>
  <w:style w:type="character" w:customStyle="1" w:styleId="WW8Num12z0">
    <w:name w:val="WW8Num12z0"/>
    <w:rsid w:val="00CA5DF4"/>
    <w:rPr>
      <w:rFonts w:ascii="Wingdings" w:hAnsi="Wingdings" w:cs="Wingdings"/>
      <w:color w:val="0000FF"/>
      <w:spacing w:val="-3"/>
      <w:sz w:val="26"/>
      <w:szCs w:val="26"/>
    </w:rPr>
  </w:style>
  <w:style w:type="character" w:customStyle="1" w:styleId="WW8Num12z1">
    <w:name w:val="WW8Num12z1"/>
    <w:rsid w:val="00CA5DF4"/>
    <w:rPr>
      <w:rFonts w:ascii="Courier New" w:hAnsi="Courier New" w:cs="Courier New"/>
    </w:rPr>
  </w:style>
  <w:style w:type="character" w:customStyle="1" w:styleId="WW8Num12z3">
    <w:name w:val="WW8Num12z3"/>
    <w:rsid w:val="00CA5DF4"/>
    <w:rPr>
      <w:rFonts w:ascii="Symbol" w:hAnsi="Symbol" w:cs="Symbol"/>
    </w:rPr>
  </w:style>
  <w:style w:type="character" w:customStyle="1" w:styleId="WW8Num4z0">
    <w:name w:val="WW8Num4z0"/>
    <w:rsid w:val="00CA5DF4"/>
    <w:rPr>
      <w:rFonts w:ascii="Wingdings" w:hAnsi="Wingdings" w:cs="Wingdings"/>
      <w:color w:val="0000FF"/>
      <w:szCs w:val="26"/>
    </w:rPr>
  </w:style>
  <w:style w:type="character" w:customStyle="1" w:styleId="WW8Num4z1">
    <w:name w:val="WW8Num4z1"/>
    <w:rsid w:val="00CA5DF4"/>
    <w:rPr>
      <w:rFonts w:ascii="Courier New" w:hAnsi="Courier New" w:cs="Courier New"/>
    </w:rPr>
  </w:style>
  <w:style w:type="character" w:customStyle="1" w:styleId="WW8Num4z3">
    <w:name w:val="WW8Num4z3"/>
    <w:rsid w:val="00CA5DF4"/>
    <w:rPr>
      <w:rFonts w:ascii="Symbol" w:hAnsi="Symbol" w:cs="Symbol"/>
    </w:rPr>
  </w:style>
  <w:style w:type="character" w:customStyle="1" w:styleId="WW8Num15z0">
    <w:name w:val="WW8Num15z0"/>
    <w:rsid w:val="00CA5DF4"/>
    <w:rPr>
      <w:rFonts w:ascii="Wingdings" w:hAnsi="Wingdings" w:cs="Wingdings"/>
      <w:color w:val="0000FF"/>
      <w:spacing w:val="2"/>
      <w:sz w:val="26"/>
      <w:szCs w:val="26"/>
    </w:rPr>
  </w:style>
  <w:style w:type="character" w:customStyle="1" w:styleId="WW8Num15z1">
    <w:name w:val="WW8Num15z1"/>
    <w:rsid w:val="00CA5DF4"/>
    <w:rPr>
      <w:rFonts w:ascii="Courier New" w:hAnsi="Courier New" w:cs="Courier New"/>
    </w:rPr>
  </w:style>
  <w:style w:type="character" w:customStyle="1" w:styleId="WW8Num15z3">
    <w:name w:val="WW8Num15z3"/>
    <w:rsid w:val="00CA5DF4"/>
    <w:rPr>
      <w:rFonts w:ascii="Symbol" w:hAnsi="Symbol" w:cs="Symbol"/>
    </w:rPr>
  </w:style>
  <w:style w:type="character" w:customStyle="1" w:styleId="WW8Num56z0">
    <w:name w:val="WW8Num56z0"/>
    <w:rsid w:val="00CA5DF4"/>
    <w:rPr>
      <w:rFonts w:ascii="Wingdings" w:hAnsi="Wingdings" w:cs="Wingdings"/>
      <w:sz w:val="26"/>
      <w:szCs w:val="26"/>
    </w:rPr>
  </w:style>
  <w:style w:type="character" w:customStyle="1" w:styleId="WW8Num56z1">
    <w:name w:val="WW8Num56z1"/>
    <w:rsid w:val="00CA5DF4"/>
    <w:rPr>
      <w:rFonts w:ascii="Courier New" w:hAnsi="Courier New" w:cs="Courier New"/>
    </w:rPr>
  </w:style>
  <w:style w:type="character" w:customStyle="1" w:styleId="WW8Num56z3">
    <w:name w:val="WW8Num56z3"/>
    <w:rsid w:val="00CA5DF4"/>
    <w:rPr>
      <w:rFonts w:ascii="Symbol" w:hAnsi="Symbol" w:cs="Symbol"/>
    </w:rPr>
  </w:style>
  <w:style w:type="character" w:customStyle="1" w:styleId="WW8Num26z0">
    <w:name w:val="WW8Num26z0"/>
    <w:rsid w:val="00CA5DF4"/>
    <w:rPr>
      <w:b/>
      <w:szCs w:val="26"/>
    </w:rPr>
  </w:style>
  <w:style w:type="character" w:customStyle="1" w:styleId="WW8Num36z0">
    <w:name w:val="WW8Num36z0"/>
    <w:rsid w:val="00CA5DF4"/>
    <w:rPr>
      <w:rFonts w:ascii="Wingdings" w:hAnsi="Wingdings" w:cs="Wingdings"/>
      <w:sz w:val="24"/>
      <w:szCs w:val="26"/>
    </w:rPr>
  </w:style>
  <w:style w:type="character" w:customStyle="1" w:styleId="WW8Num36z1">
    <w:name w:val="WW8Num36z1"/>
    <w:rsid w:val="00CA5DF4"/>
    <w:rPr>
      <w:rFonts w:ascii="Courier New" w:hAnsi="Courier New" w:cs="Courier New"/>
    </w:rPr>
  </w:style>
  <w:style w:type="character" w:customStyle="1" w:styleId="WW8Num36z3">
    <w:name w:val="WW8Num36z3"/>
    <w:rsid w:val="00CA5DF4"/>
    <w:rPr>
      <w:rFonts w:ascii="Symbol" w:hAnsi="Symbol" w:cs="Symbol"/>
    </w:rPr>
  </w:style>
  <w:style w:type="character" w:customStyle="1" w:styleId="WW8Num66z0">
    <w:name w:val="WW8Num66z0"/>
    <w:rsid w:val="00CA5DF4"/>
    <w:rPr>
      <w:rFonts w:ascii="Wingdings" w:hAnsi="Wingdings" w:cs="Wingdings"/>
    </w:rPr>
  </w:style>
  <w:style w:type="character" w:customStyle="1" w:styleId="WW8Num66z1">
    <w:name w:val="WW8Num66z1"/>
    <w:rsid w:val="00CA5DF4"/>
    <w:rPr>
      <w:rFonts w:ascii="Courier New" w:hAnsi="Courier New" w:cs="Courier New"/>
    </w:rPr>
  </w:style>
  <w:style w:type="character" w:customStyle="1" w:styleId="WW8Num66z3">
    <w:name w:val="WW8Num66z3"/>
    <w:rsid w:val="00CA5DF4"/>
    <w:rPr>
      <w:rFonts w:ascii="Symbol" w:hAnsi="Symbol" w:cs="Symbol"/>
    </w:rPr>
  </w:style>
  <w:style w:type="character" w:customStyle="1" w:styleId="WW8Num16z0">
    <w:name w:val="WW8Num16z0"/>
    <w:rsid w:val="00CA5DF4"/>
    <w:rPr>
      <w:rFonts w:ascii="Wingdings" w:hAnsi="Wingdings" w:cs="Wingdings"/>
      <w:sz w:val="26"/>
      <w:szCs w:val="26"/>
    </w:rPr>
  </w:style>
  <w:style w:type="character" w:customStyle="1" w:styleId="WW8Num16z1">
    <w:name w:val="WW8Num16z1"/>
    <w:rsid w:val="00CA5DF4"/>
    <w:rPr>
      <w:rFonts w:ascii="Courier New" w:hAnsi="Courier New" w:cs="Courier New"/>
    </w:rPr>
  </w:style>
  <w:style w:type="character" w:customStyle="1" w:styleId="WW8Num16z3">
    <w:name w:val="WW8Num16z3"/>
    <w:rsid w:val="00CA5DF4"/>
    <w:rPr>
      <w:rFonts w:ascii="Symbol" w:hAnsi="Symbol" w:cs="Symbol"/>
    </w:rPr>
  </w:style>
  <w:style w:type="character" w:customStyle="1" w:styleId="WW8Num27z0">
    <w:name w:val="WW8Num27z0"/>
    <w:rsid w:val="00CA5DF4"/>
    <w:rPr>
      <w:rFonts w:ascii="Wingdings" w:hAnsi="Wingdings" w:cs="Wingdings"/>
      <w:sz w:val="26"/>
      <w:szCs w:val="26"/>
    </w:rPr>
  </w:style>
  <w:style w:type="character" w:customStyle="1" w:styleId="WW8Num27z1">
    <w:name w:val="WW8Num27z1"/>
    <w:rsid w:val="00CA5DF4"/>
    <w:rPr>
      <w:rFonts w:ascii="Courier New" w:hAnsi="Courier New" w:cs="Courier New"/>
    </w:rPr>
  </w:style>
  <w:style w:type="character" w:customStyle="1" w:styleId="WW8Num27z3">
    <w:name w:val="WW8Num27z3"/>
    <w:rsid w:val="00CA5DF4"/>
    <w:rPr>
      <w:rFonts w:ascii="Symbol" w:hAnsi="Symbol" w:cs="Symbol"/>
    </w:rPr>
  </w:style>
  <w:style w:type="character" w:customStyle="1" w:styleId="WW8Num5z0">
    <w:name w:val="WW8Num5z0"/>
    <w:rsid w:val="00CA5DF4"/>
    <w:rPr>
      <w:rFonts w:ascii="Symbol" w:hAnsi="Symbol" w:cs="Symbol"/>
    </w:rPr>
  </w:style>
  <w:style w:type="character" w:customStyle="1" w:styleId="WW8Num5z1">
    <w:name w:val="WW8Num5z1"/>
    <w:rsid w:val="00CA5DF4"/>
    <w:rPr>
      <w:rFonts w:ascii="Courier New" w:hAnsi="Courier New" w:cs="Courier New"/>
    </w:rPr>
  </w:style>
  <w:style w:type="character" w:customStyle="1" w:styleId="WW8Num5z2">
    <w:name w:val="WW8Num5z2"/>
    <w:rsid w:val="00CA5DF4"/>
    <w:rPr>
      <w:rFonts w:ascii="Wingdings" w:hAnsi="Wingdings" w:cs="Wingdings"/>
    </w:rPr>
  </w:style>
  <w:style w:type="character" w:customStyle="1" w:styleId="13">
    <w:name w:val="Основной шрифт абзаца1"/>
    <w:qFormat/>
    <w:rsid w:val="00CA5DF4"/>
  </w:style>
  <w:style w:type="character" w:customStyle="1" w:styleId="WW8Num40z0">
    <w:name w:val="WW8Num40z0"/>
    <w:rsid w:val="00CA5DF4"/>
    <w:rPr>
      <w:rFonts w:ascii="Wingdings" w:hAnsi="Wingdings" w:cs="Wingdings"/>
      <w:sz w:val="26"/>
      <w:szCs w:val="26"/>
    </w:rPr>
  </w:style>
  <w:style w:type="character" w:customStyle="1" w:styleId="WW8Num40z1">
    <w:name w:val="WW8Num40z1"/>
    <w:rsid w:val="00CA5DF4"/>
    <w:rPr>
      <w:rFonts w:ascii="Courier New" w:hAnsi="Courier New" w:cs="Courier New"/>
    </w:rPr>
  </w:style>
  <w:style w:type="character" w:customStyle="1" w:styleId="WW8Num40z2">
    <w:name w:val="WW8Num40z2"/>
    <w:rsid w:val="00CA5DF4"/>
    <w:rPr>
      <w:rFonts w:ascii="OpenSymbol" w:hAnsi="OpenSymbol" w:cs="OpenSymbol"/>
    </w:rPr>
  </w:style>
  <w:style w:type="character" w:customStyle="1" w:styleId="WW8Num40z3">
    <w:name w:val="WW8Num40z3"/>
    <w:rsid w:val="00CA5DF4"/>
    <w:rPr>
      <w:rFonts w:ascii="Symbol" w:hAnsi="Symbol" w:cs="Symbol"/>
    </w:rPr>
  </w:style>
  <w:style w:type="character" w:customStyle="1" w:styleId="WW8Num40z4">
    <w:name w:val="WW8Num40z4"/>
    <w:rsid w:val="00CA5DF4"/>
    <w:rPr>
      <w:rFonts w:ascii="OpenSymbol" w:hAnsi="OpenSymbol" w:cs="Courier New"/>
      <w:sz w:val="20"/>
    </w:rPr>
  </w:style>
  <w:style w:type="character" w:customStyle="1" w:styleId="WW8Num50z0">
    <w:name w:val="WW8Num50z0"/>
    <w:rsid w:val="00CA5DF4"/>
    <w:rPr>
      <w:rFonts w:ascii="Wingdings" w:hAnsi="Wingdings" w:cs="Wingdings"/>
      <w:b/>
      <w:sz w:val="20"/>
      <w:szCs w:val="26"/>
    </w:rPr>
  </w:style>
  <w:style w:type="character" w:customStyle="1" w:styleId="WW8Num50z1">
    <w:name w:val="WW8Num50z1"/>
    <w:rsid w:val="00CA5DF4"/>
    <w:rPr>
      <w:rFonts w:ascii="OpenSymbol" w:hAnsi="OpenSymbol" w:cs="OpenSymbol"/>
      <w:sz w:val="20"/>
    </w:rPr>
  </w:style>
  <w:style w:type="character" w:customStyle="1" w:styleId="WW8Num50z3">
    <w:name w:val="WW8Num50z3"/>
    <w:rsid w:val="00CA5DF4"/>
    <w:rPr>
      <w:rFonts w:ascii="Wingdings 2" w:hAnsi="Wingdings 2" w:cs="Wingdings 2"/>
      <w:sz w:val="20"/>
    </w:rPr>
  </w:style>
  <w:style w:type="character" w:customStyle="1" w:styleId="WW8Num48z0">
    <w:name w:val="WW8Num48z0"/>
    <w:rsid w:val="00CA5DF4"/>
    <w:rPr>
      <w:rFonts w:ascii="Wingdings" w:hAnsi="Wingdings" w:cs="Wingdings"/>
      <w:b/>
      <w:sz w:val="20"/>
    </w:rPr>
  </w:style>
  <w:style w:type="character" w:customStyle="1" w:styleId="WW8Num48z1">
    <w:name w:val="WW8Num48z1"/>
    <w:rsid w:val="00CA5DF4"/>
    <w:rPr>
      <w:rFonts w:ascii="OpenSymbol" w:hAnsi="OpenSymbol" w:cs="OpenSymbol"/>
      <w:sz w:val="20"/>
    </w:rPr>
  </w:style>
  <w:style w:type="character" w:customStyle="1" w:styleId="WW8Num48z3">
    <w:name w:val="WW8Num48z3"/>
    <w:rsid w:val="00CA5DF4"/>
    <w:rPr>
      <w:rFonts w:ascii="Wingdings 2" w:hAnsi="Wingdings 2" w:cs="Wingdings 2"/>
      <w:sz w:val="20"/>
    </w:rPr>
  </w:style>
  <w:style w:type="character" w:customStyle="1" w:styleId="32">
    <w:name w:val="Основной шрифт абзаца3"/>
    <w:rsid w:val="00CA5DF4"/>
  </w:style>
  <w:style w:type="character" w:customStyle="1" w:styleId="FontStyle83">
    <w:name w:val="Font Style83"/>
    <w:rsid w:val="00CA5DF4"/>
    <w:rPr>
      <w:rFonts w:ascii="Arial" w:hAnsi="Arial" w:cs="Arial"/>
      <w:sz w:val="22"/>
      <w:szCs w:val="22"/>
    </w:rPr>
  </w:style>
  <w:style w:type="character" w:customStyle="1" w:styleId="WW8Num38z0">
    <w:name w:val="WW8Num38z0"/>
    <w:rsid w:val="00CA5DF4"/>
    <w:rPr>
      <w:rFonts w:ascii="Wingdings" w:eastAsia="MS Mincho" w:hAnsi="Wingdings" w:cs="Wingdings"/>
      <w:color w:val="000000"/>
      <w:sz w:val="26"/>
      <w:szCs w:val="26"/>
      <w:lang w:val="ru-RU"/>
    </w:rPr>
  </w:style>
  <w:style w:type="character" w:customStyle="1" w:styleId="WW8Num38z1">
    <w:name w:val="WW8Num38z1"/>
    <w:rsid w:val="00CA5DF4"/>
    <w:rPr>
      <w:rFonts w:ascii="Courier New" w:hAnsi="Courier New" w:cs="Courier New"/>
    </w:rPr>
  </w:style>
  <w:style w:type="character" w:customStyle="1" w:styleId="WW8Num38z3">
    <w:name w:val="WW8Num38z3"/>
    <w:rsid w:val="00CA5DF4"/>
    <w:rPr>
      <w:rFonts w:ascii="Symbol" w:hAnsi="Symbol" w:cs="Symbol"/>
    </w:rPr>
  </w:style>
  <w:style w:type="paragraph" w:customStyle="1" w:styleId="a0">
    <w:name w:val="Заголовок"/>
    <w:basedOn w:val="a"/>
    <w:next w:val="a1"/>
    <w:rsid w:val="00CA5DF4"/>
    <w:pPr>
      <w:keepNext/>
      <w:widowControl w:val="0"/>
      <w:suppressAutoHyphens/>
      <w:spacing w:before="240" w:after="120"/>
    </w:pPr>
    <w:rPr>
      <w:rFonts w:ascii="Liberation Sans" w:eastAsia="Microsoft YaHei" w:hAnsi="Liberation Sans" w:cs="Mangal"/>
      <w:kern w:val="1"/>
      <w:sz w:val="28"/>
      <w:szCs w:val="28"/>
      <w:lang w:eastAsia="hi-IN" w:bidi="hi-IN"/>
    </w:rPr>
  </w:style>
  <w:style w:type="paragraph" w:styleId="af5">
    <w:name w:val="Title"/>
    <w:basedOn w:val="a0"/>
    <w:next w:val="af6"/>
    <w:link w:val="af7"/>
    <w:qFormat/>
    <w:rsid w:val="00CA5DF4"/>
  </w:style>
  <w:style w:type="character" w:customStyle="1" w:styleId="af7">
    <w:name w:val="Название Знак"/>
    <w:link w:val="af5"/>
    <w:rsid w:val="00CA5DF4"/>
    <w:rPr>
      <w:rFonts w:ascii="Liberation Sans" w:eastAsia="Microsoft YaHei" w:hAnsi="Liberation Sans" w:cs="Mangal"/>
      <w:kern w:val="1"/>
      <w:sz w:val="28"/>
      <w:szCs w:val="28"/>
      <w:lang w:eastAsia="hi-IN" w:bidi="hi-IN"/>
    </w:rPr>
  </w:style>
  <w:style w:type="paragraph" w:styleId="af6">
    <w:name w:val="Subtitle"/>
    <w:basedOn w:val="a0"/>
    <w:next w:val="a1"/>
    <w:link w:val="af8"/>
    <w:qFormat/>
    <w:rsid w:val="00CA5DF4"/>
    <w:pPr>
      <w:jc w:val="center"/>
    </w:pPr>
    <w:rPr>
      <w:i/>
      <w:iCs/>
    </w:rPr>
  </w:style>
  <w:style w:type="character" w:customStyle="1" w:styleId="af8">
    <w:name w:val="Подзаголовок Знак"/>
    <w:link w:val="af6"/>
    <w:rsid w:val="00CA5DF4"/>
    <w:rPr>
      <w:rFonts w:ascii="Liberation Sans" w:eastAsia="Microsoft YaHei" w:hAnsi="Liberation Sans" w:cs="Mangal"/>
      <w:i/>
      <w:iCs/>
      <w:kern w:val="1"/>
      <w:sz w:val="28"/>
      <w:szCs w:val="28"/>
      <w:lang w:eastAsia="hi-IN" w:bidi="hi-IN"/>
    </w:rPr>
  </w:style>
  <w:style w:type="paragraph" w:styleId="af9">
    <w:name w:val="List"/>
    <w:basedOn w:val="a1"/>
    <w:rsid w:val="00CA5DF4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1"/>
      <w:lang w:eastAsia="hi-IN" w:bidi="hi-IN"/>
    </w:rPr>
  </w:style>
  <w:style w:type="paragraph" w:customStyle="1" w:styleId="14">
    <w:name w:val="Название1"/>
    <w:basedOn w:val="a"/>
    <w:rsid w:val="00CA5DF4"/>
    <w:pPr>
      <w:widowControl w:val="0"/>
      <w:suppressLineNumbers/>
      <w:suppressAutoHyphens/>
      <w:spacing w:before="120" w:after="120"/>
    </w:pPr>
    <w:rPr>
      <w:rFonts w:ascii="Liberation Serif" w:eastAsia="SimSun" w:hAnsi="Liberation Serif" w:cs="Mangal"/>
      <w:i/>
      <w:iCs/>
      <w:kern w:val="1"/>
      <w:lang w:eastAsia="hi-IN" w:bidi="hi-IN"/>
    </w:rPr>
  </w:style>
  <w:style w:type="paragraph" w:customStyle="1" w:styleId="15">
    <w:name w:val="Указатель1"/>
    <w:basedOn w:val="a"/>
    <w:rsid w:val="00CA5DF4"/>
    <w:pPr>
      <w:widowControl w:val="0"/>
      <w:suppressLineNumbers/>
      <w:suppressAutoHyphens/>
    </w:pPr>
    <w:rPr>
      <w:rFonts w:ascii="Liberation Serif" w:eastAsia="SimSun" w:hAnsi="Liberation Serif" w:cs="Mangal"/>
      <w:kern w:val="1"/>
      <w:lang w:eastAsia="hi-IN" w:bidi="hi-IN"/>
    </w:rPr>
  </w:style>
  <w:style w:type="paragraph" w:customStyle="1" w:styleId="afa">
    <w:name w:val="Заголовок таблицы"/>
    <w:basedOn w:val="af2"/>
    <w:rsid w:val="00CA5DF4"/>
    <w:pPr>
      <w:widowControl w:val="0"/>
      <w:jc w:val="center"/>
    </w:pPr>
    <w:rPr>
      <w:rFonts w:ascii="Liberation Serif" w:eastAsia="SimSun" w:hAnsi="Liberation Serif" w:cs="Mangal"/>
      <w:b/>
      <w:bCs/>
      <w:lang w:eastAsia="hi-IN" w:bidi="hi-IN"/>
    </w:rPr>
  </w:style>
  <w:style w:type="paragraph" w:customStyle="1" w:styleId="afb">
    <w:name w:val="Содержимое врезки"/>
    <w:basedOn w:val="a"/>
    <w:rsid w:val="00CA5DF4"/>
    <w:pPr>
      <w:widowControl w:val="0"/>
      <w:suppressAutoHyphens/>
    </w:pPr>
    <w:rPr>
      <w:rFonts w:ascii="Liberation Serif" w:eastAsia="SimSun" w:hAnsi="Liberation Serif" w:cs="Mangal"/>
      <w:kern w:val="1"/>
      <w:lang w:eastAsia="hi-IN" w:bidi="hi-IN"/>
    </w:rPr>
  </w:style>
  <w:style w:type="paragraph" w:customStyle="1" w:styleId="210">
    <w:name w:val="Основной текст 21"/>
    <w:basedOn w:val="a"/>
    <w:rsid w:val="00CA5DF4"/>
    <w:pPr>
      <w:widowControl w:val="0"/>
      <w:suppressAutoHyphens/>
      <w:spacing w:before="120"/>
      <w:jc w:val="both"/>
    </w:pPr>
    <w:rPr>
      <w:rFonts w:ascii="Liberation Serif" w:eastAsia="SimSun" w:hAnsi="Liberation Serif" w:cs="Mangal"/>
      <w:kern w:val="1"/>
      <w:sz w:val="26"/>
      <w:szCs w:val="20"/>
      <w:lang w:eastAsia="hi-IN" w:bidi="hi-IN"/>
    </w:rPr>
  </w:style>
  <w:style w:type="paragraph" w:customStyle="1" w:styleId="211">
    <w:name w:val="Основной текст с отступом 21"/>
    <w:basedOn w:val="a"/>
    <w:rsid w:val="00CA5DF4"/>
    <w:pPr>
      <w:widowControl w:val="0"/>
      <w:suppressAutoHyphens/>
      <w:spacing w:after="120" w:line="480" w:lineRule="auto"/>
      <w:ind w:left="283"/>
    </w:pPr>
    <w:rPr>
      <w:rFonts w:ascii="Liberation Serif" w:eastAsia="SimSun" w:hAnsi="Liberation Serif" w:cs="Mangal"/>
      <w:kern w:val="1"/>
      <w:lang w:eastAsia="hi-IN" w:bidi="hi-IN"/>
    </w:rPr>
  </w:style>
  <w:style w:type="paragraph" w:customStyle="1" w:styleId="16">
    <w:name w:val="Обычный1"/>
    <w:rsid w:val="00CA5DF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320">
    <w:name w:val="Основной текст с отступом 32"/>
    <w:basedOn w:val="a"/>
    <w:rsid w:val="00CA5DF4"/>
    <w:pPr>
      <w:widowControl w:val="0"/>
      <w:suppressAutoHyphens/>
      <w:spacing w:after="120"/>
      <w:ind w:left="283"/>
    </w:pPr>
    <w:rPr>
      <w:rFonts w:ascii="Liberation Serif" w:eastAsia="SimSun" w:hAnsi="Liberation Serif" w:cs="Mangal"/>
      <w:kern w:val="1"/>
      <w:sz w:val="16"/>
      <w:szCs w:val="16"/>
      <w:lang w:eastAsia="hi-IN" w:bidi="hi-IN"/>
    </w:rPr>
  </w:style>
  <w:style w:type="paragraph" w:styleId="afc">
    <w:name w:val="Body Text Indent"/>
    <w:basedOn w:val="a"/>
    <w:link w:val="afd"/>
    <w:rsid w:val="00C36E23"/>
    <w:pPr>
      <w:spacing w:after="120"/>
      <w:ind w:left="283"/>
    </w:pPr>
  </w:style>
  <w:style w:type="character" w:customStyle="1" w:styleId="afd">
    <w:name w:val="Основной текст с отступом Знак"/>
    <w:link w:val="afc"/>
    <w:rsid w:val="00C36E23"/>
    <w:rPr>
      <w:sz w:val="24"/>
      <w:szCs w:val="24"/>
    </w:rPr>
  </w:style>
  <w:style w:type="paragraph" w:customStyle="1" w:styleId="321">
    <w:name w:val="Основной текст 32"/>
    <w:basedOn w:val="a"/>
    <w:rsid w:val="00B23CBA"/>
    <w:pPr>
      <w:suppressAutoHyphens/>
    </w:pPr>
    <w:rPr>
      <w:b/>
      <w:bCs/>
      <w:sz w:val="28"/>
      <w:szCs w:val="20"/>
      <w:lang w:eastAsia="ar-SA"/>
    </w:rPr>
  </w:style>
  <w:style w:type="character" w:customStyle="1" w:styleId="20">
    <w:name w:val="Заголовок 2 Знак"/>
    <w:link w:val="2"/>
    <w:rsid w:val="003A0893"/>
    <w:rPr>
      <w:bCs/>
      <w:iCs/>
      <w:sz w:val="26"/>
      <w:szCs w:val="28"/>
    </w:rPr>
  </w:style>
  <w:style w:type="character" w:customStyle="1" w:styleId="FontStyle37">
    <w:name w:val="Font Style37"/>
    <w:rsid w:val="00AF5A17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6">
    <w:name w:val="Style16"/>
    <w:basedOn w:val="a"/>
    <w:rsid w:val="00AF5A17"/>
    <w:pPr>
      <w:jc w:val="right"/>
    </w:pPr>
    <w:rPr>
      <w:lang w:eastAsia="ar-SA"/>
    </w:rPr>
  </w:style>
  <w:style w:type="character" w:customStyle="1" w:styleId="WW8Num1zfalse">
    <w:name w:val="WW8Num1zfalse"/>
    <w:rsid w:val="00B955AA"/>
  </w:style>
  <w:style w:type="character" w:customStyle="1" w:styleId="WW8Num1ztrue">
    <w:name w:val="WW8Num1ztrue"/>
    <w:rsid w:val="00B955AA"/>
  </w:style>
  <w:style w:type="character" w:customStyle="1" w:styleId="WW8Num2zfalse">
    <w:name w:val="WW8Num2zfalse"/>
    <w:rsid w:val="00B955AA"/>
  </w:style>
  <w:style w:type="character" w:customStyle="1" w:styleId="WW8Num2ztrue">
    <w:name w:val="WW8Num2ztrue"/>
    <w:rsid w:val="00B955AA"/>
  </w:style>
  <w:style w:type="character" w:customStyle="1" w:styleId="Absatz-Standardschriftart">
    <w:name w:val="Absatz-Standardschriftart"/>
    <w:rsid w:val="00B955AA"/>
  </w:style>
  <w:style w:type="character" w:customStyle="1" w:styleId="WW-Absatz-Standardschriftart">
    <w:name w:val="WW-Absatz-Standardschriftart"/>
    <w:rsid w:val="00B955AA"/>
  </w:style>
  <w:style w:type="character" w:customStyle="1" w:styleId="WW-Absatz-Standardschriftart1">
    <w:name w:val="WW-Absatz-Standardschriftart1"/>
    <w:rsid w:val="00B955AA"/>
  </w:style>
  <w:style w:type="character" w:customStyle="1" w:styleId="WW-Absatz-Standardschriftart11">
    <w:name w:val="WW-Absatz-Standardschriftart11"/>
    <w:rsid w:val="00B955AA"/>
  </w:style>
  <w:style w:type="character" w:customStyle="1" w:styleId="WW-Absatz-Standardschriftart111">
    <w:name w:val="WW-Absatz-Standardschriftart111"/>
    <w:rsid w:val="00B955AA"/>
  </w:style>
  <w:style w:type="character" w:customStyle="1" w:styleId="WW-Absatz-Standardschriftart1111">
    <w:name w:val="WW-Absatz-Standardschriftart1111"/>
    <w:rsid w:val="00B955AA"/>
  </w:style>
  <w:style w:type="character" w:customStyle="1" w:styleId="WW-Absatz-Standardschriftart11111">
    <w:name w:val="WW-Absatz-Standardschriftart11111"/>
    <w:rsid w:val="00B955AA"/>
  </w:style>
  <w:style w:type="character" w:customStyle="1" w:styleId="WW-Absatz-Standardschriftart111111">
    <w:name w:val="WW-Absatz-Standardschriftart111111"/>
    <w:rsid w:val="00B955AA"/>
  </w:style>
  <w:style w:type="character" w:customStyle="1" w:styleId="WW-Absatz-Standardschriftart1111111">
    <w:name w:val="WW-Absatz-Standardschriftart1111111"/>
    <w:rsid w:val="00B955AA"/>
  </w:style>
  <w:style w:type="character" w:customStyle="1" w:styleId="WW-Absatz-Standardschriftart11111111">
    <w:name w:val="WW-Absatz-Standardschriftart11111111"/>
    <w:rsid w:val="00B955AA"/>
  </w:style>
  <w:style w:type="character" w:customStyle="1" w:styleId="WW-Absatz-Standardschriftart111111111">
    <w:name w:val="WW-Absatz-Standardschriftart111111111"/>
    <w:rsid w:val="00B955AA"/>
  </w:style>
  <w:style w:type="character" w:customStyle="1" w:styleId="WW-Absatz-Standardschriftart1111111111">
    <w:name w:val="WW-Absatz-Standardschriftart1111111111"/>
    <w:rsid w:val="00B955AA"/>
  </w:style>
  <w:style w:type="character" w:customStyle="1" w:styleId="WW-Absatz-Standardschriftart11111111111">
    <w:name w:val="WW-Absatz-Standardschriftart11111111111"/>
    <w:rsid w:val="00B955AA"/>
  </w:style>
  <w:style w:type="character" w:customStyle="1" w:styleId="WW-Absatz-Standardschriftart111111111111">
    <w:name w:val="WW-Absatz-Standardschriftart111111111111"/>
    <w:rsid w:val="00B955AA"/>
  </w:style>
  <w:style w:type="character" w:customStyle="1" w:styleId="WW-Absatz-Standardschriftart1111111111111">
    <w:name w:val="WW-Absatz-Standardschriftart1111111111111"/>
    <w:rsid w:val="00B955AA"/>
  </w:style>
  <w:style w:type="character" w:customStyle="1" w:styleId="WW-Absatz-Standardschriftart11111111111111">
    <w:name w:val="WW-Absatz-Standardschriftart11111111111111"/>
    <w:rsid w:val="00B955AA"/>
  </w:style>
  <w:style w:type="character" w:customStyle="1" w:styleId="WW-Absatz-Standardschriftart111111111111111">
    <w:name w:val="WW-Absatz-Standardschriftart111111111111111"/>
    <w:rsid w:val="00B955AA"/>
  </w:style>
  <w:style w:type="character" w:customStyle="1" w:styleId="WW-Absatz-Standardschriftart1111111111111111">
    <w:name w:val="WW-Absatz-Standardschriftart1111111111111111"/>
    <w:rsid w:val="00B955AA"/>
  </w:style>
  <w:style w:type="character" w:customStyle="1" w:styleId="WW-Absatz-Standardschriftart11111111111111111">
    <w:name w:val="WW-Absatz-Standardschriftart11111111111111111"/>
    <w:rsid w:val="00B955AA"/>
  </w:style>
  <w:style w:type="character" w:customStyle="1" w:styleId="WW-Absatz-Standardschriftart111111111111111111">
    <w:name w:val="WW-Absatz-Standardschriftart111111111111111111"/>
    <w:rsid w:val="00B955AA"/>
  </w:style>
  <w:style w:type="character" w:customStyle="1" w:styleId="WW-Absatz-Standardschriftart1111111111111111111">
    <w:name w:val="WW-Absatz-Standardschriftart1111111111111111111"/>
    <w:rsid w:val="00B955AA"/>
  </w:style>
  <w:style w:type="character" w:customStyle="1" w:styleId="WW-Absatz-Standardschriftart11111111111111111111">
    <w:name w:val="WW-Absatz-Standardschriftart11111111111111111111"/>
    <w:rsid w:val="00B955AA"/>
  </w:style>
  <w:style w:type="character" w:customStyle="1" w:styleId="WW-Absatz-Standardschriftart111111111111111111111">
    <w:name w:val="WW-Absatz-Standardschriftart111111111111111111111"/>
    <w:rsid w:val="00B955AA"/>
  </w:style>
  <w:style w:type="character" w:customStyle="1" w:styleId="WW-Absatz-Standardschriftart1111111111111111111111">
    <w:name w:val="WW-Absatz-Standardschriftart1111111111111111111111"/>
    <w:rsid w:val="00B955AA"/>
  </w:style>
  <w:style w:type="character" w:customStyle="1" w:styleId="WW-Absatz-Standardschriftart11111111111111111111111">
    <w:name w:val="WW-Absatz-Standardschriftart11111111111111111111111"/>
    <w:rsid w:val="00B955AA"/>
  </w:style>
  <w:style w:type="character" w:customStyle="1" w:styleId="WW-Absatz-Standardschriftart111111111111111111111111">
    <w:name w:val="WW-Absatz-Standardschriftart111111111111111111111111"/>
    <w:rsid w:val="00B955AA"/>
  </w:style>
  <w:style w:type="character" w:customStyle="1" w:styleId="WW-Absatz-Standardschriftart1111111111111111111111111">
    <w:name w:val="WW-Absatz-Standardschriftart1111111111111111111111111"/>
    <w:rsid w:val="00B955AA"/>
  </w:style>
  <w:style w:type="character" w:customStyle="1" w:styleId="WW-Absatz-Standardschriftart11111111111111111111111111">
    <w:name w:val="WW-Absatz-Standardschriftart11111111111111111111111111"/>
    <w:rsid w:val="00B955AA"/>
  </w:style>
  <w:style w:type="character" w:customStyle="1" w:styleId="WW-Absatz-Standardschriftart111111111111111111111111111">
    <w:name w:val="WW-Absatz-Standardschriftart111111111111111111111111111"/>
    <w:rsid w:val="00B955AA"/>
  </w:style>
  <w:style w:type="character" w:customStyle="1" w:styleId="WW-Absatz-Standardschriftart1111111111111111111111111111">
    <w:name w:val="WW-Absatz-Standardschriftart1111111111111111111111111111"/>
    <w:rsid w:val="00B955AA"/>
  </w:style>
  <w:style w:type="character" w:customStyle="1" w:styleId="WW-Absatz-Standardschriftart11111111111111111111111111111">
    <w:name w:val="WW-Absatz-Standardschriftart11111111111111111111111111111"/>
    <w:rsid w:val="00B955AA"/>
  </w:style>
  <w:style w:type="character" w:customStyle="1" w:styleId="WW-Absatz-Standardschriftart111111111111111111111111111111">
    <w:name w:val="WW-Absatz-Standardschriftart111111111111111111111111111111"/>
    <w:rsid w:val="00B955AA"/>
  </w:style>
  <w:style w:type="character" w:customStyle="1" w:styleId="WW-Absatz-Standardschriftart1111111111111111111111111111111">
    <w:name w:val="WW-Absatz-Standardschriftart1111111111111111111111111111111"/>
    <w:rsid w:val="00B955AA"/>
  </w:style>
  <w:style w:type="character" w:customStyle="1" w:styleId="WW-Absatz-Standardschriftart11111111111111111111111111111111">
    <w:name w:val="WW-Absatz-Standardschriftart11111111111111111111111111111111"/>
    <w:rsid w:val="00B955AA"/>
  </w:style>
  <w:style w:type="character" w:customStyle="1" w:styleId="WW-Absatz-Standardschriftart111111111111111111111111111111111">
    <w:name w:val="WW-Absatz-Standardschriftart111111111111111111111111111111111"/>
    <w:rsid w:val="00B955AA"/>
  </w:style>
  <w:style w:type="character" w:customStyle="1" w:styleId="WW-Absatz-Standardschriftart1111111111111111111111111111111111">
    <w:name w:val="WW-Absatz-Standardschriftart1111111111111111111111111111111111"/>
    <w:rsid w:val="00B955AA"/>
  </w:style>
  <w:style w:type="character" w:customStyle="1" w:styleId="WW-Absatz-Standardschriftart11111111111111111111111111111111111">
    <w:name w:val="WW-Absatz-Standardschriftart11111111111111111111111111111111111"/>
    <w:rsid w:val="00B955AA"/>
  </w:style>
  <w:style w:type="character" w:customStyle="1" w:styleId="WW-Absatz-Standardschriftart111111111111111111111111111111111111">
    <w:name w:val="WW-Absatz-Standardschriftart111111111111111111111111111111111111"/>
    <w:rsid w:val="00B955AA"/>
  </w:style>
  <w:style w:type="character" w:customStyle="1" w:styleId="WW-Absatz-Standardschriftart1111111111111111111111111111111111111">
    <w:name w:val="WW-Absatz-Standardschriftart1111111111111111111111111111111111111"/>
    <w:rsid w:val="00B955AA"/>
  </w:style>
  <w:style w:type="character" w:customStyle="1" w:styleId="WW-Absatz-Standardschriftart11111111111111111111111111111111111111">
    <w:name w:val="WW-Absatz-Standardschriftart11111111111111111111111111111111111111"/>
    <w:rsid w:val="00B955AA"/>
  </w:style>
  <w:style w:type="character" w:customStyle="1" w:styleId="WW-Absatz-Standardschriftart111111111111111111111111111111111111111">
    <w:name w:val="WW-Absatz-Standardschriftart111111111111111111111111111111111111111"/>
    <w:rsid w:val="00B955AA"/>
  </w:style>
  <w:style w:type="character" w:customStyle="1" w:styleId="WW-Absatz-Standardschriftart1111111111111111111111111111111111111111">
    <w:name w:val="WW-Absatz-Standardschriftart1111111111111111111111111111111111111111"/>
    <w:rsid w:val="00B955AA"/>
  </w:style>
  <w:style w:type="character" w:customStyle="1" w:styleId="WW-Absatz-Standardschriftart11111111111111111111111111111111111111111">
    <w:name w:val="WW-Absatz-Standardschriftart11111111111111111111111111111111111111111"/>
    <w:rsid w:val="00B955AA"/>
  </w:style>
  <w:style w:type="character" w:customStyle="1" w:styleId="WW-Absatz-Standardschriftart111111111111111111111111111111111111111111">
    <w:name w:val="WW-Absatz-Standardschriftart111111111111111111111111111111111111111111"/>
    <w:rsid w:val="00B955AA"/>
  </w:style>
  <w:style w:type="character" w:customStyle="1" w:styleId="WW-Absatz-Standardschriftart1111111111111111111111111111111111111111111">
    <w:name w:val="WW-Absatz-Standardschriftart1111111111111111111111111111111111111111111"/>
    <w:rsid w:val="00B955AA"/>
  </w:style>
  <w:style w:type="character" w:customStyle="1" w:styleId="WW8Num3z0">
    <w:name w:val="WW8Num3z0"/>
    <w:rsid w:val="00B955AA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B955AA"/>
    <w:rPr>
      <w:rFonts w:ascii="Courier New" w:hAnsi="Courier New" w:cs="Courier New"/>
    </w:rPr>
  </w:style>
  <w:style w:type="character" w:customStyle="1" w:styleId="WW8Num3z3">
    <w:name w:val="WW8Num3z3"/>
    <w:rsid w:val="00B955AA"/>
    <w:rPr>
      <w:rFonts w:ascii="Symbol" w:hAnsi="Symbol" w:cs="Symbol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B955AA"/>
  </w:style>
  <w:style w:type="character" w:customStyle="1" w:styleId="WW-Absatz-Standardschriftart111111111111111111111111111111111111111111111">
    <w:name w:val="WW-Absatz-Standardschriftart111111111111111111111111111111111111111111111"/>
    <w:rsid w:val="00B955AA"/>
  </w:style>
  <w:style w:type="character" w:customStyle="1" w:styleId="WW-Absatz-Standardschriftart1111111111111111111111111111111111111111111111">
    <w:name w:val="WW-Absatz-Standardschriftart1111111111111111111111111111111111111111111111"/>
    <w:rsid w:val="00B955AA"/>
  </w:style>
  <w:style w:type="character" w:customStyle="1" w:styleId="WW-Absatz-Standardschriftart11111111111111111111111111111111111111111111111">
    <w:name w:val="WW-Absatz-Standardschriftart11111111111111111111111111111111111111111111111"/>
    <w:rsid w:val="00B955AA"/>
  </w:style>
  <w:style w:type="character" w:customStyle="1" w:styleId="WW-Absatz-Standardschriftart111111111111111111111111111111111111111111111111">
    <w:name w:val="WW-Absatz-Standardschriftart111111111111111111111111111111111111111111111111"/>
    <w:rsid w:val="00B955AA"/>
  </w:style>
  <w:style w:type="character" w:customStyle="1" w:styleId="WW-Absatz-Standardschriftart1111111111111111111111111111111111111111111111111">
    <w:name w:val="WW-Absatz-Standardschriftart1111111111111111111111111111111111111111111111111"/>
    <w:rsid w:val="00B955AA"/>
  </w:style>
  <w:style w:type="character" w:customStyle="1" w:styleId="WW-Absatz-Standardschriftart11111111111111111111111111111111111111111111111111">
    <w:name w:val="WW-Absatz-Standardschriftart11111111111111111111111111111111111111111111111111"/>
    <w:rsid w:val="00B955AA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B955AA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B955AA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B955AA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B955AA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B955AA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B955A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B955A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B955A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B955A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B955A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B955A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B955A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B955A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B955A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B955AA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B955A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B955A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B955A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B955A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B955A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B955AA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B955AA"/>
  </w:style>
  <w:style w:type="character" w:customStyle="1" w:styleId="WW8Num1z0">
    <w:name w:val="WW8Num1z0"/>
    <w:rsid w:val="00B955AA"/>
    <w:rPr>
      <w:rFonts w:ascii="Tahoma" w:hAnsi="Tahoma" w:cs="Courier New"/>
    </w:rPr>
  </w:style>
  <w:style w:type="character" w:customStyle="1" w:styleId="WW8Num1z2">
    <w:name w:val="WW8Num1z2"/>
    <w:rsid w:val="00B955AA"/>
    <w:rPr>
      <w:rFonts w:ascii="OpenSymbol" w:hAnsi="OpenSymbol" w:cs="OpenSymbol"/>
    </w:rPr>
  </w:style>
  <w:style w:type="character" w:customStyle="1" w:styleId="WW8Num1z3">
    <w:name w:val="WW8Num1z3"/>
    <w:rsid w:val="00B955AA"/>
    <w:rPr>
      <w:rFonts w:ascii="Symbol" w:hAnsi="Symbol" w:cs="OpenSymbol"/>
    </w:rPr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B955AA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B955AA"/>
  </w:style>
  <w:style w:type="character" w:customStyle="1" w:styleId="WW8Num1z8">
    <w:name w:val="WW8Num1z8"/>
    <w:rsid w:val="00B955AA"/>
    <w:rPr>
      <w:rFonts w:ascii="Times New Roman" w:hAnsi="Times New Roman" w:cs="Times New Roman"/>
      <w:b w:val="0"/>
      <w:i w:val="0"/>
      <w:sz w:val="24"/>
    </w:rPr>
  </w:style>
  <w:style w:type="character" w:customStyle="1" w:styleId="WW8Num2z8">
    <w:name w:val="WW8Num2z8"/>
    <w:rsid w:val="00B955AA"/>
    <w:rPr>
      <w:rFonts w:ascii="Times New Roman" w:hAnsi="Times New Roman" w:cs="Times New Roman"/>
      <w:b w:val="0"/>
      <w:i w:val="0"/>
      <w:sz w:val="24"/>
    </w:rPr>
  </w:style>
  <w:style w:type="character" w:customStyle="1" w:styleId="WW8Num3z2">
    <w:name w:val="WW8Num3z2"/>
    <w:rsid w:val="00B955AA"/>
    <w:rPr>
      <w:rFonts w:ascii="Wingdings" w:hAnsi="Wingdings" w:cs="Wingdings"/>
    </w:rPr>
  </w:style>
  <w:style w:type="character" w:customStyle="1" w:styleId="WW8Num4z8">
    <w:name w:val="WW8Num4z8"/>
    <w:rsid w:val="00B955AA"/>
    <w:rPr>
      <w:rFonts w:ascii="Times New Roman" w:hAnsi="Times New Roman" w:cs="Times New Roman"/>
      <w:b w:val="0"/>
      <w:i w:val="0"/>
      <w:sz w:val="24"/>
    </w:rPr>
  </w:style>
  <w:style w:type="character" w:customStyle="1" w:styleId="WW8Num5z3">
    <w:name w:val="WW8Num5z3"/>
    <w:rsid w:val="00B955AA"/>
    <w:rPr>
      <w:rFonts w:ascii="Symbol" w:hAnsi="Symbol" w:cs="Symbol"/>
    </w:rPr>
  </w:style>
  <w:style w:type="character" w:customStyle="1" w:styleId="WW8Num6z8">
    <w:name w:val="WW8Num6z8"/>
    <w:rsid w:val="00B955AA"/>
    <w:rPr>
      <w:rFonts w:ascii="Times New Roman" w:hAnsi="Times New Roman" w:cs="Times New Roman"/>
      <w:b w:val="0"/>
      <w:i w:val="0"/>
      <w:sz w:val="24"/>
    </w:rPr>
  </w:style>
  <w:style w:type="character" w:customStyle="1" w:styleId="WW8Num7z8">
    <w:name w:val="WW8Num7z8"/>
    <w:rsid w:val="00B955AA"/>
    <w:rPr>
      <w:rFonts w:ascii="Times New Roman" w:hAnsi="Times New Roman" w:cs="Times New Roman"/>
      <w:b w:val="0"/>
      <w:i w:val="0"/>
      <w:sz w:val="24"/>
    </w:rPr>
  </w:style>
  <w:style w:type="character" w:customStyle="1" w:styleId="WW8Num8z0">
    <w:name w:val="WW8Num8z0"/>
    <w:rsid w:val="00B955AA"/>
    <w:rPr>
      <w:rFonts w:ascii="Wingdings" w:hAnsi="Wingdings" w:cs="Wingdings"/>
    </w:rPr>
  </w:style>
  <w:style w:type="character" w:customStyle="1" w:styleId="WW8Num8z1">
    <w:name w:val="WW8Num8z1"/>
    <w:rsid w:val="00B955AA"/>
    <w:rPr>
      <w:rFonts w:ascii="Times New Roman" w:eastAsia="Times New Roman" w:hAnsi="Times New Roman" w:cs="Times New Roman"/>
    </w:rPr>
  </w:style>
  <w:style w:type="character" w:customStyle="1" w:styleId="WW8Num8z3">
    <w:name w:val="WW8Num8z3"/>
    <w:rsid w:val="00B955AA"/>
    <w:rPr>
      <w:rFonts w:ascii="Symbol" w:hAnsi="Symbol" w:cs="Symbol"/>
    </w:rPr>
  </w:style>
  <w:style w:type="character" w:customStyle="1" w:styleId="WW8Num8z4">
    <w:name w:val="WW8Num8z4"/>
    <w:rsid w:val="00B955AA"/>
    <w:rPr>
      <w:rFonts w:ascii="Courier New" w:hAnsi="Courier New" w:cs="Courier New"/>
    </w:rPr>
  </w:style>
  <w:style w:type="character" w:customStyle="1" w:styleId="WW8Num9z0">
    <w:name w:val="WW8Num9z0"/>
    <w:rsid w:val="00B955AA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B955AA"/>
    <w:rPr>
      <w:rFonts w:ascii="Courier New" w:hAnsi="Courier New" w:cs="Courier New"/>
    </w:rPr>
  </w:style>
  <w:style w:type="character" w:customStyle="1" w:styleId="WW8Num9z2">
    <w:name w:val="WW8Num9z2"/>
    <w:rsid w:val="00B955AA"/>
    <w:rPr>
      <w:rFonts w:ascii="Wingdings" w:hAnsi="Wingdings" w:cs="Wingdings"/>
    </w:rPr>
  </w:style>
  <w:style w:type="character" w:customStyle="1" w:styleId="WW8Num9z3">
    <w:name w:val="WW8Num9z3"/>
    <w:rsid w:val="00B955AA"/>
    <w:rPr>
      <w:rFonts w:ascii="Symbol" w:hAnsi="Symbol" w:cs="Symbol"/>
    </w:rPr>
  </w:style>
  <w:style w:type="character" w:customStyle="1" w:styleId="afe">
    <w:name w:val="Ввод пользователя"/>
    <w:rsid w:val="00B955AA"/>
    <w:rPr>
      <w:rFonts w:ascii="Courier New" w:eastAsia="Courier New" w:hAnsi="Courier New" w:cs="Courier New"/>
    </w:rPr>
  </w:style>
  <w:style w:type="character" w:customStyle="1" w:styleId="WW8Num51z0">
    <w:name w:val="WW8Num51z0"/>
    <w:rsid w:val="00B955AA"/>
    <w:rPr>
      <w:rFonts w:ascii="Wingdings" w:hAnsi="Wingdings" w:cs="Wingdings"/>
      <w:sz w:val="24"/>
    </w:rPr>
  </w:style>
  <w:style w:type="character" w:customStyle="1" w:styleId="WW8Num51z1">
    <w:name w:val="WW8Num51z1"/>
    <w:rsid w:val="00B955AA"/>
    <w:rPr>
      <w:rFonts w:ascii="Courier New" w:hAnsi="Courier New" w:cs="Courier New"/>
    </w:rPr>
  </w:style>
  <w:style w:type="character" w:customStyle="1" w:styleId="WW8Num51z2">
    <w:name w:val="WW8Num51z2"/>
    <w:rsid w:val="00B955AA"/>
    <w:rPr>
      <w:rFonts w:ascii="Wingdings" w:hAnsi="Wingdings" w:cs="Wingdings"/>
    </w:rPr>
  </w:style>
  <w:style w:type="character" w:customStyle="1" w:styleId="WW8Num51z3">
    <w:name w:val="WW8Num51z3"/>
    <w:rsid w:val="00B955AA"/>
    <w:rPr>
      <w:rFonts w:ascii="Symbol" w:hAnsi="Symbol" w:cs="Symbol"/>
    </w:rPr>
  </w:style>
  <w:style w:type="character" w:customStyle="1" w:styleId="WW8Num73z0">
    <w:name w:val="WW8Num73z0"/>
    <w:rsid w:val="00B955AA"/>
    <w:rPr>
      <w:rFonts w:ascii="Wingdings" w:hAnsi="Wingdings" w:cs="Wingdings"/>
    </w:rPr>
  </w:style>
  <w:style w:type="character" w:customStyle="1" w:styleId="WW8Num73z4">
    <w:name w:val="WW8Num73z4"/>
    <w:rsid w:val="00B955AA"/>
    <w:rPr>
      <w:rFonts w:ascii="Courier New" w:hAnsi="Courier New" w:cs="Courier New"/>
    </w:rPr>
  </w:style>
  <w:style w:type="character" w:customStyle="1" w:styleId="WW8Num73z6">
    <w:name w:val="WW8Num73z6"/>
    <w:rsid w:val="00B955AA"/>
    <w:rPr>
      <w:rFonts w:ascii="Symbol" w:hAnsi="Symbol" w:cs="Symbol"/>
    </w:rPr>
  </w:style>
  <w:style w:type="character" w:customStyle="1" w:styleId="WW8Num42z0">
    <w:name w:val="WW8Num42z0"/>
    <w:rsid w:val="00B955AA"/>
    <w:rPr>
      <w:rFonts w:ascii="Wingdings" w:hAnsi="Wingdings" w:cs="Wingdings"/>
    </w:rPr>
  </w:style>
  <w:style w:type="character" w:customStyle="1" w:styleId="WW8Num42z1">
    <w:name w:val="WW8Num42z1"/>
    <w:rsid w:val="00B955AA"/>
    <w:rPr>
      <w:rFonts w:ascii="Courier New" w:hAnsi="Courier New" w:cs="Courier New"/>
    </w:rPr>
  </w:style>
  <w:style w:type="character" w:customStyle="1" w:styleId="WW8Num42z3">
    <w:name w:val="WW8Num42z3"/>
    <w:rsid w:val="00B955AA"/>
    <w:rPr>
      <w:rFonts w:ascii="Symbol" w:hAnsi="Symbol" w:cs="Symbol"/>
    </w:rPr>
  </w:style>
  <w:style w:type="character" w:customStyle="1" w:styleId="WW8Num31z0">
    <w:name w:val="WW8Num31z0"/>
    <w:rsid w:val="00B955AA"/>
    <w:rPr>
      <w:rFonts w:ascii="Wingdings" w:hAnsi="Wingdings" w:cs="Wingdings"/>
      <w:sz w:val="24"/>
    </w:rPr>
  </w:style>
  <w:style w:type="character" w:customStyle="1" w:styleId="WW8Num31z1">
    <w:name w:val="WW8Num31z1"/>
    <w:rsid w:val="00B955AA"/>
    <w:rPr>
      <w:rFonts w:ascii="Courier New" w:hAnsi="Courier New" w:cs="Courier New"/>
    </w:rPr>
  </w:style>
  <w:style w:type="character" w:customStyle="1" w:styleId="WW8Num31z2">
    <w:name w:val="WW8Num31z2"/>
    <w:rsid w:val="00B955AA"/>
    <w:rPr>
      <w:rFonts w:ascii="Wingdings" w:hAnsi="Wingdings" w:cs="Wingdings"/>
    </w:rPr>
  </w:style>
  <w:style w:type="character" w:customStyle="1" w:styleId="WW8Num31z3">
    <w:name w:val="WW8Num31z3"/>
    <w:rsid w:val="00B955AA"/>
    <w:rPr>
      <w:rFonts w:ascii="Symbol" w:hAnsi="Symbol" w:cs="Symbol"/>
    </w:rPr>
  </w:style>
  <w:style w:type="character" w:customStyle="1" w:styleId="WW8Num41z0">
    <w:name w:val="WW8Num41z0"/>
    <w:rsid w:val="00B955AA"/>
    <w:rPr>
      <w:rFonts w:ascii="Wingdings" w:hAnsi="Wingdings" w:cs="Wingdings"/>
      <w:sz w:val="24"/>
    </w:rPr>
  </w:style>
  <w:style w:type="character" w:customStyle="1" w:styleId="WW8Num41z1">
    <w:name w:val="WW8Num41z1"/>
    <w:rsid w:val="00B955AA"/>
    <w:rPr>
      <w:rFonts w:ascii="Courier New" w:hAnsi="Courier New" w:cs="Courier New"/>
    </w:rPr>
  </w:style>
  <w:style w:type="character" w:customStyle="1" w:styleId="WW8Num41z2">
    <w:name w:val="WW8Num41z2"/>
    <w:rsid w:val="00B955AA"/>
    <w:rPr>
      <w:rFonts w:ascii="Wingdings" w:hAnsi="Wingdings" w:cs="Wingdings"/>
    </w:rPr>
  </w:style>
  <w:style w:type="character" w:customStyle="1" w:styleId="WW8Num41z3">
    <w:name w:val="WW8Num41z3"/>
    <w:rsid w:val="00B955AA"/>
    <w:rPr>
      <w:rFonts w:ascii="Symbol" w:hAnsi="Symbol" w:cs="Symbol"/>
    </w:rPr>
  </w:style>
  <w:style w:type="character" w:customStyle="1" w:styleId="WW8Num30z0">
    <w:name w:val="WW8Num30z0"/>
    <w:rsid w:val="00B955AA"/>
    <w:rPr>
      <w:rFonts w:ascii="Wingdings" w:hAnsi="Wingdings" w:cs="Wingdings"/>
      <w:sz w:val="24"/>
    </w:rPr>
  </w:style>
  <w:style w:type="character" w:customStyle="1" w:styleId="WW8Num30z1">
    <w:name w:val="WW8Num30z1"/>
    <w:rsid w:val="00B955AA"/>
    <w:rPr>
      <w:rFonts w:ascii="Courier New" w:hAnsi="Courier New" w:cs="Courier New"/>
    </w:rPr>
  </w:style>
  <w:style w:type="character" w:customStyle="1" w:styleId="WW8Num30z2">
    <w:name w:val="WW8Num30z2"/>
    <w:rsid w:val="00B955AA"/>
    <w:rPr>
      <w:rFonts w:ascii="Wingdings" w:hAnsi="Wingdings" w:cs="Wingdings"/>
    </w:rPr>
  </w:style>
  <w:style w:type="character" w:customStyle="1" w:styleId="WW8Num30z3">
    <w:name w:val="WW8Num30z3"/>
    <w:rsid w:val="00B955AA"/>
    <w:rPr>
      <w:rFonts w:ascii="Symbol" w:hAnsi="Symbol" w:cs="Symbol"/>
    </w:rPr>
  </w:style>
  <w:style w:type="character" w:customStyle="1" w:styleId="WW8Num2z0">
    <w:name w:val="WW8Num2z0"/>
    <w:rsid w:val="00B955AA"/>
    <w:rPr>
      <w:rFonts w:ascii="Times New Roman" w:hAnsi="Times New Roman" w:cs="Times New Roman"/>
    </w:rPr>
  </w:style>
  <w:style w:type="character" w:customStyle="1" w:styleId="WW8Num2z1">
    <w:name w:val="WW8Num2z1"/>
    <w:rsid w:val="00B955AA"/>
    <w:rPr>
      <w:rFonts w:ascii="Courier New" w:hAnsi="Courier New" w:cs="Courier New"/>
    </w:rPr>
  </w:style>
  <w:style w:type="character" w:customStyle="1" w:styleId="WW8Num38z2">
    <w:name w:val="WW8Num38z2"/>
    <w:rsid w:val="00B955AA"/>
    <w:rPr>
      <w:rFonts w:ascii="Wingdings" w:hAnsi="Wingdings" w:cs="Wingdings"/>
    </w:rPr>
  </w:style>
  <w:style w:type="character" w:customStyle="1" w:styleId="WW8Num38z4">
    <w:name w:val="WW8Num38z4"/>
    <w:rsid w:val="00B955AA"/>
    <w:rPr>
      <w:rFonts w:ascii="Courier New" w:hAnsi="Courier New" w:cs="Courier New"/>
    </w:rPr>
  </w:style>
  <w:style w:type="character" w:customStyle="1" w:styleId="WW8Num35z0">
    <w:name w:val="WW8Num35z0"/>
    <w:rsid w:val="00B955AA"/>
    <w:rPr>
      <w:rFonts w:ascii="Symbol" w:hAnsi="Symbol" w:cs="Symbol"/>
      <w:sz w:val="24"/>
    </w:rPr>
  </w:style>
  <w:style w:type="character" w:customStyle="1" w:styleId="WW8Num35z1">
    <w:name w:val="WW8Num35z1"/>
    <w:rsid w:val="00B955AA"/>
    <w:rPr>
      <w:rFonts w:ascii="Courier New" w:hAnsi="Courier New" w:cs="Courier New"/>
    </w:rPr>
  </w:style>
  <w:style w:type="character" w:customStyle="1" w:styleId="WW8Num35z2">
    <w:name w:val="WW8Num35z2"/>
    <w:rsid w:val="00B955AA"/>
    <w:rPr>
      <w:rFonts w:ascii="Wingdings" w:hAnsi="Wingdings" w:cs="Wingdings"/>
    </w:rPr>
  </w:style>
  <w:style w:type="character" w:customStyle="1" w:styleId="WW8Num35z3">
    <w:name w:val="WW8Num35z3"/>
    <w:rsid w:val="00B955AA"/>
    <w:rPr>
      <w:rFonts w:ascii="Symbol" w:hAnsi="Symbol" w:cs="Symbol"/>
    </w:rPr>
  </w:style>
  <w:style w:type="character" w:customStyle="1" w:styleId="WW8Num18z0">
    <w:name w:val="WW8Num18z0"/>
    <w:rsid w:val="00B955AA"/>
    <w:rPr>
      <w:rFonts w:ascii="Symbol" w:hAnsi="Symbol" w:cs="Symbol"/>
      <w:sz w:val="24"/>
    </w:rPr>
  </w:style>
  <w:style w:type="character" w:customStyle="1" w:styleId="WW8Num18z2">
    <w:name w:val="WW8Num18z2"/>
    <w:rsid w:val="00B955AA"/>
    <w:rPr>
      <w:rFonts w:ascii="Wingdings" w:hAnsi="Wingdings" w:cs="Wingdings"/>
    </w:rPr>
  </w:style>
  <w:style w:type="character" w:customStyle="1" w:styleId="WW8Num18z3">
    <w:name w:val="WW8Num18z3"/>
    <w:rsid w:val="00B955AA"/>
    <w:rPr>
      <w:rFonts w:ascii="Symbol" w:hAnsi="Symbol" w:cs="Symbol"/>
    </w:rPr>
  </w:style>
  <w:style w:type="character" w:customStyle="1" w:styleId="WW8Num18z4">
    <w:name w:val="WW8Num18z4"/>
    <w:rsid w:val="00B955AA"/>
    <w:rPr>
      <w:rFonts w:ascii="Courier New" w:hAnsi="Courier New" w:cs="Courier New"/>
    </w:rPr>
  </w:style>
  <w:style w:type="character" w:customStyle="1" w:styleId="WW8Num44z0">
    <w:name w:val="WW8Num44z0"/>
    <w:rsid w:val="00B955AA"/>
    <w:rPr>
      <w:rFonts w:ascii="Wingdings" w:hAnsi="Wingdings" w:cs="Wingdings"/>
      <w:sz w:val="24"/>
    </w:rPr>
  </w:style>
  <w:style w:type="character" w:customStyle="1" w:styleId="WW8Num44z1">
    <w:name w:val="WW8Num44z1"/>
    <w:rsid w:val="00B955AA"/>
    <w:rPr>
      <w:rFonts w:ascii="Courier New" w:hAnsi="Courier New" w:cs="Courier New"/>
    </w:rPr>
  </w:style>
  <w:style w:type="character" w:customStyle="1" w:styleId="WW8Num44z2">
    <w:name w:val="WW8Num44z2"/>
    <w:rsid w:val="00B955AA"/>
    <w:rPr>
      <w:rFonts w:ascii="Wingdings" w:hAnsi="Wingdings" w:cs="Wingdings"/>
    </w:rPr>
  </w:style>
  <w:style w:type="character" w:customStyle="1" w:styleId="WW8Num44z3">
    <w:name w:val="WW8Num44z3"/>
    <w:rsid w:val="00B955AA"/>
    <w:rPr>
      <w:rFonts w:ascii="Symbol" w:hAnsi="Symbol" w:cs="Symbol"/>
    </w:rPr>
  </w:style>
  <w:style w:type="character" w:customStyle="1" w:styleId="WW8Num58z0">
    <w:name w:val="WW8Num58z0"/>
    <w:rsid w:val="00B955AA"/>
    <w:rPr>
      <w:rFonts w:ascii="Wingdings" w:hAnsi="Wingdings" w:cs="Wingdings"/>
    </w:rPr>
  </w:style>
  <w:style w:type="character" w:customStyle="1" w:styleId="WW8Num58z3">
    <w:name w:val="WW8Num58z3"/>
    <w:rsid w:val="00B955AA"/>
    <w:rPr>
      <w:rFonts w:ascii="Symbol" w:hAnsi="Symbol" w:cs="Symbol"/>
    </w:rPr>
  </w:style>
  <w:style w:type="character" w:customStyle="1" w:styleId="WW8Num58z4">
    <w:name w:val="WW8Num58z4"/>
    <w:rsid w:val="00B955AA"/>
    <w:rPr>
      <w:rFonts w:ascii="Courier New" w:hAnsi="Courier New" w:cs="Courier New"/>
    </w:rPr>
  </w:style>
  <w:style w:type="character" w:customStyle="1" w:styleId="WW8Num29z0">
    <w:name w:val="WW8Num29z0"/>
    <w:rsid w:val="00B955AA"/>
    <w:rPr>
      <w:rFonts w:ascii="Wingdings" w:hAnsi="Wingdings" w:cs="Wingdings"/>
    </w:rPr>
  </w:style>
  <w:style w:type="character" w:customStyle="1" w:styleId="WW8Num29z3">
    <w:name w:val="WW8Num29z3"/>
    <w:rsid w:val="00B955AA"/>
    <w:rPr>
      <w:rFonts w:ascii="Symbol" w:hAnsi="Symbol" w:cs="Symbol"/>
    </w:rPr>
  </w:style>
  <w:style w:type="character" w:customStyle="1" w:styleId="WW8Num29z4">
    <w:name w:val="WW8Num29z4"/>
    <w:rsid w:val="00B955AA"/>
    <w:rPr>
      <w:rFonts w:ascii="Courier New" w:hAnsi="Courier New" w:cs="Courier New"/>
    </w:rPr>
  </w:style>
  <w:style w:type="character" w:customStyle="1" w:styleId="WW8Num42z4">
    <w:name w:val="WW8Num42z4"/>
    <w:rsid w:val="00B955AA"/>
    <w:rPr>
      <w:rFonts w:ascii="Courier New" w:hAnsi="Courier New" w:cs="Courier New"/>
    </w:rPr>
  </w:style>
  <w:style w:type="character" w:customStyle="1" w:styleId="WW8Num10z0">
    <w:name w:val="WW8Num10z0"/>
    <w:rsid w:val="00B955AA"/>
    <w:rPr>
      <w:rFonts w:ascii="Wingdings" w:hAnsi="Wingdings" w:cs="Wingdings"/>
    </w:rPr>
  </w:style>
  <w:style w:type="character" w:customStyle="1" w:styleId="WW8Num10z1">
    <w:name w:val="WW8Num10z1"/>
    <w:rsid w:val="00B955AA"/>
    <w:rPr>
      <w:rFonts w:ascii="Courier New" w:hAnsi="Courier New" w:cs="Courier New"/>
    </w:rPr>
  </w:style>
  <w:style w:type="character" w:customStyle="1" w:styleId="WW8Num10z3">
    <w:name w:val="WW8Num10z3"/>
    <w:rsid w:val="00B955AA"/>
    <w:rPr>
      <w:rFonts w:ascii="Symbol" w:hAnsi="Symbol" w:cs="Symbol"/>
    </w:rPr>
  </w:style>
  <w:style w:type="character" w:customStyle="1" w:styleId="WW8Num14z0">
    <w:name w:val="WW8Num14z0"/>
    <w:rsid w:val="00B955AA"/>
    <w:rPr>
      <w:rFonts w:ascii="Wingdings" w:hAnsi="Wingdings" w:cs="Wingdings"/>
    </w:rPr>
  </w:style>
  <w:style w:type="character" w:customStyle="1" w:styleId="WW8Num14z1">
    <w:name w:val="WW8Num14z1"/>
    <w:rsid w:val="00B955AA"/>
    <w:rPr>
      <w:rFonts w:ascii="Courier New" w:hAnsi="Courier New" w:cs="Courier New"/>
    </w:rPr>
  </w:style>
  <w:style w:type="character" w:customStyle="1" w:styleId="WW8Num14z3">
    <w:name w:val="WW8Num14z3"/>
    <w:rsid w:val="00B955AA"/>
    <w:rPr>
      <w:rFonts w:ascii="Symbol" w:hAnsi="Symbol" w:cs="Symbol"/>
    </w:rPr>
  </w:style>
  <w:style w:type="character" w:customStyle="1" w:styleId="WW8Num27z4">
    <w:name w:val="WW8Num27z4"/>
    <w:rsid w:val="00B955AA"/>
    <w:rPr>
      <w:rFonts w:ascii="Courier New" w:hAnsi="Courier New" w:cs="Courier New"/>
    </w:rPr>
  </w:style>
  <w:style w:type="character" w:customStyle="1" w:styleId="WW8Num7z0">
    <w:name w:val="WW8Num7z0"/>
    <w:rsid w:val="00B955AA"/>
    <w:rPr>
      <w:rFonts w:ascii="Symbol" w:hAnsi="Symbol" w:cs="Symbol"/>
    </w:rPr>
  </w:style>
  <w:style w:type="character" w:customStyle="1" w:styleId="WW8Num7z1">
    <w:name w:val="WW8Num7z1"/>
    <w:rsid w:val="00B955AA"/>
    <w:rPr>
      <w:rFonts w:ascii="Courier New" w:hAnsi="Courier New" w:cs="Courier New"/>
    </w:rPr>
  </w:style>
  <w:style w:type="character" w:customStyle="1" w:styleId="WW8Num7z3">
    <w:name w:val="WW8Num7z3"/>
    <w:rsid w:val="00B955AA"/>
    <w:rPr>
      <w:rFonts w:ascii="Symbol" w:hAnsi="Symbol" w:cs="Symbol"/>
    </w:rPr>
  </w:style>
  <w:style w:type="character" w:customStyle="1" w:styleId="22">
    <w:name w:val="Основной шрифт абзаца2"/>
    <w:rsid w:val="00B955AA"/>
  </w:style>
  <w:style w:type="character" w:customStyle="1" w:styleId="FontStyle57">
    <w:name w:val="Font Style57"/>
    <w:rsid w:val="00B955AA"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uiPriority w:val="99"/>
    <w:rsid w:val="00B955AA"/>
    <w:rPr>
      <w:rFonts w:ascii="Times New Roman" w:hAnsi="Times New Roman" w:cs="Times New Roman"/>
      <w:spacing w:val="10"/>
      <w:sz w:val="22"/>
      <w:szCs w:val="22"/>
    </w:rPr>
  </w:style>
  <w:style w:type="character" w:customStyle="1" w:styleId="WW8Num15z2">
    <w:name w:val="WW8Num15z2"/>
    <w:rsid w:val="00B955AA"/>
    <w:rPr>
      <w:rFonts w:ascii="Wingdings" w:hAnsi="Wingdings" w:cs="Wingdings"/>
    </w:rPr>
  </w:style>
  <w:style w:type="character" w:customStyle="1" w:styleId="WW8Num4z2">
    <w:name w:val="WW8Num4z2"/>
    <w:rsid w:val="00B955AA"/>
    <w:rPr>
      <w:rFonts w:ascii="Wingdings" w:hAnsi="Wingdings" w:cs="Wingdings"/>
    </w:rPr>
  </w:style>
  <w:style w:type="character" w:customStyle="1" w:styleId="WW8Num4z4">
    <w:name w:val="WW8Num4z4"/>
    <w:rsid w:val="00B955AA"/>
    <w:rPr>
      <w:rFonts w:ascii="Courier New" w:hAnsi="Courier New" w:cs="Courier New"/>
    </w:rPr>
  </w:style>
  <w:style w:type="character" w:customStyle="1" w:styleId="WW8Num12z2">
    <w:name w:val="WW8Num12z2"/>
    <w:rsid w:val="00B955AA"/>
    <w:rPr>
      <w:rFonts w:ascii="Wingdings" w:hAnsi="Wingdings" w:cs="Wingdings"/>
    </w:rPr>
  </w:style>
  <w:style w:type="character" w:customStyle="1" w:styleId="WW8Num8z2">
    <w:name w:val="WW8Num8z2"/>
    <w:rsid w:val="00B955AA"/>
    <w:rPr>
      <w:rFonts w:ascii="Wingdings" w:hAnsi="Wingdings" w:cs="Wingdings"/>
    </w:rPr>
  </w:style>
  <w:style w:type="character" w:customStyle="1" w:styleId="WW8Num52z0">
    <w:name w:val="WW8Num52z0"/>
    <w:rsid w:val="00B955AA"/>
    <w:rPr>
      <w:rFonts w:ascii="Wingdings" w:hAnsi="Wingdings" w:cs="Wingdings"/>
    </w:rPr>
  </w:style>
  <w:style w:type="character" w:customStyle="1" w:styleId="WW8Num52z3">
    <w:name w:val="WW8Num52z3"/>
    <w:rsid w:val="00B955AA"/>
    <w:rPr>
      <w:rFonts w:ascii="Symbol" w:hAnsi="Symbol" w:cs="Symbol"/>
    </w:rPr>
  </w:style>
  <w:style w:type="character" w:customStyle="1" w:styleId="WW8Num52z4">
    <w:name w:val="WW8Num52z4"/>
    <w:rsid w:val="00B955AA"/>
    <w:rPr>
      <w:rFonts w:ascii="Courier New" w:hAnsi="Courier New" w:cs="Courier New"/>
    </w:rPr>
  </w:style>
  <w:style w:type="character" w:customStyle="1" w:styleId="WW8Num25z0">
    <w:name w:val="WW8Num25z0"/>
    <w:rsid w:val="00B955AA"/>
    <w:rPr>
      <w:rFonts w:ascii="Wingdings" w:hAnsi="Wingdings" w:cs="Wingdings"/>
    </w:rPr>
  </w:style>
  <w:style w:type="character" w:customStyle="1" w:styleId="WW8Num25z1">
    <w:name w:val="WW8Num25z1"/>
    <w:rsid w:val="00B955AA"/>
    <w:rPr>
      <w:rFonts w:ascii="Courier New" w:hAnsi="Courier New" w:cs="Courier New"/>
    </w:rPr>
  </w:style>
  <w:style w:type="character" w:customStyle="1" w:styleId="WW8Num25z3">
    <w:name w:val="WW8Num25z3"/>
    <w:rsid w:val="00B955AA"/>
    <w:rPr>
      <w:rFonts w:ascii="Symbol" w:hAnsi="Symbol" w:cs="Symbol"/>
    </w:rPr>
  </w:style>
  <w:style w:type="character" w:customStyle="1" w:styleId="WW8Num21z0">
    <w:name w:val="WW8Num21z0"/>
    <w:rsid w:val="00B955AA"/>
    <w:rPr>
      <w:rFonts w:ascii="Wingdings" w:hAnsi="Wingdings" w:cs="Wingdings"/>
    </w:rPr>
  </w:style>
  <w:style w:type="character" w:customStyle="1" w:styleId="WW8Num21z1">
    <w:name w:val="WW8Num21z1"/>
    <w:rsid w:val="00B955AA"/>
    <w:rPr>
      <w:rFonts w:ascii="Courier New" w:hAnsi="Courier New" w:cs="Courier New"/>
    </w:rPr>
  </w:style>
  <w:style w:type="character" w:customStyle="1" w:styleId="WW8Num21z3">
    <w:name w:val="WW8Num21z3"/>
    <w:rsid w:val="00B955AA"/>
    <w:rPr>
      <w:rFonts w:ascii="Symbol" w:hAnsi="Symbol" w:cs="Symbol"/>
    </w:rPr>
  </w:style>
  <w:style w:type="character" w:customStyle="1" w:styleId="WW8Num59z0">
    <w:name w:val="WW8Num59z0"/>
    <w:rsid w:val="00B955AA"/>
    <w:rPr>
      <w:rFonts w:ascii="Wingdings" w:hAnsi="Wingdings" w:cs="Wingdings"/>
    </w:rPr>
  </w:style>
  <w:style w:type="character" w:customStyle="1" w:styleId="WW8Num59z3">
    <w:name w:val="WW8Num59z3"/>
    <w:rsid w:val="00B955AA"/>
    <w:rPr>
      <w:rFonts w:ascii="Symbol" w:hAnsi="Symbol" w:cs="Symbol"/>
    </w:rPr>
  </w:style>
  <w:style w:type="character" w:customStyle="1" w:styleId="WW8Num59z4">
    <w:name w:val="WW8Num59z4"/>
    <w:rsid w:val="00B955AA"/>
    <w:rPr>
      <w:rFonts w:ascii="Courier New" w:hAnsi="Courier New" w:cs="Courier New"/>
    </w:rPr>
  </w:style>
  <w:style w:type="character" w:customStyle="1" w:styleId="WW8Num71z0">
    <w:name w:val="WW8Num71z0"/>
    <w:rsid w:val="00B955AA"/>
    <w:rPr>
      <w:rFonts w:ascii="Wingdings" w:hAnsi="Wingdings" w:cs="Wingdings"/>
    </w:rPr>
  </w:style>
  <w:style w:type="character" w:customStyle="1" w:styleId="WW8Num71z1">
    <w:name w:val="WW8Num71z1"/>
    <w:rsid w:val="00B955AA"/>
    <w:rPr>
      <w:rFonts w:ascii="Courier New" w:hAnsi="Courier New" w:cs="Courier New"/>
    </w:rPr>
  </w:style>
  <w:style w:type="character" w:customStyle="1" w:styleId="WW8Num71z3">
    <w:name w:val="WW8Num71z3"/>
    <w:rsid w:val="00B955AA"/>
    <w:rPr>
      <w:rFonts w:ascii="Symbol" w:hAnsi="Symbol" w:cs="Symbol"/>
    </w:rPr>
  </w:style>
  <w:style w:type="character" w:customStyle="1" w:styleId="WW8Num19z0">
    <w:name w:val="WW8Num19z0"/>
    <w:rsid w:val="00B955AA"/>
    <w:rPr>
      <w:rFonts w:ascii="Wingdings" w:hAnsi="Wingdings" w:cs="Wingdings"/>
    </w:rPr>
  </w:style>
  <w:style w:type="character" w:customStyle="1" w:styleId="WW8Num19z1">
    <w:name w:val="WW8Num19z1"/>
    <w:rsid w:val="00B955AA"/>
    <w:rPr>
      <w:rFonts w:ascii="Courier New" w:hAnsi="Courier New" w:cs="Courier New"/>
    </w:rPr>
  </w:style>
  <w:style w:type="character" w:customStyle="1" w:styleId="WW8Num19z3">
    <w:name w:val="WW8Num19z3"/>
    <w:rsid w:val="00B955AA"/>
    <w:rPr>
      <w:rFonts w:ascii="Symbol" w:hAnsi="Symbol" w:cs="Symbol"/>
    </w:rPr>
  </w:style>
  <w:style w:type="character" w:customStyle="1" w:styleId="WW8Num39z0">
    <w:name w:val="WW8Num39z0"/>
    <w:rsid w:val="00B955AA"/>
    <w:rPr>
      <w:rFonts w:ascii="Wingdings" w:hAnsi="Wingdings" w:cs="Wingdings"/>
    </w:rPr>
  </w:style>
  <w:style w:type="character" w:customStyle="1" w:styleId="WW8Num39z1">
    <w:name w:val="WW8Num39z1"/>
    <w:rsid w:val="00B955AA"/>
    <w:rPr>
      <w:rFonts w:ascii="Courier New" w:hAnsi="Courier New" w:cs="Courier New"/>
    </w:rPr>
  </w:style>
  <w:style w:type="character" w:customStyle="1" w:styleId="WW8Num39z3">
    <w:name w:val="WW8Num39z3"/>
    <w:rsid w:val="00B955AA"/>
    <w:rPr>
      <w:rFonts w:ascii="Symbol" w:hAnsi="Symbol" w:cs="Symbol"/>
    </w:rPr>
  </w:style>
  <w:style w:type="character" w:customStyle="1" w:styleId="WW8Num18z1">
    <w:name w:val="WW8Num18z1"/>
    <w:rsid w:val="00B955AA"/>
    <w:rPr>
      <w:rFonts w:ascii="Courier New" w:hAnsi="Courier New" w:cs="Courier New"/>
    </w:rPr>
  </w:style>
  <w:style w:type="character" w:customStyle="1" w:styleId="WW8Num53z0">
    <w:name w:val="WW8Num53z0"/>
    <w:rsid w:val="00B955AA"/>
    <w:rPr>
      <w:rFonts w:ascii="Wingdings" w:hAnsi="Wingdings" w:cs="Wingdings"/>
    </w:rPr>
  </w:style>
  <w:style w:type="character" w:customStyle="1" w:styleId="WW8Num53z1">
    <w:name w:val="WW8Num53z1"/>
    <w:rsid w:val="00B955AA"/>
    <w:rPr>
      <w:rFonts w:ascii="Courier New" w:hAnsi="Courier New" w:cs="Courier New"/>
    </w:rPr>
  </w:style>
  <w:style w:type="character" w:customStyle="1" w:styleId="WW8Num53z3">
    <w:name w:val="WW8Num53z3"/>
    <w:rsid w:val="00B955AA"/>
    <w:rPr>
      <w:rFonts w:ascii="Symbol" w:hAnsi="Symbol" w:cs="Symbol"/>
    </w:rPr>
  </w:style>
  <w:style w:type="character" w:customStyle="1" w:styleId="WW8Num49z0">
    <w:name w:val="WW8Num49z0"/>
    <w:rsid w:val="00B955AA"/>
    <w:rPr>
      <w:rFonts w:ascii="Wingdings" w:hAnsi="Wingdings" w:cs="Wingdings"/>
    </w:rPr>
  </w:style>
  <w:style w:type="character" w:customStyle="1" w:styleId="WW8Num49z1">
    <w:name w:val="WW8Num49z1"/>
    <w:rsid w:val="00B955AA"/>
    <w:rPr>
      <w:rFonts w:ascii="Courier New" w:hAnsi="Courier New" w:cs="Courier New"/>
    </w:rPr>
  </w:style>
  <w:style w:type="character" w:customStyle="1" w:styleId="WW8Num49z3">
    <w:name w:val="WW8Num49z3"/>
    <w:rsid w:val="00B955AA"/>
    <w:rPr>
      <w:rFonts w:ascii="Symbol" w:hAnsi="Symbol" w:cs="Symbol"/>
    </w:rPr>
  </w:style>
  <w:style w:type="character" w:customStyle="1" w:styleId="WW8Num55z0">
    <w:name w:val="WW8Num55z0"/>
    <w:rsid w:val="00B955AA"/>
    <w:rPr>
      <w:rFonts w:ascii="Wingdings" w:hAnsi="Wingdings" w:cs="Wingdings"/>
    </w:rPr>
  </w:style>
  <w:style w:type="character" w:customStyle="1" w:styleId="WW8Num55z1">
    <w:name w:val="WW8Num55z1"/>
    <w:rsid w:val="00B955AA"/>
    <w:rPr>
      <w:rFonts w:ascii="Courier New" w:hAnsi="Courier New" w:cs="Courier New"/>
    </w:rPr>
  </w:style>
  <w:style w:type="character" w:customStyle="1" w:styleId="WW8Num55z3">
    <w:name w:val="WW8Num55z3"/>
    <w:rsid w:val="00B955AA"/>
    <w:rPr>
      <w:rFonts w:ascii="Symbol" w:hAnsi="Symbol" w:cs="Symbol"/>
    </w:rPr>
  </w:style>
  <w:style w:type="character" w:customStyle="1" w:styleId="WW8Num24z0">
    <w:name w:val="WW8Num24z0"/>
    <w:rsid w:val="00B955AA"/>
    <w:rPr>
      <w:rFonts w:ascii="Wingdings" w:hAnsi="Wingdings" w:cs="Wingdings"/>
    </w:rPr>
  </w:style>
  <w:style w:type="character" w:customStyle="1" w:styleId="WW8Num24z1">
    <w:name w:val="WW8Num24z1"/>
    <w:rsid w:val="00B955AA"/>
    <w:rPr>
      <w:rFonts w:ascii="Courier New" w:hAnsi="Courier New" w:cs="Courier New"/>
    </w:rPr>
  </w:style>
  <w:style w:type="character" w:customStyle="1" w:styleId="WW8Num24z3">
    <w:name w:val="WW8Num24z3"/>
    <w:rsid w:val="00B955AA"/>
    <w:rPr>
      <w:rFonts w:ascii="Symbol" w:hAnsi="Symbol" w:cs="Symbol"/>
    </w:rPr>
  </w:style>
  <w:style w:type="character" w:customStyle="1" w:styleId="WW8Num26z1">
    <w:name w:val="WW8Num26z1"/>
    <w:rsid w:val="00B955AA"/>
    <w:rPr>
      <w:rFonts w:ascii="Courier New" w:hAnsi="Courier New" w:cs="Courier New"/>
    </w:rPr>
  </w:style>
  <w:style w:type="character" w:customStyle="1" w:styleId="WW8Num26z3">
    <w:name w:val="WW8Num26z3"/>
    <w:rsid w:val="00B955AA"/>
    <w:rPr>
      <w:rFonts w:ascii="Symbol" w:hAnsi="Symbol" w:cs="Symbol"/>
    </w:rPr>
  </w:style>
  <w:style w:type="character" w:customStyle="1" w:styleId="WW8Num17z0">
    <w:name w:val="WW8Num17z0"/>
    <w:rsid w:val="00B955AA"/>
    <w:rPr>
      <w:rFonts w:ascii="Wingdings" w:hAnsi="Wingdings" w:cs="Wingdings"/>
    </w:rPr>
  </w:style>
  <w:style w:type="character" w:customStyle="1" w:styleId="WW8Num17z1">
    <w:name w:val="WW8Num17z1"/>
    <w:rsid w:val="00B955AA"/>
    <w:rPr>
      <w:rFonts w:ascii="Symbol" w:hAnsi="Symbol" w:cs="Symbol"/>
    </w:rPr>
  </w:style>
  <w:style w:type="character" w:customStyle="1" w:styleId="WW8Num17z4">
    <w:name w:val="WW8Num17z4"/>
    <w:rsid w:val="00B955AA"/>
    <w:rPr>
      <w:rFonts w:ascii="Courier New" w:hAnsi="Courier New" w:cs="Courier New"/>
    </w:rPr>
  </w:style>
  <w:style w:type="character" w:customStyle="1" w:styleId="WW8Num54z0">
    <w:name w:val="WW8Num54z0"/>
    <w:rsid w:val="00B955AA"/>
    <w:rPr>
      <w:rFonts w:ascii="Wingdings" w:hAnsi="Wingdings" w:cs="Wingdings"/>
    </w:rPr>
  </w:style>
  <w:style w:type="character" w:customStyle="1" w:styleId="WW8Num54z1">
    <w:name w:val="WW8Num54z1"/>
    <w:rsid w:val="00B955AA"/>
    <w:rPr>
      <w:rFonts w:ascii="Courier New" w:hAnsi="Courier New" w:cs="Courier New"/>
    </w:rPr>
  </w:style>
  <w:style w:type="character" w:customStyle="1" w:styleId="WW8Num54z3">
    <w:name w:val="WW8Num54z3"/>
    <w:rsid w:val="00B955AA"/>
    <w:rPr>
      <w:rFonts w:ascii="Symbol" w:hAnsi="Symbol" w:cs="Symbol"/>
    </w:rPr>
  </w:style>
  <w:style w:type="character" w:customStyle="1" w:styleId="WW8Num58z1">
    <w:name w:val="WW8Num58z1"/>
    <w:rsid w:val="00B955AA"/>
    <w:rPr>
      <w:rFonts w:ascii="Courier New" w:hAnsi="Courier New" w:cs="Courier New"/>
    </w:rPr>
  </w:style>
  <w:style w:type="character" w:customStyle="1" w:styleId="WW8Num65z0">
    <w:name w:val="WW8Num65z0"/>
    <w:rsid w:val="00B955AA"/>
    <w:rPr>
      <w:rFonts w:ascii="Wingdings" w:hAnsi="Wingdings" w:cs="Wingdings"/>
      <w:sz w:val="24"/>
    </w:rPr>
  </w:style>
  <w:style w:type="character" w:customStyle="1" w:styleId="WW8Num65z1">
    <w:name w:val="WW8Num65z1"/>
    <w:rsid w:val="00B955AA"/>
    <w:rPr>
      <w:rFonts w:ascii="Courier New" w:hAnsi="Courier New" w:cs="Courier New"/>
    </w:rPr>
  </w:style>
  <w:style w:type="character" w:customStyle="1" w:styleId="WW8Num65z2">
    <w:name w:val="WW8Num65z2"/>
    <w:rsid w:val="00B955AA"/>
    <w:rPr>
      <w:rFonts w:ascii="Wingdings" w:hAnsi="Wingdings" w:cs="Wingdings"/>
    </w:rPr>
  </w:style>
  <w:style w:type="character" w:customStyle="1" w:styleId="WW8Num65z3">
    <w:name w:val="WW8Num65z3"/>
    <w:rsid w:val="00B955AA"/>
    <w:rPr>
      <w:rFonts w:ascii="Symbol" w:hAnsi="Symbol" w:cs="Symbol"/>
    </w:rPr>
  </w:style>
  <w:style w:type="character" w:customStyle="1" w:styleId="WW8Num76z0">
    <w:name w:val="WW8Num76z0"/>
    <w:rsid w:val="00B955AA"/>
    <w:rPr>
      <w:rFonts w:ascii="Wingdings" w:hAnsi="Wingdings" w:cs="Wingdings"/>
    </w:rPr>
  </w:style>
  <w:style w:type="character" w:customStyle="1" w:styleId="WW8Num76z1">
    <w:name w:val="WW8Num76z1"/>
    <w:rsid w:val="00B955AA"/>
    <w:rPr>
      <w:rFonts w:ascii="Courier New" w:hAnsi="Courier New" w:cs="Courier New"/>
    </w:rPr>
  </w:style>
  <w:style w:type="character" w:customStyle="1" w:styleId="WW8Num76z3">
    <w:name w:val="WW8Num76z3"/>
    <w:rsid w:val="00B955AA"/>
    <w:rPr>
      <w:rFonts w:ascii="Symbol" w:hAnsi="Symbol" w:cs="Symbol"/>
    </w:rPr>
  </w:style>
  <w:style w:type="character" w:customStyle="1" w:styleId="WW8Num22z0">
    <w:name w:val="WW8Num22z0"/>
    <w:rsid w:val="00B955AA"/>
    <w:rPr>
      <w:rFonts w:ascii="Wingdings" w:hAnsi="Wingdings" w:cs="Wingdings"/>
    </w:rPr>
  </w:style>
  <w:style w:type="character" w:customStyle="1" w:styleId="WW8Num22z4">
    <w:name w:val="WW8Num22z4"/>
    <w:rsid w:val="00B955AA"/>
    <w:rPr>
      <w:rFonts w:ascii="Courier New" w:hAnsi="Courier New" w:cs="Courier New"/>
    </w:rPr>
  </w:style>
  <w:style w:type="character" w:customStyle="1" w:styleId="WW8Num22z6">
    <w:name w:val="WW8Num22z6"/>
    <w:rsid w:val="00B955AA"/>
    <w:rPr>
      <w:rFonts w:ascii="Symbol" w:hAnsi="Symbol" w:cs="Symbol"/>
    </w:rPr>
  </w:style>
  <w:style w:type="character" w:customStyle="1" w:styleId="WW8Num70z0">
    <w:name w:val="WW8Num70z0"/>
    <w:rsid w:val="00B955AA"/>
    <w:rPr>
      <w:rFonts w:ascii="Wingdings" w:hAnsi="Wingdings" w:cs="Wingdings"/>
    </w:rPr>
  </w:style>
  <w:style w:type="character" w:customStyle="1" w:styleId="WW8Num70z4">
    <w:name w:val="WW8Num70z4"/>
    <w:rsid w:val="00B955AA"/>
    <w:rPr>
      <w:rFonts w:ascii="Courier New" w:hAnsi="Courier New" w:cs="Courier New"/>
    </w:rPr>
  </w:style>
  <w:style w:type="character" w:customStyle="1" w:styleId="WW8Num70z6">
    <w:name w:val="WW8Num70z6"/>
    <w:rsid w:val="00B955AA"/>
    <w:rPr>
      <w:rFonts w:ascii="Symbol" w:hAnsi="Symbol" w:cs="Symbol"/>
    </w:rPr>
  </w:style>
  <w:style w:type="character" w:customStyle="1" w:styleId="WW8Num68z0">
    <w:name w:val="WW8Num68z0"/>
    <w:rsid w:val="00B955AA"/>
    <w:rPr>
      <w:rFonts w:ascii="Wingdings" w:hAnsi="Wingdings" w:cs="Wingdings"/>
    </w:rPr>
  </w:style>
  <w:style w:type="character" w:customStyle="1" w:styleId="WW8Num68z4">
    <w:name w:val="WW8Num68z4"/>
    <w:rsid w:val="00B955AA"/>
    <w:rPr>
      <w:rFonts w:ascii="Courier New" w:hAnsi="Courier New" w:cs="Courier New"/>
    </w:rPr>
  </w:style>
  <w:style w:type="character" w:customStyle="1" w:styleId="WW8Num68z6">
    <w:name w:val="WW8Num68z6"/>
    <w:rsid w:val="00B955AA"/>
    <w:rPr>
      <w:rFonts w:ascii="Symbol" w:hAnsi="Symbol" w:cs="Symbol"/>
    </w:rPr>
  </w:style>
  <w:style w:type="character" w:customStyle="1" w:styleId="WW8Num74z0">
    <w:name w:val="WW8Num74z0"/>
    <w:rsid w:val="00B955AA"/>
    <w:rPr>
      <w:rFonts w:ascii="Wingdings" w:hAnsi="Wingdings" w:cs="Wingdings"/>
    </w:rPr>
  </w:style>
  <w:style w:type="character" w:customStyle="1" w:styleId="WW8Num74z4">
    <w:name w:val="WW8Num74z4"/>
    <w:rsid w:val="00B955AA"/>
    <w:rPr>
      <w:rFonts w:ascii="Courier New" w:hAnsi="Courier New" w:cs="Courier New"/>
    </w:rPr>
  </w:style>
  <w:style w:type="character" w:customStyle="1" w:styleId="WW8Num74z6">
    <w:name w:val="WW8Num74z6"/>
    <w:rsid w:val="00B955AA"/>
    <w:rPr>
      <w:rFonts w:ascii="Symbol" w:hAnsi="Symbol" w:cs="Symbol"/>
    </w:rPr>
  </w:style>
  <w:style w:type="character" w:customStyle="1" w:styleId="WW8Num54z2">
    <w:name w:val="WW8Num54z2"/>
    <w:rsid w:val="00B955AA"/>
    <w:rPr>
      <w:rFonts w:ascii="Wingdings" w:hAnsi="Wingdings" w:cs="Wingdings"/>
    </w:rPr>
  </w:style>
  <w:style w:type="character" w:customStyle="1" w:styleId="WW8Num78z0">
    <w:name w:val="WW8Num78z0"/>
    <w:rsid w:val="00B955AA"/>
    <w:rPr>
      <w:rFonts w:ascii="Wingdings" w:hAnsi="Wingdings" w:cs="Wingdings"/>
    </w:rPr>
  </w:style>
  <w:style w:type="character" w:customStyle="1" w:styleId="WW8Num78z1">
    <w:name w:val="WW8Num78z1"/>
    <w:rsid w:val="00B955AA"/>
    <w:rPr>
      <w:rFonts w:ascii="Courier New" w:hAnsi="Courier New" w:cs="Courier New"/>
    </w:rPr>
  </w:style>
  <w:style w:type="character" w:customStyle="1" w:styleId="WW8Num78z3">
    <w:name w:val="WW8Num78z3"/>
    <w:rsid w:val="00B955AA"/>
    <w:rPr>
      <w:rFonts w:ascii="Symbol" w:hAnsi="Symbol" w:cs="Symbol"/>
    </w:rPr>
  </w:style>
  <w:style w:type="character" w:customStyle="1" w:styleId="WW8Num43z4">
    <w:name w:val="WW8Num43z4"/>
    <w:rsid w:val="00B955AA"/>
    <w:rPr>
      <w:rFonts w:ascii="Courier New" w:hAnsi="Courier New" w:cs="Courier New"/>
    </w:rPr>
  </w:style>
  <w:style w:type="character" w:customStyle="1" w:styleId="WW8Num43z6">
    <w:name w:val="WW8Num43z6"/>
    <w:rsid w:val="00B955AA"/>
    <w:rPr>
      <w:rFonts w:ascii="Symbol" w:hAnsi="Symbol" w:cs="Symbol"/>
    </w:rPr>
  </w:style>
  <w:style w:type="character" w:customStyle="1" w:styleId="WW8Num12z4">
    <w:name w:val="WW8Num12z4"/>
    <w:rsid w:val="00B955AA"/>
    <w:rPr>
      <w:rFonts w:ascii="Courier New" w:hAnsi="Courier New" w:cs="Courier New"/>
    </w:rPr>
  </w:style>
  <w:style w:type="character" w:customStyle="1" w:styleId="WW8Num12z6">
    <w:name w:val="WW8Num12z6"/>
    <w:rsid w:val="00B955AA"/>
    <w:rPr>
      <w:rFonts w:ascii="Symbol" w:hAnsi="Symbol" w:cs="Symbol"/>
    </w:rPr>
  </w:style>
  <w:style w:type="character" w:customStyle="1" w:styleId="WW8Num59z1">
    <w:name w:val="WW8Num59z1"/>
    <w:rsid w:val="00B955AA"/>
    <w:rPr>
      <w:rFonts w:ascii="Courier New" w:hAnsi="Courier New" w:cs="Courier New"/>
    </w:rPr>
  </w:style>
  <w:style w:type="character" w:customStyle="1" w:styleId="WW8Num59z2">
    <w:name w:val="WW8Num59z2"/>
    <w:rsid w:val="00B955AA"/>
    <w:rPr>
      <w:rFonts w:ascii="Wingdings" w:hAnsi="Wingdings" w:cs="Wingdings"/>
    </w:rPr>
  </w:style>
  <w:style w:type="character" w:customStyle="1" w:styleId="WW8Num21z2">
    <w:name w:val="WW8Num21z2"/>
    <w:rsid w:val="00B955AA"/>
    <w:rPr>
      <w:rFonts w:ascii="Wingdings" w:hAnsi="Wingdings" w:cs="Wingdings"/>
    </w:rPr>
  </w:style>
  <w:style w:type="character" w:customStyle="1" w:styleId="WW8Num14zfalse">
    <w:name w:val="WW8Num14zfalse"/>
    <w:rsid w:val="00B955AA"/>
  </w:style>
  <w:style w:type="character" w:customStyle="1" w:styleId="WW8Num14ztrue">
    <w:name w:val="WW8Num14ztrue"/>
    <w:rsid w:val="00B955AA"/>
  </w:style>
  <w:style w:type="character" w:customStyle="1" w:styleId="WW8Num61z0">
    <w:name w:val="WW8Num61z0"/>
    <w:rsid w:val="00B955AA"/>
    <w:rPr>
      <w:rFonts w:ascii="Wingdings" w:hAnsi="Wingdings" w:cs="Wingdings"/>
    </w:rPr>
  </w:style>
  <w:style w:type="character" w:customStyle="1" w:styleId="WW8Num6z0">
    <w:name w:val="WW8Num6z0"/>
    <w:rsid w:val="00B955AA"/>
    <w:rPr>
      <w:rFonts w:ascii="Wingdings" w:hAnsi="Wingdings" w:cs="Wingdings"/>
    </w:rPr>
  </w:style>
  <w:style w:type="character" w:customStyle="1" w:styleId="61">
    <w:name w:val="Основной шрифт абзаца6"/>
    <w:rsid w:val="00B955AA"/>
  </w:style>
  <w:style w:type="paragraph" w:customStyle="1" w:styleId="212">
    <w:name w:val="Основной текст с отступом 21"/>
    <w:basedOn w:val="a"/>
    <w:rsid w:val="00B955AA"/>
    <w:pPr>
      <w:ind w:left="284" w:firstLine="284"/>
    </w:pPr>
    <w:rPr>
      <w:lang w:eastAsia="ar-SA"/>
    </w:rPr>
  </w:style>
  <w:style w:type="paragraph" w:customStyle="1" w:styleId="formattext">
    <w:name w:val="formattext"/>
    <w:rsid w:val="00B955AA"/>
    <w:pPr>
      <w:widowControl w:val="0"/>
      <w:numPr>
        <w:numId w:val="2"/>
      </w:numPr>
      <w:suppressAutoHyphens/>
      <w:ind w:left="0" w:firstLine="0"/>
    </w:pPr>
    <w:rPr>
      <w:rFonts w:eastAsia="Lucida Sans Unicode"/>
      <w:sz w:val="18"/>
      <w:szCs w:val="18"/>
      <w:lang w:eastAsia="ar-SA"/>
    </w:rPr>
  </w:style>
  <w:style w:type="paragraph" w:customStyle="1" w:styleId="17">
    <w:name w:val="Маркированный список 1"/>
    <w:basedOn w:val="af9"/>
    <w:rsid w:val="00B955AA"/>
    <w:pPr>
      <w:widowControl/>
      <w:suppressAutoHyphens w:val="0"/>
      <w:spacing w:after="113" w:line="240" w:lineRule="auto"/>
      <w:ind w:left="709"/>
    </w:pPr>
    <w:rPr>
      <w:rFonts w:ascii="Arial" w:eastAsia="Times New Roman" w:hAnsi="Arial" w:cs="Tahoma"/>
      <w:kern w:val="0"/>
      <w:lang w:eastAsia="ar-SA" w:bidi="ar-SA"/>
    </w:rPr>
  </w:style>
  <w:style w:type="paragraph" w:customStyle="1" w:styleId="aff">
    <w:name w:val="Таблица"/>
    <w:basedOn w:val="a"/>
    <w:rsid w:val="00B955AA"/>
    <w:rPr>
      <w:sz w:val="26"/>
      <w:szCs w:val="20"/>
      <w:lang w:eastAsia="ar-SA"/>
    </w:rPr>
  </w:style>
  <w:style w:type="paragraph" w:customStyle="1" w:styleId="ConsPlusNormal">
    <w:name w:val="ConsPlusNormal"/>
    <w:rsid w:val="00B955AA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Style26">
    <w:name w:val="Style26"/>
    <w:basedOn w:val="a"/>
    <w:rsid w:val="00B955AA"/>
    <w:pPr>
      <w:spacing w:line="302" w:lineRule="exact"/>
      <w:ind w:firstLine="672"/>
    </w:pPr>
    <w:rPr>
      <w:lang w:eastAsia="ar-SA"/>
    </w:rPr>
  </w:style>
  <w:style w:type="character" w:customStyle="1" w:styleId="a9">
    <w:name w:val="Верхний колонтитул Знак"/>
    <w:link w:val="a8"/>
    <w:rsid w:val="00EA4601"/>
    <w:rPr>
      <w:sz w:val="24"/>
      <w:szCs w:val="24"/>
    </w:rPr>
  </w:style>
  <w:style w:type="character" w:customStyle="1" w:styleId="30">
    <w:name w:val="Заголовок 3 Знак"/>
    <w:link w:val="3"/>
    <w:rsid w:val="00464D4F"/>
    <w:rPr>
      <w:b/>
      <w:sz w:val="26"/>
      <w:szCs w:val="26"/>
      <w:lang w:eastAsia="ar-SA"/>
    </w:rPr>
  </w:style>
  <w:style w:type="character" w:customStyle="1" w:styleId="40">
    <w:name w:val="Заголовок 4 Знак"/>
    <w:link w:val="4"/>
    <w:rsid w:val="00334722"/>
    <w:rPr>
      <w:sz w:val="24"/>
      <w:lang w:eastAsia="ar-SA"/>
    </w:rPr>
  </w:style>
  <w:style w:type="character" w:customStyle="1" w:styleId="60">
    <w:name w:val="Заголовок 6 Знак"/>
    <w:link w:val="6"/>
    <w:rsid w:val="00334722"/>
    <w:rPr>
      <w:b/>
      <w:sz w:val="24"/>
      <w:lang w:eastAsia="ar-SA"/>
    </w:rPr>
  </w:style>
  <w:style w:type="character" w:customStyle="1" w:styleId="70">
    <w:name w:val="Заголовок 7 Знак"/>
    <w:link w:val="7"/>
    <w:rsid w:val="00334722"/>
    <w:rPr>
      <w:b/>
      <w:sz w:val="24"/>
      <w:lang w:eastAsia="ar-SA"/>
    </w:rPr>
  </w:style>
  <w:style w:type="character" w:customStyle="1" w:styleId="80">
    <w:name w:val="Заголовок 8 Знак"/>
    <w:link w:val="8"/>
    <w:rsid w:val="00334722"/>
    <w:rPr>
      <w:b/>
      <w:sz w:val="24"/>
      <w:lang w:eastAsia="ar-SA"/>
    </w:rPr>
  </w:style>
  <w:style w:type="character" w:customStyle="1" w:styleId="90">
    <w:name w:val="Заголовок 9 Знак"/>
    <w:link w:val="9"/>
    <w:rsid w:val="00334722"/>
    <w:rPr>
      <w:sz w:val="24"/>
      <w:lang w:eastAsia="ar-SA"/>
    </w:rPr>
  </w:style>
  <w:style w:type="character" w:customStyle="1" w:styleId="WW8Num11z0">
    <w:name w:val="WW8Num11z0"/>
    <w:rsid w:val="00334722"/>
    <w:rPr>
      <w:rFonts w:ascii="Symbol" w:hAnsi="Symbol" w:cs="OpenSymbol"/>
    </w:rPr>
  </w:style>
  <w:style w:type="character" w:customStyle="1" w:styleId="WW8Num13z0">
    <w:name w:val="WW8Num13z0"/>
    <w:rsid w:val="00334722"/>
    <w:rPr>
      <w:rFonts w:ascii="Wingdings" w:hAnsi="Wingdings"/>
    </w:rPr>
  </w:style>
  <w:style w:type="character" w:customStyle="1" w:styleId="WW8Num6z1">
    <w:name w:val="WW8Num6z1"/>
    <w:rsid w:val="00334722"/>
    <w:rPr>
      <w:rFonts w:ascii="Courier New" w:hAnsi="Courier New" w:cs="Courier New"/>
    </w:rPr>
  </w:style>
  <w:style w:type="character" w:customStyle="1" w:styleId="WW8Num6z3">
    <w:name w:val="WW8Num6z3"/>
    <w:rsid w:val="00334722"/>
    <w:rPr>
      <w:rFonts w:ascii="Symbol" w:hAnsi="Symbol"/>
    </w:rPr>
  </w:style>
  <w:style w:type="character" w:customStyle="1" w:styleId="WW8Num13z1">
    <w:name w:val="WW8Num13z1"/>
    <w:rsid w:val="00334722"/>
    <w:rPr>
      <w:rFonts w:ascii="OpenSymbol" w:hAnsi="OpenSymbol" w:cs="Courier New"/>
    </w:rPr>
  </w:style>
  <w:style w:type="character" w:customStyle="1" w:styleId="WW8Num13z3">
    <w:name w:val="WW8Num13z3"/>
    <w:rsid w:val="00334722"/>
    <w:rPr>
      <w:rFonts w:ascii="Symbol" w:hAnsi="Symbol"/>
    </w:rPr>
  </w:style>
  <w:style w:type="character" w:customStyle="1" w:styleId="WW8Num20z0">
    <w:name w:val="WW8Num20z0"/>
    <w:rsid w:val="00334722"/>
    <w:rPr>
      <w:rFonts w:ascii="Symbol" w:hAnsi="Symbol" w:cs="OpenSymbol"/>
    </w:rPr>
  </w:style>
  <w:style w:type="character" w:customStyle="1" w:styleId="WW8Num22z2">
    <w:name w:val="WW8Num22z2"/>
    <w:rsid w:val="00334722"/>
    <w:rPr>
      <w:b/>
    </w:rPr>
  </w:style>
  <w:style w:type="character" w:customStyle="1" w:styleId="WW8Num23z0">
    <w:name w:val="WW8Num23z0"/>
    <w:rsid w:val="00334722"/>
    <w:rPr>
      <w:rFonts w:ascii="Wingdings" w:hAnsi="Wingdings"/>
    </w:rPr>
  </w:style>
  <w:style w:type="character" w:customStyle="1" w:styleId="WW8Num23z1">
    <w:name w:val="WW8Num23z1"/>
    <w:rsid w:val="00334722"/>
    <w:rPr>
      <w:rFonts w:ascii="OpenSymbol" w:hAnsi="OpenSymbol" w:cs="OpenSymbol"/>
    </w:rPr>
  </w:style>
  <w:style w:type="character" w:customStyle="1" w:styleId="WW8Num23z3">
    <w:name w:val="WW8Num23z3"/>
    <w:rsid w:val="00334722"/>
    <w:rPr>
      <w:rFonts w:ascii="Symbol" w:hAnsi="Symbol"/>
    </w:rPr>
  </w:style>
  <w:style w:type="character" w:customStyle="1" w:styleId="WW8Num11z1">
    <w:name w:val="WW8Num11z1"/>
    <w:rsid w:val="00334722"/>
    <w:rPr>
      <w:rFonts w:ascii="OpenSymbol" w:hAnsi="OpenSymbol" w:cs="OpenSymbol"/>
    </w:rPr>
  </w:style>
  <w:style w:type="character" w:customStyle="1" w:styleId="WW8Num11z3">
    <w:name w:val="WW8Num11z3"/>
    <w:rsid w:val="00334722"/>
    <w:rPr>
      <w:rFonts w:ascii="Symbol" w:hAnsi="Symbol"/>
    </w:rPr>
  </w:style>
  <w:style w:type="character" w:customStyle="1" w:styleId="WW8Num22z1">
    <w:name w:val="WW8Num22z1"/>
    <w:rsid w:val="00334722"/>
    <w:rPr>
      <w:rFonts w:ascii="Courier New" w:hAnsi="Courier New" w:cs="Courier New"/>
    </w:rPr>
  </w:style>
  <w:style w:type="character" w:customStyle="1" w:styleId="WW8Num22z3">
    <w:name w:val="WW8Num22z3"/>
    <w:rsid w:val="00334722"/>
    <w:rPr>
      <w:rFonts w:ascii="Symbol" w:hAnsi="Symbol"/>
    </w:rPr>
  </w:style>
  <w:style w:type="character" w:customStyle="1" w:styleId="WW8Num25z2">
    <w:name w:val="WW8Num25z2"/>
    <w:rsid w:val="00334722"/>
    <w:rPr>
      <w:b/>
    </w:rPr>
  </w:style>
  <w:style w:type="character" w:customStyle="1" w:styleId="WW8Num17z3">
    <w:name w:val="WW8Num17z3"/>
    <w:rsid w:val="00334722"/>
    <w:rPr>
      <w:rFonts w:ascii="Symbol" w:hAnsi="Symbol"/>
    </w:rPr>
  </w:style>
  <w:style w:type="character" w:customStyle="1" w:styleId="WW8Num20z1">
    <w:name w:val="WW8Num20z1"/>
    <w:rsid w:val="00334722"/>
    <w:rPr>
      <w:rFonts w:ascii="OpenSymbol" w:hAnsi="OpenSymbol" w:cs="OpenSymbol"/>
    </w:rPr>
  </w:style>
  <w:style w:type="character" w:customStyle="1" w:styleId="WW8Num20z3">
    <w:name w:val="WW8Num20z3"/>
    <w:rsid w:val="00334722"/>
    <w:rPr>
      <w:rFonts w:ascii="Symbol" w:hAnsi="Symbol"/>
    </w:rPr>
  </w:style>
  <w:style w:type="character" w:customStyle="1" w:styleId="WW8Num23z2">
    <w:name w:val="WW8Num23z2"/>
    <w:rsid w:val="00334722"/>
    <w:rPr>
      <w:rFonts w:ascii="Wingdings" w:hAnsi="Wingdings"/>
    </w:rPr>
  </w:style>
  <w:style w:type="character" w:customStyle="1" w:styleId="WW8Num26z2">
    <w:name w:val="WW8Num26z2"/>
    <w:rsid w:val="00334722"/>
    <w:rPr>
      <w:rFonts w:ascii="Wingdings" w:hAnsi="Wingdings"/>
    </w:rPr>
  </w:style>
  <w:style w:type="character" w:customStyle="1" w:styleId="WW8Num29z1">
    <w:name w:val="WW8Num29z1"/>
    <w:rsid w:val="00334722"/>
    <w:rPr>
      <w:rFonts w:ascii="Courier New" w:hAnsi="Courier New" w:cs="Courier New"/>
    </w:rPr>
  </w:style>
  <w:style w:type="character" w:customStyle="1" w:styleId="WW8Num32z0">
    <w:name w:val="WW8Num32z0"/>
    <w:rsid w:val="00334722"/>
    <w:rPr>
      <w:rFonts w:ascii="Wingdings" w:hAnsi="Wingdings"/>
      <w:b w:val="0"/>
      <w:i w:val="0"/>
    </w:rPr>
  </w:style>
  <w:style w:type="character" w:customStyle="1" w:styleId="WW8Num32z1">
    <w:name w:val="WW8Num32z1"/>
    <w:rsid w:val="00334722"/>
    <w:rPr>
      <w:rFonts w:ascii="Courier New" w:hAnsi="Courier New" w:cs="Courier New"/>
    </w:rPr>
  </w:style>
  <w:style w:type="character" w:customStyle="1" w:styleId="WW8Num32z2">
    <w:name w:val="WW8Num32z2"/>
    <w:rsid w:val="00334722"/>
    <w:rPr>
      <w:rFonts w:ascii="Wingdings" w:hAnsi="Wingdings"/>
    </w:rPr>
  </w:style>
  <w:style w:type="character" w:customStyle="1" w:styleId="WW8Num32z3">
    <w:name w:val="WW8Num32z3"/>
    <w:rsid w:val="00334722"/>
    <w:rPr>
      <w:rFonts w:ascii="Symbol" w:hAnsi="Symbol"/>
    </w:rPr>
  </w:style>
  <w:style w:type="character" w:customStyle="1" w:styleId="WW8Num33z0">
    <w:name w:val="WW8Num33z0"/>
    <w:rsid w:val="00334722"/>
    <w:rPr>
      <w:rFonts w:ascii="Wingdings" w:hAnsi="Wingdings"/>
    </w:rPr>
  </w:style>
  <w:style w:type="character" w:customStyle="1" w:styleId="WW8Num33z1">
    <w:name w:val="WW8Num33z1"/>
    <w:rsid w:val="00334722"/>
    <w:rPr>
      <w:rFonts w:ascii="Courier New" w:hAnsi="Courier New" w:cs="Courier New"/>
    </w:rPr>
  </w:style>
  <w:style w:type="character" w:customStyle="1" w:styleId="WW8Num33z2">
    <w:name w:val="WW8Num33z2"/>
    <w:rsid w:val="00334722"/>
    <w:rPr>
      <w:rFonts w:ascii="Wingdings" w:hAnsi="Wingdings"/>
    </w:rPr>
  </w:style>
  <w:style w:type="character" w:customStyle="1" w:styleId="WW8Num33z3">
    <w:name w:val="WW8Num33z3"/>
    <w:rsid w:val="00334722"/>
    <w:rPr>
      <w:rFonts w:ascii="Symbol" w:hAnsi="Symbol"/>
    </w:rPr>
  </w:style>
  <w:style w:type="character" w:customStyle="1" w:styleId="WW8Num34z0">
    <w:name w:val="WW8Num34z0"/>
    <w:rsid w:val="00334722"/>
    <w:rPr>
      <w:rFonts w:ascii="Wingdings" w:hAnsi="Wingdings"/>
    </w:rPr>
  </w:style>
  <w:style w:type="character" w:customStyle="1" w:styleId="WW8Num34z1">
    <w:name w:val="WW8Num34z1"/>
    <w:rsid w:val="00334722"/>
    <w:rPr>
      <w:rFonts w:ascii="OpenSymbol" w:hAnsi="OpenSymbol" w:cs="Courier New"/>
    </w:rPr>
  </w:style>
  <w:style w:type="character" w:customStyle="1" w:styleId="WW8Num34z3">
    <w:name w:val="WW8Num34z3"/>
    <w:rsid w:val="00334722"/>
    <w:rPr>
      <w:rFonts w:ascii="Symbol" w:hAnsi="Symbol"/>
    </w:rPr>
  </w:style>
  <w:style w:type="character" w:customStyle="1" w:styleId="WW8Num37z0">
    <w:name w:val="WW8Num37z0"/>
    <w:rsid w:val="00334722"/>
    <w:rPr>
      <w:rFonts w:ascii="Symbol" w:hAnsi="Symbol" w:cs="OpenSymbol"/>
    </w:rPr>
  </w:style>
  <w:style w:type="character" w:customStyle="1" w:styleId="WW8Num37z1">
    <w:name w:val="WW8Num37z1"/>
    <w:rsid w:val="00334722"/>
    <w:rPr>
      <w:rFonts w:ascii="OpenSymbol" w:hAnsi="OpenSymbol" w:cs="OpenSymbol"/>
    </w:rPr>
  </w:style>
  <w:style w:type="character" w:customStyle="1" w:styleId="WW8Num37z2">
    <w:name w:val="WW8Num37z2"/>
    <w:rsid w:val="00334722"/>
    <w:rPr>
      <w:rFonts w:ascii="Wingdings" w:hAnsi="Wingdings"/>
    </w:rPr>
  </w:style>
  <w:style w:type="character" w:customStyle="1" w:styleId="WW8Num37z3">
    <w:name w:val="WW8Num37z3"/>
    <w:rsid w:val="00334722"/>
    <w:rPr>
      <w:rFonts w:ascii="Symbol" w:hAnsi="Symbol"/>
    </w:rPr>
  </w:style>
  <w:style w:type="character" w:customStyle="1" w:styleId="WW8Num39z2">
    <w:name w:val="WW8Num39z2"/>
    <w:rsid w:val="00334722"/>
    <w:rPr>
      <w:rFonts w:ascii="Wingdings" w:hAnsi="Wingdings"/>
    </w:rPr>
  </w:style>
  <w:style w:type="character" w:customStyle="1" w:styleId="WW8Num45z0">
    <w:name w:val="WW8Num45z0"/>
    <w:rsid w:val="00334722"/>
    <w:rPr>
      <w:rFonts w:ascii="Courier New" w:hAnsi="Courier New"/>
    </w:rPr>
  </w:style>
  <w:style w:type="character" w:customStyle="1" w:styleId="WW8Num45z1">
    <w:name w:val="WW8Num45z1"/>
    <w:rsid w:val="00334722"/>
    <w:rPr>
      <w:rFonts w:ascii="Courier New" w:hAnsi="Courier New" w:cs="Courier New"/>
    </w:rPr>
  </w:style>
  <w:style w:type="character" w:customStyle="1" w:styleId="WW8Num45z2">
    <w:name w:val="WW8Num45z2"/>
    <w:rsid w:val="00334722"/>
    <w:rPr>
      <w:rFonts w:ascii="Wingdings" w:hAnsi="Wingdings"/>
    </w:rPr>
  </w:style>
  <w:style w:type="character" w:customStyle="1" w:styleId="WW8Num45z3">
    <w:name w:val="WW8Num45z3"/>
    <w:rsid w:val="00334722"/>
    <w:rPr>
      <w:rFonts w:ascii="Symbol" w:hAnsi="Symbol"/>
    </w:rPr>
  </w:style>
  <w:style w:type="character" w:customStyle="1" w:styleId="WW8Num46z0">
    <w:name w:val="WW8Num46z0"/>
    <w:rsid w:val="00334722"/>
    <w:rPr>
      <w:rFonts w:ascii="Wingdings" w:hAnsi="Wingdings"/>
      <w:sz w:val="24"/>
    </w:rPr>
  </w:style>
  <w:style w:type="character" w:customStyle="1" w:styleId="WW8Num46z1">
    <w:name w:val="WW8Num46z1"/>
    <w:rsid w:val="00334722"/>
    <w:rPr>
      <w:rFonts w:ascii="OpenSymbol" w:hAnsi="OpenSymbol" w:cs="Courier New"/>
    </w:rPr>
  </w:style>
  <w:style w:type="character" w:customStyle="1" w:styleId="WW8Num46z3">
    <w:name w:val="WW8Num46z3"/>
    <w:rsid w:val="00334722"/>
    <w:rPr>
      <w:rFonts w:ascii="Symbol" w:hAnsi="Symbol"/>
    </w:rPr>
  </w:style>
  <w:style w:type="character" w:customStyle="1" w:styleId="WW8Num7z2">
    <w:name w:val="WW8Num7z2"/>
    <w:rsid w:val="00334722"/>
    <w:rPr>
      <w:rFonts w:ascii="Wingdings" w:hAnsi="Wingdings"/>
    </w:rPr>
  </w:style>
  <w:style w:type="character" w:customStyle="1" w:styleId="WW8Num7z4">
    <w:name w:val="WW8Num7z4"/>
    <w:rsid w:val="00334722"/>
    <w:rPr>
      <w:rFonts w:ascii="Courier New" w:hAnsi="Courier New" w:cs="Courier New"/>
    </w:rPr>
  </w:style>
  <w:style w:type="character" w:customStyle="1" w:styleId="WW8Num23z4">
    <w:name w:val="WW8Num23z4"/>
    <w:rsid w:val="00334722"/>
    <w:rPr>
      <w:rFonts w:ascii="Courier New" w:hAnsi="Courier New" w:cs="Courier New"/>
    </w:rPr>
  </w:style>
  <w:style w:type="character" w:customStyle="1" w:styleId="WW8Num43z2">
    <w:name w:val="WW8Num43z2"/>
    <w:rsid w:val="00334722"/>
    <w:rPr>
      <w:rFonts w:ascii="Wingdings" w:hAnsi="Wingdings"/>
    </w:rPr>
  </w:style>
  <w:style w:type="character" w:customStyle="1" w:styleId="WW8Num47z0">
    <w:name w:val="WW8Num47z0"/>
    <w:rsid w:val="00334722"/>
    <w:rPr>
      <w:rFonts w:ascii="Wingdings" w:hAnsi="Wingdings"/>
    </w:rPr>
  </w:style>
  <w:style w:type="character" w:customStyle="1" w:styleId="WW8Num57z0">
    <w:name w:val="WW8Num57z0"/>
    <w:rsid w:val="00334722"/>
    <w:rPr>
      <w:rFonts w:ascii="Courier New" w:hAnsi="Courier New"/>
    </w:rPr>
  </w:style>
  <w:style w:type="character" w:customStyle="1" w:styleId="WW8Num60z0">
    <w:name w:val="WW8Num60z0"/>
    <w:rsid w:val="00334722"/>
    <w:rPr>
      <w:rFonts w:ascii="Symbol" w:hAnsi="Symbol" w:cs="OpenSymbol"/>
    </w:rPr>
  </w:style>
  <w:style w:type="character" w:customStyle="1" w:styleId="WW8Num60z1">
    <w:name w:val="WW8Num60z1"/>
    <w:rsid w:val="00334722"/>
    <w:rPr>
      <w:rFonts w:ascii="OpenSymbol" w:hAnsi="OpenSymbol" w:cs="OpenSymbol"/>
    </w:rPr>
  </w:style>
  <w:style w:type="character" w:customStyle="1" w:styleId="WW8Num61z1">
    <w:name w:val="WW8Num61z1"/>
    <w:rsid w:val="00334722"/>
    <w:rPr>
      <w:rFonts w:ascii="OpenSymbol" w:hAnsi="OpenSymbol" w:cs="OpenSymbol"/>
    </w:rPr>
  </w:style>
  <w:style w:type="character" w:customStyle="1" w:styleId="WW8Num62z0">
    <w:name w:val="WW8Num62z0"/>
    <w:rsid w:val="00334722"/>
    <w:rPr>
      <w:rFonts w:ascii="Symbol" w:hAnsi="Symbol" w:cs="OpenSymbol"/>
    </w:rPr>
  </w:style>
  <w:style w:type="character" w:customStyle="1" w:styleId="WW8Num62z1">
    <w:name w:val="WW8Num62z1"/>
    <w:rsid w:val="00334722"/>
    <w:rPr>
      <w:rFonts w:ascii="OpenSymbol" w:hAnsi="OpenSymbol" w:cs="OpenSymbol"/>
    </w:rPr>
  </w:style>
  <w:style w:type="character" w:customStyle="1" w:styleId="WW8Num63z0">
    <w:name w:val="WW8Num63z0"/>
    <w:rsid w:val="00334722"/>
    <w:rPr>
      <w:rFonts w:ascii="Symbol" w:hAnsi="Symbol" w:cs="OpenSymbol"/>
    </w:rPr>
  </w:style>
  <w:style w:type="character" w:customStyle="1" w:styleId="WW8Num63z1">
    <w:name w:val="WW8Num63z1"/>
    <w:rsid w:val="00334722"/>
    <w:rPr>
      <w:rFonts w:ascii="OpenSymbol" w:hAnsi="OpenSymbol" w:cs="OpenSymbol"/>
    </w:rPr>
  </w:style>
  <w:style w:type="character" w:customStyle="1" w:styleId="WW8Num64z0">
    <w:name w:val="WW8Num64z0"/>
    <w:rsid w:val="00334722"/>
    <w:rPr>
      <w:rFonts w:ascii="Symbol" w:hAnsi="Symbol" w:cs="OpenSymbol"/>
    </w:rPr>
  </w:style>
  <w:style w:type="character" w:customStyle="1" w:styleId="WW8Num64z1">
    <w:name w:val="WW8Num64z1"/>
    <w:rsid w:val="00334722"/>
    <w:rPr>
      <w:rFonts w:ascii="OpenSymbol" w:hAnsi="OpenSymbol" w:cs="OpenSymbol"/>
    </w:rPr>
  </w:style>
  <w:style w:type="character" w:customStyle="1" w:styleId="WW8Num67z0">
    <w:name w:val="WW8Num67z0"/>
    <w:rsid w:val="00334722"/>
    <w:rPr>
      <w:rFonts w:ascii="Symbol" w:hAnsi="Symbol" w:cs="OpenSymbol"/>
    </w:rPr>
  </w:style>
  <w:style w:type="character" w:customStyle="1" w:styleId="WW8Num67z1">
    <w:name w:val="WW8Num67z1"/>
    <w:rsid w:val="00334722"/>
    <w:rPr>
      <w:rFonts w:ascii="OpenSymbol" w:hAnsi="OpenSymbol" w:cs="OpenSymbol"/>
    </w:rPr>
  </w:style>
  <w:style w:type="character" w:customStyle="1" w:styleId="WW8Num69z0">
    <w:name w:val="WW8Num69z0"/>
    <w:rsid w:val="00334722"/>
    <w:rPr>
      <w:rFonts w:ascii="Symbol" w:hAnsi="Symbol" w:cs="OpenSymbol"/>
    </w:rPr>
  </w:style>
  <w:style w:type="character" w:customStyle="1" w:styleId="WW8Num69z1">
    <w:name w:val="WW8Num69z1"/>
    <w:rsid w:val="00334722"/>
    <w:rPr>
      <w:rFonts w:ascii="OpenSymbol" w:hAnsi="OpenSymbol" w:cs="OpenSymbol"/>
    </w:rPr>
  </w:style>
  <w:style w:type="character" w:customStyle="1" w:styleId="WW8Num44z4">
    <w:name w:val="WW8Num44z4"/>
    <w:rsid w:val="00334722"/>
    <w:rPr>
      <w:rFonts w:ascii="Courier New" w:hAnsi="Courier New" w:cs="Courier New"/>
    </w:rPr>
  </w:style>
  <w:style w:type="character" w:customStyle="1" w:styleId="WW8Num68z1">
    <w:name w:val="WW8Num68z1"/>
    <w:rsid w:val="00334722"/>
    <w:rPr>
      <w:rFonts w:ascii="OpenSymbol" w:hAnsi="OpenSymbol" w:cs="OpenSymbol"/>
    </w:rPr>
  </w:style>
  <w:style w:type="character" w:customStyle="1" w:styleId="WW8Num64z3">
    <w:name w:val="WW8Num64z3"/>
    <w:rsid w:val="00334722"/>
    <w:rPr>
      <w:rFonts w:ascii="Symbol" w:hAnsi="Symbol" w:cs="OpenSymbol"/>
    </w:rPr>
  </w:style>
  <w:style w:type="character" w:customStyle="1" w:styleId="WW8Num2z3">
    <w:name w:val="WW8Num2z3"/>
    <w:rsid w:val="00334722"/>
    <w:rPr>
      <w:rFonts w:ascii="Symbol" w:hAnsi="Symbol"/>
    </w:rPr>
  </w:style>
  <w:style w:type="character" w:customStyle="1" w:styleId="WW8Num47z1">
    <w:name w:val="WW8Num47z1"/>
    <w:rsid w:val="00334722"/>
    <w:rPr>
      <w:rFonts w:ascii="Courier New" w:hAnsi="Courier New" w:cs="Courier New"/>
    </w:rPr>
  </w:style>
  <w:style w:type="character" w:customStyle="1" w:styleId="WW8Num47z3">
    <w:name w:val="WW8Num47z3"/>
    <w:rsid w:val="00334722"/>
    <w:rPr>
      <w:rFonts w:ascii="Symbol" w:hAnsi="Symbol"/>
    </w:rPr>
  </w:style>
  <w:style w:type="character" w:customStyle="1" w:styleId="WW8Num57z1">
    <w:name w:val="WW8Num57z1"/>
    <w:rsid w:val="00334722"/>
    <w:rPr>
      <w:rFonts w:ascii="Courier New" w:hAnsi="Courier New" w:cs="Courier New"/>
    </w:rPr>
  </w:style>
  <w:style w:type="character" w:customStyle="1" w:styleId="WW8Num57z2">
    <w:name w:val="WW8Num57z2"/>
    <w:rsid w:val="00334722"/>
    <w:rPr>
      <w:rFonts w:ascii="Wingdings" w:hAnsi="Wingdings"/>
    </w:rPr>
  </w:style>
  <w:style w:type="character" w:customStyle="1" w:styleId="WW8Num57z3">
    <w:name w:val="WW8Num57z3"/>
    <w:rsid w:val="00334722"/>
    <w:rPr>
      <w:rFonts w:ascii="Symbol" w:hAnsi="Symbol"/>
    </w:rPr>
  </w:style>
  <w:style w:type="character" w:customStyle="1" w:styleId="WW8Num944z0">
    <w:name w:val="WW8Num944z0"/>
    <w:rsid w:val="00334722"/>
    <w:rPr>
      <w:rFonts w:ascii="Wingdings" w:hAnsi="Wingdings"/>
    </w:rPr>
  </w:style>
  <w:style w:type="character" w:customStyle="1" w:styleId="WW8Num944z1">
    <w:name w:val="WW8Num944z1"/>
    <w:rsid w:val="00334722"/>
    <w:rPr>
      <w:rFonts w:ascii="Courier New" w:hAnsi="Courier New"/>
    </w:rPr>
  </w:style>
  <w:style w:type="character" w:customStyle="1" w:styleId="WW8Num944z3">
    <w:name w:val="WW8Num944z3"/>
    <w:rsid w:val="00334722"/>
    <w:rPr>
      <w:rFonts w:ascii="Symbol" w:hAnsi="Symbol"/>
    </w:rPr>
  </w:style>
  <w:style w:type="paragraph" w:customStyle="1" w:styleId="23">
    <w:name w:val="Название2"/>
    <w:basedOn w:val="a"/>
    <w:rsid w:val="00334722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24">
    <w:name w:val="Указатель2"/>
    <w:basedOn w:val="a"/>
    <w:rsid w:val="00334722"/>
    <w:pPr>
      <w:suppressLineNumbers/>
    </w:pPr>
    <w:rPr>
      <w:rFonts w:ascii="Arial" w:hAnsi="Arial" w:cs="Tahoma"/>
      <w:sz w:val="20"/>
      <w:szCs w:val="20"/>
      <w:lang w:eastAsia="ar-SA"/>
    </w:rPr>
  </w:style>
  <w:style w:type="paragraph" w:customStyle="1" w:styleId="213">
    <w:name w:val="Список 21"/>
    <w:basedOn w:val="a"/>
    <w:rsid w:val="00334722"/>
    <w:pPr>
      <w:ind w:left="566" w:hanging="283"/>
    </w:pPr>
    <w:rPr>
      <w:sz w:val="20"/>
      <w:szCs w:val="20"/>
      <w:lang w:eastAsia="ar-SA"/>
    </w:rPr>
  </w:style>
  <w:style w:type="paragraph" w:customStyle="1" w:styleId="311">
    <w:name w:val="Список 31"/>
    <w:basedOn w:val="a"/>
    <w:rsid w:val="00334722"/>
    <w:pPr>
      <w:ind w:left="849" w:hanging="283"/>
    </w:pPr>
    <w:rPr>
      <w:sz w:val="20"/>
      <w:szCs w:val="20"/>
      <w:lang w:eastAsia="ar-SA"/>
    </w:rPr>
  </w:style>
  <w:style w:type="paragraph" w:customStyle="1" w:styleId="41">
    <w:name w:val="Список 41"/>
    <w:basedOn w:val="a"/>
    <w:rsid w:val="00334722"/>
    <w:pPr>
      <w:ind w:left="1132" w:hanging="283"/>
    </w:pPr>
    <w:rPr>
      <w:sz w:val="20"/>
      <w:szCs w:val="20"/>
      <w:lang w:eastAsia="ar-SA"/>
    </w:rPr>
  </w:style>
  <w:style w:type="paragraph" w:customStyle="1" w:styleId="214">
    <w:name w:val="Маркированный список 21"/>
    <w:basedOn w:val="a"/>
    <w:rsid w:val="00334722"/>
    <w:pPr>
      <w:tabs>
        <w:tab w:val="num" w:pos="1077"/>
      </w:tabs>
      <w:ind w:left="1077" w:hanging="397"/>
    </w:pPr>
    <w:rPr>
      <w:sz w:val="20"/>
      <w:szCs w:val="20"/>
      <w:lang w:eastAsia="ar-SA"/>
    </w:rPr>
  </w:style>
  <w:style w:type="paragraph" w:customStyle="1" w:styleId="215">
    <w:name w:val="Продолжение списка 21"/>
    <w:basedOn w:val="a"/>
    <w:rsid w:val="00334722"/>
    <w:pPr>
      <w:spacing w:after="120"/>
      <w:ind w:left="566"/>
    </w:pPr>
    <w:rPr>
      <w:sz w:val="20"/>
      <w:szCs w:val="20"/>
      <w:lang w:eastAsia="ar-SA"/>
    </w:rPr>
  </w:style>
  <w:style w:type="paragraph" w:customStyle="1" w:styleId="18">
    <w:name w:val="Обычный отступ1"/>
    <w:basedOn w:val="a"/>
    <w:rsid w:val="00334722"/>
    <w:pPr>
      <w:ind w:left="720"/>
    </w:pPr>
    <w:rPr>
      <w:sz w:val="20"/>
      <w:szCs w:val="20"/>
      <w:lang w:eastAsia="ar-SA"/>
    </w:rPr>
  </w:style>
  <w:style w:type="paragraph" w:customStyle="1" w:styleId="aff0">
    <w:name w:val="Краткий обратный адрес"/>
    <w:basedOn w:val="a"/>
    <w:rsid w:val="00334722"/>
    <w:rPr>
      <w:sz w:val="20"/>
      <w:szCs w:val="20"/>
      <w:lang w:eastAsia="ar-SA"/>
    </w:rPr>
  </w:style>
  <w:style w:type="paragraph" w:customStyle="1" w:styleId="aff1">
    <w:name w:val="Внутренний адрес"/>
    <w:basedOn w:val="a"/>
    <w:rsid w:val="00334722"/>
    <w:rPr>
      <w:sz w:val="20"/>
      <w:szCs w:val="20"/>
      <w:lang w:eastAsia="ar-SA"/>
    </w:rPr>
  </w:style>
  <w:style w:type="paragraph" w:customStyle="1" w:styleId="aff2">
    <w:name w:val="Строка ссылки"/>
    <w:basedOn w:val="a1"/>
    <w:rsid w:val="00334722"/>
    <w:pPr>
      <w:spacing w:before="120" w:after="0" w:line="360" w:lineRule="auto"/>
      <w:jc w:val="both"/>
    </w:pPr>
    <w:rPr>
      <w:szCs w:val="20"/>
      <w:lang w:eastAsia="ar-SA"/>
    </w:rPr>
  </w:style>
  <w:style w:type="paragraph" w:customStyle="1" w:styleId="322">
    <w:name w:val="Основной текст с отступом 32"/>
    <w:basedOn w:val="a"/>
    <w:rsid w:val="00334722"/>
    <w:pPr>
      <w:spacing w:line="360" w:lineRule="auto"/>
      <w:ind w:firstLine="720"/>
    </w:pPr>
    <w:rPr>
      <w:sz w:val="26"/>
      <w:szCs w:val="20"/>
      <w:lang w:eastAsia="ar-SA"/>
    </w:rPr>
  </w:style>
  <w:style w:type="paragraph" w:customStyle="1" w:styleId="312">
    <w:name w:val="Основной текст 31"/>
    <w:basedOn w:val="a"/>
    <w:rsid w:val="00334722"/>
    <w:pPr>
      <w:spacing w:line="360" w:lineRule="auto"/>
    </w:pPr>
    <w:rPr>
      <w:sz w:val="26"/>
      <w:szCs w:val="20"/>
      <w:lang w:eastAsia="ar-SA"/>
    </w:rPr>
  </w:style>
  <w:style w:type="paragraph" w:customStyle="1" w:styleId="19">
    <w:name w:val="Название объекта1"/>
    <w:basedOn w:val="a"/>
    <w:next w:val="a"/>
    <w:rsid w:val="00334722"/>
    <w:pPr>
      <w:spacing w:before="120" w:after="120"/>
    </w:pPr>
    <w:rPr>
      <w:sz w:val="26"/>
      <w:szCs w:val="20"/>
      <w:lang w:eastAsia="ar-SA"/>
    </w:rPr>
  </w:style>
  <w:style w:type="paragraph" w:customStyle="1" w:styleId="Heading">
    <w:name w:val="Heading"/>
    <w:rsid w:val="00334722"/>
    <w:pPr>
      <w:widowControl w:val="0"/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220">
    <w:name w:val="Основной текст с отступом 22"/>
    <w:basedOn w:val="a"/>
    <w:rsid w:val="00334722"/>
    <w:pPr>
      <w:spacing w:line="360" w:lineRule="auto"/>
      <w:ind w:firstLine="720"/>
      <w:jc w:val="both"/>
    </w:pPr>
    <w:rPr>
      <w:sz w:val="26"/>
      <w:szCs w:val="20"/>
      <w:lang w:eastAsia="ar-SA"/>
    </w:rPr>
  </w:style>
  <w:style w:type="paragraph" w:customStyle="1" w:styleId="51">
    <w:name w:val="Список 51"/>
    <w:basedOn w:val="a"/>
    <w:rsid w:val="00334722"/>
    <w:pPr>
      <w:widowControl w:val="0"/>
      <w:tabs>
        <w:tab w:val="num" w:pos="1077"/>
      </w:tabs>
      <w:ind w:left="1077" w:hanging="397"/>
    </w:pPr>
    <w:rPr>
      <w:rFonts w:eastAsia="Lucida Sans Unicode" w:cs="Arial"/>
      <w:kern w:val="1"/>
      <w:sz w:val="26"/>
      <w:lang w:eastAsia="hi-IN" w:bidi="hi-IN"/>
    </w:rPr>
  </w:style>
  <w:style w:type="character" w:customStyle="1" w:styleId="FontStyle12">
    <w:name w:val="Font Style12"/>
    <w:rsid w:val="00334722"/>
    <w:rPr>
      <w:rFonts w:ascii="Times New Roman" w:hAnsi="Times New Roman" w:cs="Times New Roman"/>
      <w:sz w:val="26"/>
      <w:szCs w:val="26"/>
    </w:rPr>
  </w:style>
  <w:style w:type="paragraph" w:styleId="aff3">
    <w:name w:val="endnote text"/>
    <w:basedOn w:val="a"/>
    <w:link w:val="aff4"/>
    <w:rsid w:val="00DF298B"/>
    <w:rPr>
      <w:sz w:val="20"/>
      <w:szCs w:val="20"/>
    </w:rPr>
  </w:style>
  <w:style w:type="character" w:customStyle="1" w:styleId="aff4">
    <w:name w:val="Текст концевой сноски Знак"/>
    <w:basedOn w:val="a2"/>
    <w:link w:val="aff3"/>
    <w:rsid w:val="00DF298B"/>
  </w:style>
  <w:style w:type="character" w:styleId="aff5">
    <w:name w:val="endnote reference"/>
    <w:rsid w:val="00DF298B"/>
    <w:rPr>
      <w:vertAlign w:val="superscript"/>
    </w:rPr>
  </w:style>
  <w:style w:type="character" w:customStyle="1" w:styleId="FontStyle15">
    <w:name w:val="Font Style15"/>
    <w:basedOn w:val="a2"/>
    <w:rsid w:val="00B4016A"/>
  </w:style>
  <w:style w:type="character" w:customStyle="1" w:styleId="FontStyle52">
    <w:name w:val="Font Style52"/>
    <w:rsid w:val="00803495"/>
    <w:rPr>
      <w:rFonts w:ascii="Times New Roman" w:hAnsi="Times New Roman" w:cs="Times New Roman"/>
      <w:sz w:val="24"/>
      <w:szCs w:val="24"/>
    </w:rPr>
  </w:style>
  <w:style w:type="character" w:customStyle="1" w:styleId="FontStyle172">
    <w:name w:val="Font Style172"/>
    <w:rsid w:val="00803495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rsid w:val="00803495"/>
    <w:rPr>
      <w:rFonts w:ascii="Georgia" w:hAnsi="Georgia" w:cs="Georgia"/>
      <w:sz w:val="26"/>
      <w:szCs w:val="26"/>
    </w:rPr>
  </w:style>
  <w:style w:type="character" w:customStyle="1" w:styleId="WW8Num9z4">
    <w:name w:val="WW8Num9z4"/>
    <w:rsid w:val="003215A7"/>
    <w:rPr>
      <w:rFonts w:ascii="OpenSymbol" w:hAnsi="OpenSymbol" w:cs="OpenSymbol"/>
    </w:rPr>
  </w:style>
  <w:style w:type="character" w:customStyle="1" w:styleId="WW8Num10z2">
    <w:name w:val="WW8Num10z2"/>
    <w:rsid w:val="003215A7"/>
    <w:rPr>
      <w:rFonts w:ascii="OpenSymbol" w:hAnsi="OpenSymbol" w:cs="OpenSymbol"/>
    </w:rPr>
  </w:style>
  <w:style w:type="character" w:customStyle="1" w:styleId="WW8Num11z2">
    <w:name w:val="WW8Num11z2"/>
    <w:rsid w:val="003215A7"/>
    <w:rPr>
      <w:rFonts w:ascii="Wingdings" w:hAnsi="Wingdings" w:cs="Wingdings"/>
    </w:rPr>
  </w:style>
  <w:style w:type="character" w:customStyle="1" w:styleId="WW8Num16z2">
    <w:name w:val="WW8Num16z2"/>
    <w:rsid w:val="003215A7"/>
    <w:rPr>
      <w:rFonts w:ascii="Wingdings" w:hAnsi="Wingdings" w:cs="Wingdings"/>
    </w:rPr>
  </w:style>
  <w:style w:type="character" w:customStyle="1" w:styleId="WW8Num16z4">
    <w:name w:val="WW8Num16z4"/>
    <w:rsid w:val="003215A7"/>
    <w:rPr>
      <w:rFonts w:ascii="Courier New" w:hAnsi="Courier New" w:cs="OpenSymbol"/>
    </w:rPr>
  </w:style>
  <w:style w:type="character" w:customStyle="1" w:styleId="WW8Num10z4">
    <w:name w:val="WW8Num10z4"/>
    <w:rsid w:val="003215A7"/>
    <w:rPr>
      <w:rFonts w:ascii="OpenSymbol" w:hAnsi="OpenSymbol" w:cs="OpenSymbol"/>
    </w:rPr>
  </w:style>
  <w:style w:type="character" w:customStyle="1" w:styleId="WW8Num11z4">
    <w:name w:val="WW8Num11z4"/>
    <w:rsid w:val="003215A7"/>
    <w:rPr>
      <w:rFonts w:ascii="OpenSymbol" w:hAnsi="OpenSymbol" w:cs="OpenSymbol"/>
    </w:rPr>
  </w:style>
  <w:style w:type="character" w:customStyle="1" w:styleId="WW8Num13z2">
    <w:name w:val="WW8Num13z2"/>
    <w:rsid w:val="003215A7"/>
    <w:rPr>
      <w:rFonts w:ascii="Wingdings" w:hAnsi="Wingdings" w:cs="Wingdings"/>
    </w:rPr>
  </w:style>
  <w:style w:type="character" w:customStyle="1" w:styleId="WW-">
    <w:name w:val="WW-Основной шрифт абзаца"/>
    <w:rsid w:val="003215A7"/>
  </w:style>
  <w:style w:type="character" w:customStyle="1" w:styleId="WW8Num17z2">
    <w:name w:val="WW8Num17z2"/>
    <w:rsid w:val="003215A7"/>
    <w:rPr>
      <w:rFonts w:ascii="Wingdings" w:hAnsi="Wingdings" w:cs="Wingdings"/>
    </w:rPr>
  </w:style>
  <w:style w:type="character" w:customStyle="1" w:styleId="WW8Num19z2">
    <w:name w:val="WW8Num19z2"/>
    <w:rsid w:val="003215A7"/>
    <w:rPr>
      <w:rFonts w:ascii="Wingdings" w:hAnsi="Wingdings" w:cs="Wingdings"/>
    </w:rPr>
  </w:style>
  <w:style w:type="character" w:customStyle="1" w:styleId="WW8Num24z2">
    <w:name w:val="WW8Num24z2"/>
    <w:rsid w:val="003215A7"/>
    <w:rPr>
      <w:rFonts w:ascii="Wingdings" w:hAnsi="Wingdings" w:cs="Wingdings"/>
    </w:rPr>
  </w:style>
  <w:style w:type="character" w:customStyle="1" w:styleId="WW8Num27z2">
    <w:name w:val="WW8Num27z2"/>
    <w:rsid w:val="003215A7"/>
    <w:rPr>
      <w:rFonts w:ascii="Wingdings" w:hAnsi="Wingdings" w:cs="Wingdings"/>
    </w:rPr>
  </w:style>
  <w:style w:type="character" w:customStyle="1" w:styleId="WW8Num29z2">
    <w:name w:val="WW8Num29z2"/>
    <w:rsid w:val="003215A7"/>
    <w:rPr>
      <w:rFonts w:ascii="Wingdings" w:hAnsi="Wingdings" w:cs="Wingdings"/>
    </w:rPr>
  </w:style>
  <w:style w:type="character" w:customStyle="1" w:styleId="WW8Num34z2">
    <w:name w:val="WW8Num34z2"/>
    <w:rsid w:val="003215A7"/>
    <w:rPr>
      <w:rFonts w:ascii="Wingdings" w:hAnsi="Wingdings" w:cs="Wingdings"/>
      <w:sz w:val="20"/>
    </w:rPr>
  </w:style>
  <w:style w:type="character" w:customStyle="1" w:styleId="WW8Num36z2">
    <w:name w:val="WW8Num36z2"/>
    <w:rsid w:val="003215A7"/>
    <w:rPr>
      <w:rFonts w:ascii="Wingdings" w:hAnsi="Wingdings" w:cs="Wingdings"/>
    </w:rPr>
  </w:style>
  <w:style w:type="character" w:customStyle="1" w:styleId="WW8Num53z2">
    <w:name w:val="WW8Num53z2"/>
    <w:rsid w:val="003215A7"/>
    <w:rPr>
      <w:rFonts w:ascii="Wingdings" w:hAnsi="Wingdings" w:cs="Wingdings"/>
    </w:rPr>
  </w:style>
  <w:style w:type="character" w:customStyle="1" w:styleId="42">
    <w:name w:val="Основной шрифт абзаца4"/>
    <w:rsid w:val="003215A7"/>
  </w:style>
  <w:style w:type="character" w:customStyle="1" w:styleId="FontStyle33">
    <w:name w:val="Font Style33"/>
    <w:rsid w:val="003215A7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5z4">
    <w:name w:val="WW8Num25z4"/>
    <w:rsid w:val="003215A7"/>
    <w:rPr>
      <w:rFonts w:ascii="OpenSymbol" w:hAnsi="OpenSymbol" w:cs="OpenSymbol"/>
    </w:rPr>
  </w:style>
  <w:style w:type="character" w:customStyle="1" w:styleId="WW8Num21z4">
    <w:name w:val="WW8Num21z4"/>
    <w:rsid w:val="003215A7"/>
    <w:rPr>
      <w:rFonts w:ascii="OpenSymbol" w:hAnsi="OpenSymbol" w:cs="OpenSymbol"/>
    </w:rPr>
  </w:style>
  <w:style w:type="character" w:customStyle="1" w:styleId="FontStyle30">
    <w:name w:val="Font Style30"/>
    <w:rsid w:val="003215A7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rsid w:val="003215A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1">
    <w:name w:val="Font Style11"/>
    <w:rsid w:val="003215A7"/>
    <w:rPr>
      <w:rFonts w:ascii="Franklin Gothic Medium Cond" w:hAnsi="Franklin Gothic Medium Cond" w:cs="Franklin Gothic Medium Cond"/>
      <w:b/>
      <w:bCs/>
      <w:smallCaps/>
      <w:spacing w:val="10"/>
      <w:sz w:val="26"/>
      <w:szCs w:val="26"/>
    </w:rPr>
  </w:style>
  <w:style w:type="character" w:customStyle="1" w:styleId="FontStyle13">
    <w:name w:val="Font Style13"/>
    <w:uiPriority w:val="99"/>
    <w:rsid w:val="003215A7"/>
    <w:rPr>
      <w:rFonts w:ascii="Times New Roman" w:hAnsi="Times New Roman" w:cs="Times New Roman"/>
      <w:sz w:val="20"/>
      <w:szCs w:val="20"/>
    </w:rPr>
  </w:style>
  <w:style w:type="paragraph" w:styleId="1a">
    <w:name w:val="index 1"/>
    <w:basedOn w:val="a"/>
    <w:next w:val="a"/>
    <w:autoRedefine/>
    <w:rsid w:val="003215A7"/>
    <w:pPr>
      <w:ind w:left="240" w:hanging="240"/>
    </w:pPr>
  </w:style>
  <w:style w:type="paragraph" w:styleId="aff6">
    <w:name w:val="index heading"/>
    <w:basedOn w:val="a"/>
    <w:rsid w:val="003215A7"/>
    <w:pPr>
      <w:suppressLineNumbers/>
    </w:pPr>
    <w:rPr>
      <w:rFonts w:cs="Arial"/>
      <w:lang w:eastAsia="ar-SA"/>
    </w:rPr>
  </w:style>
  <w:style w:type="paragraph" w:customStyle="1" w:styleId="33">
    <w:name w:val="Название3"/>
    <w:basedOn w:val="a"/>
    <w:rsid w:val="003215A7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34">
    <w:name w:val="Указатель3"/>
    <w:basedOn w:val="a"/>
    <w:rsid w:val="003215A7"/>
    <w:pPr>
      <w:suppressLineNumbers/>
    </w:pPr>
    <w:rPr>
      <w:rFonts w:ascii="Arial" w:hAnsi="Arial" w:cs="Tahoma"/>
      <w:lang w:eastAsia="ar-SA"/>
    </w:rPr>
  </w:style>
  <w:style w:type="paragraph" w:customStyle="1" w:styleId="230">
    <w:name w:val="Основной текст с отступом 23"/>
    <w:basedOn w:val="a"/>
    <w:rsid w:val="003215A7"/>
    <w:pPr>
      <w:ind w:left="-1080" w:firstLine="540"/>
      <w:jc w:val="both"/>
    </w:pPr>
    <w:rPr>
      <w:rFonts w:ascii="Arial" w:hAnsi="Arial" w:cs="Arial"/>
      <w:sz w:val="28"/>
      <w:lang w:eastAsia="ar-SA"/>
    </w:rPr>
  </w:style>
  <w:style w:type="paragraph" w:customStyle="1" w:styleId="221">
    <w:name w:val="Основной текст 22"/>
    <w:basedOn w:val="a"/>
    <w:rsid w:val="003215A7"/>
    <w:pPr>
      <w:spacing w:line="360" w:lineRule="auto"/>
    </w:pPr>
    <w:rPr>
      <w:lang w:eastAsia="ar-SA"/>
    </w:rPr>
  </w:style>
  <w:style w:type="paragraph" w:customStyle="1" w:styleId="Style13">
    <w:name w:val="Style13"/>
    <w:basedOn w:val="a"/>
    <w:rsid w:val="003215A7"/>
    <w:pPr>
      <w:spacing w:line="277" w:lineRule="exact"/>
    </w:pPr>
    <w:rPr>
      <w:lang w:eastAsia="ar-SA"/>
    </w:rPr>
  </w:style>
  <w:style w:type="paragraph" w:customStyle="1" w:styleId="1">
    <w:name w:val="Маркированный1"/>
    <w:basedOn w:val="a"/>
    <w:rsid w:val="003215A7"/>
    <w:pPr>
      <w:numPr>
        <w:numId w:val="3"/>
      </w:numPr>
      <w:spacing w:line="360" w:lineRule="auto"/>
    </w:pPr>
    <w:rPr>
      <w:sz w:val="26"/>
      <w:szCs w:val="20"/>
      <w:lang w:eastAsia="ar-SA"/>
    </w:rPr>
  </w:style>
  <w:style w:type="paragraph" w:customStyle="1" w:styleId="Style1">
    <w:name w:val="Style1"/>
    <w:basedOn w:val="a"/>
    <w:rsid w:val="003215A7"/>
    <w:pPr>
      <w:autoSpaceDE w:val="0"/>
      <w:spacing w:line="449" w:lineRule="exact"/>
      <w:ind w:firstLine="658"/>
    </w:pPr>
    <w:rPr>
      <w:kern w:val="1"/>
      <w:lang w:eastAsia="ar-SA"/>
    </w:rPr>
  </w:style>
  <w:style w:type="paragraph" w:customStyle="1" w:styleId="Style2">
    <w:name w:val="Style2"/>
    <w:basedOn w:val="a"/>
    <w:rsid w:val="003215A7"/>
    <w:pPr>
      <w:autoSpaceDE w:val="0"/>
      <w:spacing w:line="254" w:lineRule="exact"/>
      <w:jc w:val="center"/>
    </w:pPr>
    <w:rPr>
      <w:kern w:val="1"/>
      <w:lang w:eastAsia="ar-SA"/>
    </w:rPr>
  </w:style>
  <w:style w:type="paragraph" w:customStyle="1" w:styleId="aff7">
    <w:name w:val="Спецификация"/>
    <w:basedOn w:val="a"/>
    <w:rsid w:val="003215A7"/>
    <w:pPr>
      <w:suppressAutoHyphens/>
    </w:pPr>
    <w:rPr>
      <w:rFonts w:ascii="Courier New" w:hAnsi="Courier New" w:cs="Courier New"/>
      <w:b/>
      <w:spacing w:val="36"/>
      <w:sz w:val="20"/>
      <w:szCs w:val="20"/>
      <w:lang w:eastAsia="zh-CN"/>
    </w:rPr>
  </w:style>
  <w:style w:type="character" w:customStyle="1" w:styleId="WW-1">
    <w:name w:val="WW-Основной шрифт абзаца1"/>
    <w:rsid w:val="003215A7"/>
  </w:style>
  <w:style w:type="paragraph" w:customStyle="1" w:styleId="1b">
    <w:name w:val="Обычный1"/>
    <w:rsid w:val="003215A7"/>
    <w:pPr>
      <w:widowControl w:val="0"/>
      <w:suppressAutoHyphens/>
    </w:pPr>
    <w:rPr>
      <w:rFonts w:ascii="Arial" w:eastAsia="Lucida Sans Unicode" w:hAnsi="Arial"/>
      <w:szCs w:val="24"/>
      <w:lang w:eastAsia="hi-IN"/>
    </w:rPr>
  </w:style>
  <w:style w:type="paragraph" w:styleId="aff8">
    <w:name w:val="No Spacing"/>
    <w:uiPriority w:val="1"/>
    <w:qFormat/>
    <w:rsid w:val="003215A7"/>
    <w:pPr>
      <w:widowControl w:val="0"/>
      <w:suppressAutoHyphens/>
      <w:jc w:val="center"/>
    </w:pPr>
    <w:rPr>
      <w:rFonts w:ascii="Calibri" w:eastAsia="Calibri" w:hAnsi="Calibri"/>
      <w:sz w:val="22"/>
      <w:szCs w:val="22"/>
      <w:lang w:eastAsia="zh-CN"/>
    </w:rPr>
  </w:style>
  <w:style w:type="paragraph" w:customStyle="1" w:styleId="Style4">
    <w:name w:val="Style4"/>
    <w:basedOn w:val="a"/>
    <w:rsid w:val="000578F8"/>
    <w:pPr>
      <w:widowControl w:val="0"/>
      <w:autoSpaceDE w:val="0"/>
      <w:autoSpaceDN w:val="0"/>
      <w:adjustRightInd w:val="0"/>
      <w:spacing w:line="298" w:lineRule="exact"/>
      <w:ind w:hanging="816"/>
    </w:pPr>
  </w:style>
  <w:style w:type="character" w:customStyle="1" w:styleId="FontStyle44">
    <w:name w:val="Font Style44"/>
    <w:rsid w:val="000578F8"/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5E2A0A"/>
    <w:pPr>
      <w:widowControl w:val="0"/>
      <w:autoSpaceDE w:val="0"/>
      <w:autoSpaceDN w:val="0"/>
      <w:adjustRightInd w:val="0"/>
      <w:spacing w:line="300" w:lineRule="exact"/>
    </w:pPr>
  </w:style>
  <w:style w:type="paragraph" w:customStyle="1" w:styleId="Style22">
    <w:name w:val="Style22"/>
    <w:basedOn w:val="a"/>
    <w:rsid w:val="003C6EEE"/>
    <w:pPr>
      <w:widowControl w:val="0"/>
      <w:autoSpaceDE w:val="0"/>
      <w:autoSpaceDN w:val="0"/>
      <w:adjustRightInd w:val="0"/>
      <w:spacing w:line="298" w:lineRule="exact"/>
      <w:ind w:hanging="643"/>
    </w:pPr>
  </w:style>
  <w:style w:type="paragraph" w:customStyle="1" w:styleId="Style17">
    <w:name w:val="Style17"/>
    <w:basedOn w:val="a"/>
    <w:rsid w:val="003C6EEE"/>
    <w:pPr>
      <w:widowControl w:val="0"/>
      <w:autoSpaceDE w:val="0"/>
      <w:autoSpaceDN w:val="0"/>
      <w:adjustRightInd w:val="0"/>
    </w:pPr>
  </w:style>
  <w:style w:type="character" w:customStyle="1" w:styleId="FontStyle47">
    <w:name w:val="Font Style47"/>
    <w:rsid w:val="003C6EEE"/>
    <w:rPr>
      <w:rFonts w:ascii="Times New Roman" w:hAnsi="Times New Roman" w:cs="Times New Roman"/>
      <w:b/>
      <w:bCs/>
      <w:sz w:val="24"/>
      <w:szCs w:val="24"/>
    </w:rPr>
  </w:style>
  <w:style w:type="character" w:customStyle="1" w:styleId="25">
    <w:name w:val="Основной текст (2)"/>
    <w:rsid w:val="00C92C77"/>
    <w:rPr>
      <w:rFonts w:ascii="Franklin Gothic Book" w:eastAsia="Franklin Gothic Book" w:hAnsi="Franklin Gothic Book" w:cs="Franklin Gothic Book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single"/>
      <w:lang w:val="ru-RU" w:eastAsia="ru-RU" w:bidi="ru-RU"/>
    </w:rPr>
  </w:style>
  <w:style w:type="paragraph" w:customStyle="1" w:styleId="WW-0">
    <w:name w:val="WW-Базовый"/>
    <w:rsid w:val="009A2B6D"/>
    <w:pPr>
      <w:tabs>
        <w:tab w:val="left" w:pos="708"/>
      </w:tabs>
      <w:suppressAutoHyphens/>
      <w:overflowPunct w:val="0"/>
      <w:autoSpaceDE w:val="0"/>
      <w:textAlignment w:val="baseline"/>
    </w:pPr>
    <w:rPr>
      <w:rFonts w:eastAsia="Arial"/>
      <w:sz w:val="24"/>
      <w:szCs w:val="24"/>
      <w:lang w:eastAsia="zh-CN"/>
    </w:rPr>
  </w:style>
  <w:style w:type="character" w:customStyle="1" w:styleId="FontStyle26">
    <w:name w:val="Font Style26"/>
    <w:rsid w:val="002E6102"/>
    <w:rPr>
      <w:rFonts w:ascii="Times New Roman" w:hAnsi="Times New Roman" w:cs="Times New Roman"/>
      <w:b/>
      <w:bCs/>
      <w:sz w:val="14"/>
      <w:szCs w:val="14"/>
    </w:rPr>
  </w:style>
  <w:style w:type="paragraph" w:customStyle="1" w:styleId="1c">
    <w:name w:val="Маркированный список1"/>
    <w:basedOn w:val="a"/>
    <w:rsid w:val="002E6102"/>
    <w:pPr>
      <w:overflowPunct w:val="0"/>
      <w:autoSpaceDE w:val="0"/>
      <w:spacing w:line="360" w:lineRule="auto"/>
      <w:ind w:firstLine="720"/>
      <w:textAlignment w:val="baseline"/>
    </w:pPr>
    <w:rPr>
      <w:bCs/>
      <w:spacing w:val="6"/>
      <w:sz w:val="26"/>
      <w:szCs w:val="26"/>
      <w:lang w:eastAsia="ar-SA"/>
    </w:rPr>
  </w:style>
  <w:style w:type="paragraph" w:customStyle="1" w:styleId="Style3">
    <w:name w:val="Style3"/>
    <w:basedOn w:val="a"/>
    <w:rsid w:val="002E6102"/>
    <w:pPr>
      <w:widowControl w:val="0"/>
      <w:autoSpaceDE w:val="0"/>
      <w:autoSpaceDN w:val="0"/>
      <w:adjustRightInd w:val="0"/>
      <w:spacing w:line="269" w:lineRule="exact"/>
    </w:pPr>
  </w:style>
  <w:style w:type="paragraph" w:customStyle="1" w:styleId="Style12">
    <w:name w:val="Style12"/>
    <w:basedOn w:val="a"/>
    <w:rsid w:val="002E6102"/>
    <w:pPr>
      <w:widowControl w:val="0"/>
      <w:autoSpaceDE w:val="0"/>
      <w:autoSpaceDN w:val="0"/>
      <w:adjustRightInd w:val="0"/>
    </w:pPr>
  </w:style>
  <w:style w:type="character" w:customStyle="1" w:styleId="WW8Num19z4">
    <w:name w:val="WW8Num19z4"/>
    <w:rsid w:val="005D6C99"/>
    <w:rPr>
      <w:rFonts w:ascii="OpenSymbol" w:hAnsi="OpenSymbol" w:cs="Courier New"/>
    </w:rPr>
  </w:style>
  <w:style w:type="character" w:customStyle="1" w:styleId="WW8Num20z2">
    <w:name w:val="WW8Num20z2"/>
    <w:rsid w:val="005D6C99"/>
    <w:rPr>
      <w:rFonts w:ascii="OpenSymbol" w:hAnsi="OpenSymbol" w:cs="Wingdings"/>
    </w:rPr>
  </w:style>
  <w:style w:type="character" w:customStyle="1" w:styleId="WW8Num20z4">
    <w:name w:val="WW8Num20z4"/>
    <w:rsid w:val="005D6C99"/>
    <w:rPr>
      <w:rFonts w:ascii="OpenSymbol" w:hAnsi="OpenSymbol" w:cs="Courier New"/>
    </w:rPr>
  </w:style>
  <w:style w:type="character" w:customStyle="1" w:styleId="WW8Num33z4">
    <w:name w:val="WW8Num33z4"/>
    <w:rsid w:val="005D6C99"/>
    <w:rPr>
      <w:rFonts w:ascii="OpenSymbol" w:hAnsi="OpenSymbol" w:cs="Courier New"/>
    </w:rPr>
  </w:style>
  <w:style w:type="character" w:customStyle="1" w:styleId="WW8Num46z2">
    <w:name w:val="WW8Num46z2"/>
    <w:rsid w:val="005D6C99"/>
    <w:rPr>
      <w:rFonts w:ascii="Wingdings" w:hAnsi="Wingdings" w:cs="Wingdings"/>
    </w:rPr>
  </w:style>
  <w:style w:type="character" w:customStyle="1" w:styleId="WW8Num47z2">
    <w:name w:val="WW8Num47z2"/>
    <w:rsid w:val="005D6C99"/>
    <w:rPr>
      <w:rFonts w:ascii="Wingdings" w:hAnsi="Wingdings" w:cs="Wingdings"/>
    </w:rPr>
  </w:style>
  <w:style w:type="character" w:customStyle="1" w:styleId="WW8Num48z2">
    <w:name w:val="WW8Num48z2"/>
    <w:rsid w:val="005D6C99"/>
    <w:rPr>
      <w:rFonts w:ascii="Wingdings" w:hAnsi="Wingdings" w:cs="Wingdings"/>
    </w:rPr>
  </w:style>
  <w:style w:type="character" w:customStyle="1" w:styleId="WW8Num52z1">
    <w:name w:val="WW8Num52z1"/>
    <w:rsid w:val="005D6C99"/>
    <w:rPr>
      <w:rFonts w:ascii="OpenSymbol" w:hAnsi="OpenSymbol" w:cs="Courier New"/>
    </w:rPr>
  </w:style>
  <w:style w:type="character" w:customStyle="1" w:styleId="WW8Num55z2">
    <w:name w:val="WW8Num55z2"/>
    <w:rsid w:val="005D6C99"/>
    <w:rPr>
      <w:rFonts w:ascii="Wingdings" w:hAnsi="Wingdings" w:cs="Wingdings"/>
    </w:rPr>
  </w:style>
  <w:style w:type="character" w:customStyle="1" w:styleId="52">
    <w:name w:val="Основной шрифт абзаца5"/>
    <w:rsid w:val="005D6C99"/>
  </w:style>
  <w:style w:type="character" w:customStyle="1" w:styleId="WW8Num36z4">
    <w:name w:val="WW8Num36z4"/>
    <w:rsid w:val="005D6C99"/>
    <w:rPr>
      <w:rFonts w:ascii="Courier New" w:hAnsi="Courier New" w:cs="Courier New"/>
    </w:rPr>
  </w:style>
  <w:style w:type="character" w:customStyle="1" w:styleId="WW8Num2z4">
    <w:name w:val="WW8Num2z4"/>
    <w:rsid w:val="005D6C99"/>
    <w:rPr>
      <w:rFonts w:ascii="Courier New" w:hAnsi="Courier New" w:cs="Courier New"/>
    </w:rPr>
  </w:style>
  <w:style w:type="character" w:customStyle="1" w:styleId="43">
    <w:name w:val="Основной шрифт абзаца4"/>
    <w:rsid w:val="005D6C99"/>
  </w:style>
  <w:style w:type="character" w:customStyle="1" w:styleId="WW8Num3z4">
    <w:name w:val="WW8Num3z4"/>
    <w:rsid w:val="005D6C99"/>
    <w:rPr>
      <w:rFonts w:ascii="Courier New" w:hAnsi="Courier New" w:cs="Courier New"/>
    </w:rPr>
  </w:style>
  <w:style w:type="character" w:customStyle="1" w:styleId="RTFNum21">
    <w:name w:val="RTF_Num 2 1"/>
    <w:rsid w:val="005D6C99"/>
  </w:style>
  <w:style w:type="character" w:customStyle="1" w:styleId="RTFNum31">
    <w:name w:val="RTF_Num 3 1"/>
    <w:rsid w:val="005D6C99"/>
  </w:style>
  <w:style w:type="character" w:customStyle="1" w:styleId="WW8Num42z2">
    <w:name w:val="WW8Num42z2"/>
    <w:rsid w:val="005D6C99"/>
    <w:rPr>
      <w:rFonts w:ascii="Wingdings" w:hAnsi="Wingdings" w:cs="Wingdings"/>
    </w:rPr>
  </w:style>
  <w:style w:type="character" w:customStyle="1" w:styleId="ListLabel6">
    <w:name w:val="ListLabel 6"/>
    <w:rsid w:val="005D6C99"/>
    <w:rPr>
      <w:rFonts w:cs="Courier New"/>
    </w:rPr>
  </w:style>
  <w:style w:type="character" w:customStyle="1" w:styleId="ListLabel1">
    <w:name w:val="ListLabel 1"/>
    <w:rsid w:val="005D6C99"/>
    <w:rPr>
      <w:sz w:val="24"/>
    </w:rPr>
  </w:style>
  <w:style w:type="character" w:customStyle="1" w:styleId="ListLabel2">
    <w:name w:val="ListLabel 2"/>
    <w:rsid w:val="005D6C99"/>
    <w:rPr>
      <w:rFonts w:cs="Courier New"/>
    </w:rPr>
  </w:style>
  <w:style w:type="character" w:customStyle="1" w:styleId="FontStyle22">
    <w:name w:val="Font Style22"/>
    <w:rsid w:val="005D6C9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1">
    <w:name w:val="Font Style21"/>
    <w:rsid w:val="005D6C9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3">
    <w:name w:val="Font Style23"/>
    <w:rsid w:val="005D6C99"/>
    <w:rPr>
      <w:rFonts w:ascii="Candara" w:hAnsi="Candara" w:cs="Candara"/>
      <w:b/>
      <w:bCs/>
      <w:i/>
      <w:iCs/>
      <w:spacing w:val="-20"/>
      <w:sz w:val="24"/>
      <w:szCs w:val="24"/>
    </w:rPr>
  </w:style>
  <w:style w:type="paragraph" w:styleId="aff9">
    <w:name w:val="caption"/>
    <w:basedOn w:val="a"/>
    <w:qFormat/>
    <w:rsid w:val="005D6C99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53">
    <w:name w:val="Указатель5"/>
    <w:basedOn w:val="a"/>
    <w:rsid w:val="005D6C99"/>
    <w:pPr>
      <w:suppressLineNumbers/>
    </w:pPr>
    <w:rPr>
      <w:rFonts w:cs="Mangal"/>
      <w:lang w:eastAsia="zh-CN"/>
    </w:rPr>
  </w:style>
  <w:style w:type="paragraph" w:customStyle="1" w:styleId="44">
    <w:name w:val="Указатель4"/>
    <w:basedOn w:val="a"/>
    <w:rsid w:val="005D6C99"/>
    <w:pPr>
      <w:suppressLineNumbers/>
    </w:pPr>
    <w:rPr>
      <w:rFonts w:ascii="Arial" w:hAnsi="Arial" w:cs="Tahoma"/>
      <w:lang w:eastAsia="zh-CN"/>
    </w:rPr>
  </w:style>
  <w:style w:type="paragraph" w:customStyle="1" w:styleId="WW-2">
    <w:name w:val="WW-Заголовок"/>
    <w:basedOn w:val="a0"/>
    <w:next w:val="af6"/>
    <w:rsid w:val="005D6C99"/>
    <w:pPr>
      <w:widowControl/>
      <w:suppressAutoHyphens w:val="0"/>
    </w:pPr>
    <w:rPr>
      <w:rFonts w:ascii="Arial" w:eastAsia="Lucida Sans Unicode" w:hAnsi="Arial" w:cs="Tahoma"/>
      <w:kern w:val="0"/>
      <w:lang w:eastAsia="zh-CN" w:bidi="ar-SA"/>
    </w:rPr>
  </w:style>
  <w:style w:type="paragraph" w:customStyle="1" w:styleId="Text">
    <w:name w:val="Text"/>
    <w:basedOn w:val="a"/>
    <w:rsid w:val="005D6C99"/>
    <w:rPr>
      <w:rFonts w:ascii="Courier New" w:hAnsi="Courier New" w:cs="Courier New"/>
      <w:sz w:val="20"/>
      <w:szCs w:val="20"/>
      <w:lang w:eastAsia="zh-CN"/>
    </w:rPr>
  </w:style>
  <w:style w:type="paragraph" w:customStyle="1" w:styleId="TableContents">
    <w:name w:val="Table Contents"/>
    <w:basedOn w:val="a"/>
    <w:rsid w:val="005D6C99"/>
    <w:rPr>
      <w:lang w:eastAsia="zh-CN"/>
    </w:rPr>
  </w:style>
  <w:style w:type="paragraph" w:customStyle="1" w:styleId="TableHeading">
    <w:name w:val="Table Heading"/>
    <w:basedOn w:val="TableContents"/>
    <w:rsid w:val="005D6C99"/>
    <w:pPr>
      <w:jc w:val="center"/>
    </w:pPr>
    <w:rPr>
      <w:b/>
      <w:bCs/>
    </w:rPr>
  </w:style>
  <w:style w:type="paragraph" w:customStyle="1" w:styleId="45">
    <w:name w:val="Текст4"/>
    <w:basedOn w:val="a"/>
    <w:rsid w:val="005D6C99"/>
    <w:rPr>
      <w:rFonts w:ascii="Courier New" w:hAnsi="Courier New" w:cs="Courier New"/>
      <w:sz w:val="20"/>
      <w:szCs w:val="20"/>
      <w:lang w:eastAsia="zh-CN"/>
    </w:rPr>
  </w:style>
  <w:style w:type="paragraph" w:customStyle="1" w:styleId="35">
    <w:name w:val="Стиль 3"/>
    <w:basedOn w:val="a"/>
    <w:rsid w:val="005D6C99"/>
    <w:rPr>
      <w:lang w:eastAsia="zh-CN"/>
    </w:rPr>
  </w:style>
  <w:style w:type="paragraph" w:customStyle="1" w:styleId="36">
    <w:name w:val="Стиль3"/>
    <w:basedOn w:val="35"/>
    <w:rsid w:val="005D6C99"/>
  </w:style>
  <w:style w:type="paragraph" w:customStyle="1" w:styleId="62">
    <w:name w:val="Текст6"/>
    <w:basedOn w:val="a"/>
    <w:rsid w:val="005D6C99"/>
    <w:rPr>
      <w:rFonts w:ascii="Courier New" w:hAnsi="Courier New" w:cs="Courier New"/>
      <w:sz w:val="20"/>
      <w:szCs w:val="20"/>
      <w:lang w:eastAsia="zh-CN"/>
    </w:rPr>
  </w:style>
  <w:style w:type="paragraph" w:customStyle="1" w:styleId="Style15">
    <w:name w:val="Style15"/>
    <w:basedOn w:val="a"/>
    <w:rsid w:val="005D6C99"/>
    <w:pPr>
      <w:widowControl w:val="0"/>
      <w:autoSpaceDE w:val="0"/>
      <w:spacing w:line="420" w:lineRule="exact"/>
      <w:ind w:firstLine="849"/>
      <w:jc w:val="both"/>
    </w:pPr>
    <w:rPr>
      <w:lang w:eastAsia="zh-CN"/>
    </w:rPr>
  </w:style>
  <w:style w:type="paragraph" w:customStyle="1" w:styleId="54">
    <w:name w:val="Текст5"/>
    <w:basedOn w:val="a"/>
    <w:rsid w:val="005D6C99"/>
    <w:rPr>
      <w:rFonts w:ascii="Courier New" w:hAnsi="Courier New" w:cs="Courier New"/>
      <w:sz w:val="20"/>
      <w:szCs w:val="20"/>
      <w:lang w:eastAsia="zh-CN"/>
    </w:rPr>
  </w:style>
  <w:style w:type="paragraph" w:customStyle="1" w:styleId="1d">
    <w:name w:val="Обычный (веб)1"/>
    <w:basedOn w:val="a"/>
    <w:rsid w:val="005D6C99"/>
    <w:pPr>
      <w:spacing w:before="280" w:after="280"/>
    </w:pPr>
    <w:rPr>
      <w:lang w:eastAsia="zh-CN"/>
    </w:rPr>
  </w:style>
  <w:style w:type="paragraph" w:customStyle="1" w:styleId="1e">
    <w:name w:val="Абзац списка1"/>
    <w:basedOn w:val="a"/>
    <w:rsid w:val="005D6C99"/>
    <w:pPr>
      <w:ind w:left="708"/>
    </w:pPr>
    <w:rPr>
      <w:lang w:eastAsia="zh-CN"/>
    </w:rPr>
  </w:style>
  <w:style w:type="paragraph" w:customStyle="1" w:styleId="Style7">
    <w:name w:val="Style7"/>
    <w:basedOn w:val="a"/>
    <w:rsid w:val="005D6C99"/>
    <w:pPr>
      <w:widowControl w:val="0"/>
    </w:pPr>
    <w:rPr>
      <w:rFonts w:eastAsia="MS Mincho"/>
      <w:lang w:eastAsia="zh-CN"/>
    </w:rPr>
  </w:style>
  <w:style w:type="paragraph" w:customStyle="1" w:styleId="c1e0e7eee2fbe9">
    <w:name w:val="Бc1аe0зe7оeeвe2ыfbйe9"/>
    <w:rsid w:val="005D6C99"/>
    <w:pPr>
      <w:suppressAutoHyphens/>
      <w:autoSpaceDE w:val="0"/>
    </w:pPr>
    <w:rPr>
      <w:sz w:val="24"/>
      <w:szCs w:val="24"/>
      <w:lang w:eastAsia="zh-CN"/>
    </w:rPr>
  </w:style>
  <w:style w:type="character" w:customStyle="1" w:styleId="WW8Num1z1">
    <w:name w:val="WW8Num1z1"/>
    <w:rsid w:val="000746AB"/>
    <w:rPr>
      <w:rFonts w:ascii="Courier New" w:hAnsi="Courier New" w:cs="Courier New"/>
    </w:rPr>
  </w:style>
  <w:style w:type="character" w:customStyle="1" w:styleId="WW8Num46z4">
    <w:name w:val="WW8Num46z4"/>
    <w:rsid w:val="000746AB"/>
    <w:rPr>
      <w:rFonts w:ascii="OpenSymbol" w:hAnsi="OpenSymbol" w:cs="Courier New"/>
      <w:sz w:val="20"/>
    </w:rPr>
  </w:style>
  <w:style w:type="character" w:customStyle="1" w:styleId="WW8Num49z2">
    <w:name w:val="WW8Num49z2"/>
    <w:rsid w:val="000746AB"/>
    <w:rPr>
      <w:rFonts w:ascii="Wingdings" w:hAnsi="Wingdings" w:cs="Wingdings"/>
    </w:rPr>
  </w:style>
  <w:style w:type="character" w:customStyle="1" w:styleId="71">
    <w:name w:val="Основной шрифт абзаца7"/>
    <w:rsid w:val="000746AB"/>
  </w:style>
  <w:style w:type="character" w:customStyle="1" w:styleId="affa">
    <w:name w:val="Символы концевой сноски"/>
    <w:rsid w:val="000746AB"/>
    <w:rPr>
      <w:vertAlign w:val="superscript"/>
    </w:rPr>
  </w:style>
  <w:style w:type="paragraph" w:customStyle="1" w:styleId="63">
    <w:name w:val="Указатель6"/>
    <w:basedOn w:val="a"/>
    <w:rsid w:val="000746AB"/>
    <w:pPr>
      <w:suppressLineNumbers/>
    </w:pPr>
    <w:rPr>
      <w:rFonts w:cs="Mangal"/>
      <w:lang w:eastAsia="zh-CN"/>
    </w:rPr>
  </w:style>
  <w:style w:type="paragraph" w:styleId="affb">
    <w:name w:val="List Bullet"/>
    <w:basedOn w:val="af9"/>
    <w:rsid w:val="000746AB"/>
    <w:pPr>
      <w:widowControl/>
      <w:suppressAutoHyphens w:val="0"/>
      <w:spacing w:after="113" w:line="240" w:lineRule="auto"/>
      <w:ind w:left="709"/>
    </w:pPr>
    <w:rPr>
      <w:rFonts w:ascii="Arial" w:eastAsia="Times New Roman" w:hAnsi="Arial" w:cs="Tahoma"/>
      <w:lang w:eastAsia="zh-CN" w:bidi="ar-SA"/>
    </w:rPr>
  </w:style>
  <w:style w:type="paragraph" w:customStyle="1" w:styleId="26">
    <w:name w:val="Название объекта2"/>
    <w:basedOn w:val="a"/>
    <w:rsid w:val="000746AB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c7e0e3eeebeee2eeea9">
    <w:name w:val="Зc7аe0гe3оeeлebоeeвe2оeeкea 9"/>
    <w:basedOn w:val="c1e0e7eee2fbe9"/>
    <w:next w:val="c1e0e7eee2fbe9"/>
    <w:rsid w:val="000746AB"/>
    <w:pPr>
      <w:keepNext/>
      <w:numPr>
        <w:ilvl w:val="8"/>
      </w:numPr>
      <w:suppressAutoHyphens w:val="0"/>
      <w:autoSpaceDE/>
      <w:autoSpaceDN w:val="0"/>
      <w:adjustRightInd w:val="0"/>
      <w:spacing w:before="120" w:after="120" w:line="360" w:lineRule="auto"/>
      <w:ind w:left="720"/>
      <w:outlineLvl w:val="8"/>
    </w:pPr>
    <w:rPr>
      <w:b/>
      <w:bCs/>
      <w:sz w:val="26"/>
      <w:szCs w:val="26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0746AB"/>
  </w:style>
  <w:style w:type="character" w:customStyle="1" w:styleId="WW8Num6z2">
    <w:name w:val="WW8Num6z2"/>
    <w:rsid w:val="000746AB"/>
    <w:rPr>
      <w:rFonts w:ascii="Wingdings" w:cs="Wingdings"/>
    </w:rPr>
  </w:style>
  <w:style w:type="paragraph" w:customStyle="1" w:styleId="c7e0e3eeebeee2eeeaf2e0e1ebe8f6fb">
    <w:name w:val="Зc7аe0гe3оeeлebоeeвe2оeeкea тf2аe0бe1лebиe8цf6ыfb"/>
    <w:basedOn w:val="d1eee4e5f0e6e8eceee5f2e0e1ebe8f6fb"/>
    <w:rsid w:val="000746AB"/>
    <w:pPr>
      <w:jc w:val="center"/>
    </w:pPr>
    <w:rPr>
      <w:b/>
      <w:bCs/>
    </w:rPr>
  </w:style>
  <w:style w:type="paragraph" w:customStyle="1" w:styleId="d1eee4e5f0e6e8eceee5f2e0e1ebe8f6fb">
    <w:name w:val="Сd1оeeдe4еe5рf0жe6иe8мecоeeеe5 тf2аe0бe1лebиe8цf6ыfb"/>
    <w:basedOn w:val="c1e0e7eee2fbe9"/>
    <w:rsid w:val="000746AB"/>
    <w:pPr>
      <w:suppressLineNumbers/>
      <w:suppressAutoHyphens w:val="0"/>
      <w:autoSpaceDN w:val="0"/>
      <w:adjustRightInd w:val="0"/>
      <w:textAlignment w:val="baseline"/>
    </w:pPr>
    <w:rPr>
      <w:lang w:eastAsia="ru-RU"/>
    </w:rPr>
  </w:style>
  <w:style w:type="paragraph" w:customStyle="1" w:styleId="cee1fbf7edfbe9e2e5e1">
    <w:name w:val="Оceбe1ыfbчf7нedыfbйe9 (вe2еe5бe1)"/>
    <w:basedOn w:val="c1e0e7eee2fbe9"/>
    <w:rsid w:val="000746AB"/>
    <w:pPr>
      <w:suppressAutoHyphens w:val="0"/>
      <w:autoSpaceDE/>
      <w:autoSpaceDN w:val="0"/>
      <w:adjustRightInd w:val="0"/>
      <w:spacing w:before="280" w:after="280"/>
    </w:pPr>
    <w:rPr>
      <w:lang w:eastAsia="ru-RU"/>
    </w:rPr>
  </w:style>
  <w:style w:type="paragraph" w:customStyle="1" w:styleId="d2e5eaf1f21">
    <w:name w:val="Тd2еe5кeaсf1тf21"/>
    <w:basedOn w:val="c1e0e7eee2fbe9"/>
    <w:rsid w:val="000746AB"/>
    <w:pPr>
      <w:suppressAutoHyphens w:val="0"/>
      <w:autoSpaceDE/>
      <w:autoSpaceDN w:val="0"/>
      <w:adjustRightInd w:val="0"/>
    </w:pPr>
    <w:rPr>
      <w:rFonts w:ascii="Courier New" w:cs="Courier New"/>
      <w:sz w:val="20"/>
      <w:szCs w:val="20"/>
      <w:lang w:eastAsia="ru-RU"/>
    </w:rPr>
  </w:style>
  <w:style w:type="paragraph" w:customStyle="1" w:styleId="cef1edeee2edeee9f2e5eaf1f2f1eef2f1f2f3efeeec">
    <w:name w:val="Оceсf1нedоeeвe2нedоeeйe9 тf2еe5кeaсf1тf2 сf1 оeeтf2сf1тf2уf3пefоeeмec"/>
    <w:basedOn w:val="c1e0e7eee2fbe9"/>
    <w:uiPriority w:val="99"/>
    <w:rsid w:val="000746AB"/>
    <w:pPr>
      <w:suppressAutoHyphens w:val="0"/>
      <w:autoSpaceDN w:val="0"/>
      <w:adjustRightInd w:val="0"/>
      <w:spacing w:after="120"/>
      <w:ind w:left="283"/>
      <w:textAlignment w:val="baseline"/>
    </w:pPr>
    <w:rPr>
      <w:lang w:eastAsia="ru-RU"/>
    </w:rPr>
  </w:style>
  <w:style w:type="paragraph" w:customStyle="1" w:styleId="cef1edeee2edeee9f2e5eaf1f2f1eef2f1f2f3efeeec32">
    <w:name w:val="Оceсf1нedоeeвe2нedоeeйe9 тf2еe5кeaсf1тf2 сf1 оeeтf2сf1тf2уf3пefоeeмec 32"/>
    <w:basedOn w:val="c1e0e7eee2fbe9"/>
    <w:rsid w:val="000746AB"/>
    <w:pPr>
      <w:suppressAutoHyphens w:val="0"/>
      <w:autoSpaceDE/>
      <w:autoSpaceDN w:val="0"/>
      <w:adjustRightInd w:val="0"/>
      <w:spacing w:line="360" w:lineRule="auto"/>
      <w:ind w:firstLine="720"/>
    </w:pPr>
    <w:rPr>
      <w:sz w:val="26"/>
      <w:szCs w:val="26"/>
      <w:lang w:eastAsia="ru-RU"/>
    </w:rPr>
  </w:style>
  <w:style w:type="paragraph" w:customStyle="1" w:styleId="d3eae0e7e0f2e5ebfc">
    <w:name w:val="Уd3кeaаe0зe7аe0тf2еe5лebьfc"/>
    <w:basedOn w:val="c1e0e7eee2fbe9"/>
    <w:rsid w:val="000746AB"/>
    <w:pPr>
      <w:suppressLineNumbers/>
      <w:suppressAutoHyphens w:val="0"/>
      <w:autoSpaceDN w:val="0"/>
      <w:adjustRightInd w:val="0"/>
      <w:textAlignment w:val="baseline"/>
    </w:pPr>
    <w:rPr>
      <w:lang w:eastAsia="ru-RU"/>
    </w:rPr>
  </w:style>
  <w:style w:type="paragraph" w:customStyle="1" w:styleId="cde0e7e2e0ede8e5">
    <w:name w:val="Нcdаe0зe7вe2аe0нedиe8еe5"/>
    <w:basedOn w:val="c1e0e7eee2fbe9"/>
    <w:rsid w:val="000746AB"/>
    <w:pPr>
      <w:suppressLineNumbers/>
      <w:suppressAutoHyphens w:val="0"/>
      <w:autoSpaceDN w:val="0"/>
      <w:adjustRightInd w:val="0"/>
      <w:spacing w:before="120" w:after="120"/>
      <w:textAlignment w:val="baseline"/>
    </w:pPr>
    <w:rPr>
      <w:i/>
      <w:iCs/>
      <w:lang w:eastAsia="ru-RU"/>
    </w:rPr>
  </w:style>
  <w:style w:type="paragraph" w:customStyle="1" w:styleId="d1efe8f1eeea">
    <w:name w:val="Сd1пefиe8сf1оeeкea"/>
    <w:basedOn w:val="cef1edeee2edeee9f2e5eaf1f2"/>
    <w:rsid w:val="000746AB"/>
  </w:style>
  <w:style w:type="paragraph" w:customStyle="1" w:styleId="cef1edeee2edeee9f2e5eaf1f2">
    <w:name w:val="Оceсf1нedоeeвe2нedоeeйe9 тf2еe5кeaсf1тf2"/>
    <w:basedOn w:val="c1e0e7eee2fbe9"/>
    <w:rsid w:val="000746AB"/>
    <w:pPr>
      <w:suppressAutoHyphens w:val="0"/>
      <w:autoSpaceDN w:val="0"/>
      <w:adjustRightInd w:val="0"/>
      <w:spacing w:after="120"/>
      <w:textAlignment w:val="baseline"/>
    </w:pPr>
    <w:rPr>
      <w:lang w:eastAsia="ru-RU"/>
    </w:rPr>
  </w:style>
  <w:style w:type="paragraph" w:customStyle="1" w:styleId="c7e0e3eeebeee2eeea">
    <w:name w:val="Зc7аe0гe3оeeлebоeeвe2оeeкea"/>
    <w:basedOn w:val="c1e0e7eee2fbe9"/>
    <w:next w:val="cef1edeee2edeee9f2e5eaf1f2"/>
    <w:rsid w:val="000746AB"/>
    <w:pPr>
      <w:keepNext/>
      <w:suppressAutoHyphens w:val="0"/>
      <w:autoSpaceDN w:val="0"/>
      <w:adjustRightInd w:val="0"/>
      <w:spacing w:before="240" w:after="120"/>
      <w:textAlignment w:val="baseline"/>
    </w:pPr>
    <w:rPr>
      <w:rFonts w:ascii="Arial" w:cs="Arial"/>
      <w:sz w:val="28"/>
      <w:szCs w:val="28"/>
      <w:lang w:eastAsia="ru-RU"/>
    </w:rPr>
  </w:style>
  <w:style w:type="paragraph" w:customStyle="1" w:styleId="c0e1e7e0f6f1efe8f1eae01">
    <w:name w:val="Аc0бe1зe7аe0цf6 сf1пefиe8сf1кeaаe01"/>
    <w:basedOn w:val="c1e0e7eee2fbe9"/>
    <w:rsid w:val="000746AB"/>
    <w:pPr>
      <w:widowControl w:val="0"/>
      <w:suppressAutoHyphens w:val="0"/>
      <w:autoSpaceDN w:val="0"/>
      <w:adjustRightInd w:val="0"/>
      <w:ind w:left="720"/>
    </w:pPr>
    <w:rPr>
      <w:rFonts w:ascii="Arial" w:cs="Arial"/>
      <w:kern w:val="1"/>
      <w:sz w:val="20"/>
      <w:szCs w:val="20"/>
      <w:lang w:eastAsia="ru-RU" w:bidi="hi-IN"/>
    </w:rPr>
  </w:style>
  <w:style w:type="paragraph" w:customStyle="1" w:styleId="3f3f3f3f3f3f3f">
    <w:name w:val="Б3fа3fз3fо3fв3fы3fй3f"/>
    <w:rsid w:val="000746AB"/>
    <w:pPr>
      <w:widowControl w:val="0"/>
      <w:autoSpaceDE w:val="0"/>
      <w:autoSpaceDN w:val="0"/>
      <w:adjustRightInd w:val="0"/>
    </w:pPr>
    <w:rPr>
      <w:kern w:val="1"/>
      <w:sz w:val="24"/>
      <w:szCs w:val="24"/>
    </w:rPr>
  </w:style>
  <w:style w:type="paragraph" w:customStyle="1" w:styleId="c1c1e0e0e7e7eeeee2e2fbfbe9e9">
    <w:name w:val="Бc1c1аe0e0зe7e7оeeeeвe2e2ыfbfbйe9e9"/>
    <w:rsid w:val="000746AB"/>
    <w:pPr>
      <w:autoSpaceDE w:val="0"/>
      <w:autoSpaceDN w:val="0"/>
      <w:adjustRightInd w:val="0"/>
    </w:pPr>
    <w:rPr>
      <w:sz w:val="24"/>
      <w:szCs w:val="24"/>
      <w:lang w:eastAsia="zh-CN"/>
    </w:rPr>
  </w:style>
  <w:style w:type="paragraph" w:customStyle="1" w:styleId="d2e5eaf1f23">
    <w:name w:val="Тd2еe5кeaсf1тf23"/>
    <w:basedOn w:val="c1e0e7eee2fbe9"/>
    <w:rsid w:val="000746AB"/>
    <w:pPr>
      <w:suppressAutoHyphens w:val="0"/>
      <w:autoSpaceDN w:val="0"/>
      <w:adjustRightInd w:val="0"/>
    </w:pPr>
    <w:rPr>
      <w:rFonts w:ascii="Courier New" w:cs="Courier New"/>
      <w:sz w:val="20"/>
      <w:szCs w:val="20"/>
      <w:lang w:eastAsia="ru-RU"/>
    </w:rPr>
  </w:style>
  <w:style w:type="paragraph" w:customStyle="1" w:styleId="Textbody">
    <w:name w:val="Text body"/>
    <w:basedOn w:val="Standard"/>
    <w:rsid w:val="000746AB"/>
    <w:pPr>
      <w:autoSpaceDN w:val="0"/>
    </w:pPr>
    <w:rPr>
      <w:rFonts w:ascii="Arial" w:eastAsia="Lucida Sans Unicode" w:hAnsi="Arial" w:cs="Mangal"/>
      <w:kern w:val="3"/>
      <w:sz w:val="28"/>
      <w:szCs w:val="24"/>
      <w:lang w:bidi="hi-IN"/>
    </w:rPr>
  </w:style>
  <w:style w:type="numbering" w:customStyle="1" w:styleId="WW8Num9">
    <w:name w:val="WW8Num9"/>
    <w:basedOn w:val="a4"/>
    <w:rsid w:val="000746AB"/>
    <w:pPr>
      <w:numPr>
        <w:numId w:val="4"/>
      </w:numPr>
    </w:pPr>
  </w:style>
  <w:style w:type="numbering" w:customStyle="1" w:styleId="WW8Num4">
    <w:name w:val="WW8Num4"/>
    <w:basedOn w:val="a4"/>
    <w:rsid w:val="000746AB"/>
    <w:pPr>
      <w:numPr>
        <w:numId w:val="5"/>
      </w:numPr>
    </w:pPr>
  </w:style>
  <w:style w:type="numbering" w:customStyle="1" w:styleId="WW8Num8">
    <w:name w:val="WW8Num8"/>
    <w:basedOn w:val="a4"/>
    <w:rsid w:val="000746AB"/>
    <w:pPr>
      <w:numPr>
        <w:numId w:val="41"/>
      </w:numPr>
    </w:pPr>
  </w:style>
  <w:style w:type="character" w:customStyle="1" w:styleId="cef1edeee2edeee9f8f0e8f4f2e0e1e7e0f6e01">
    <w:name w:val="Оceсf1нedоeeвe2нedоeeйe9 шf8рf0иe8фf4тf2 аe0бe1зe7аe0цf6аe01"/>
    <w:rsid w:val="007E4D64"/>
  </w:style>
  <w:style w:type="character" w:styleId="affc">
    <w:name w:val="Emphasis"/>
    <w:qFormat/>
    <w:rsid w:val="002F3211"/>
    <w:rPr>
      <w:i/>
      <w:iCs/>
    </w:rPr>
  </w:style>
  <w:style w:type="paragraph" w:customStyle="1" w:styleId="cef1edeee2edeee9f2e5eaf1f231">
    <w:name w:val="Оceсf1нedоeeвe2нedоeeйe9 тf2еe5кeaсf1тf2 31"/>
    <w:basedOn w:val="3f3f3f3f3f3f3f"/>
    <w:rsid w:val="0088356D"/>
    <w:pPr>
      <w:widowControl/>
      <w:spacing w:line="360" w:lineRule="auto"/>
      <w:textAlignment w:val="baseline"/>
    </w:pPr>
    <w:rPr>
      <w:sz w:val="26"/>
      <w:szCs w:val="26"/>
    </w:rPr>
  </w:style>
  <w:style w:type="paragraph" w:customStyle="1" w:styleId="d2d2e5e5eaeaf1f1f2f23">
    <w:name w:val="Тd2d2еe5e5кeaeaсf1f1тf2f23"/>
    <w:basedOn w:val="c1c1e0e0e7e7eeeee2e2fbfbe9e9"/>
    <w:rsid w:val="0088356D"/>
    <w:rPr>
      <w:rFonts w:ascii="Courier New" w:cs="Courier New"/>
      <w:sz w:val="20"/>
      <w:szCs w:val="20"/>
    </w:rPr>
  </w:style>
  <w:style w:type="paragraph" w:styleId="affd">
    <w:name w:val="TOC Heading"/>
    <w:basedOn w:val="10"/>
    <w:next w:val="a"/>
    <w:uiPriority w:val="39"/>
    <w:qFormat/>
    <w:rsid w:val="003A68EE"/>
    <w:pPr>
      <w:keepLines/>
      <w:suppressAutoHyphens w:val="0"/>
      <w:spacing w:before="480" w:after="0" w:line="276" w:lineRule="auto"/>
      <w:ind w:left="0" w:firstLine="0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ru-RU" w:bidi="ar-SA"/>
    </w:rPr>
  </w:style>
  <w:style w:type="paragraph" w:styleId="1f">
    <w:name w:val="toc 1"/>
    <w:basedOn w:val="a"/>
    <w:next w:val="a"/>
    <w:autoRedefine/>
    <w:uiPriority w:val="39"/>
    <w:rsid w:val="00EB31D7"/>
    <w:pPr>
      <w:tabs>
        <w:tab w:val="right" w:leader="dot" w:pos="9402"/>
      </w:tabs>
      <w:spacing w:before="60"/>
    </w:pPr>
  </w:style>
  <w:style w:type="paragraph" w:styleId="27">
    <w:name w:val="toc 2"/>
    <w:basedOn w:val="a"/>
    <w:next w:val="a"/>
    <w:autoRedefine/>
    <w:uiPriority w:val="39"/>
    <w:rsid w:val="003A68EE"/>
    <w:pPr>
      <w:ind w:left="240"/>
    </w:pPr>
  </w:style>
  <w:style w:type="character" w:styleId="affe">
    <w:name w:val="Hyperlink"/>
    <w:uiPriority w:val="99"/>
    <w:unhideWhenUsed/>
    <w:rsid w:val="003A68EE"/>
    <w:rPr>
      <w:color w:val="0000FF"/>
      <w:u w:val="single"/>
    </w:rPr>
  </w:style>
  <w:style w:type="character" w:customStyle="1" w:styleId="a6">
    <w:name w:val="Нижний колонтитул Знак"/>
    <w:link w:val="a5"/>
    <w:rsid w:val="002540C7"/>
    <w:rPr>
      <w:sz w:val="24"/>
      <w:szCs w:val="24"/>
    </w:rPr>
  </w:style>
  <w:style w:type="character" w:customStyle="1" w:styleId="FontStyle61">
    <w:name w:val="Font Style61"/>
    <w:uiPriority w:val="99"/>
    <w:rsid w:val="002540C7"/>
    <w:rPr>
      <w:b/>
      <w:bCs/>
      <w:sz w:val="22"/>
      <w:szCs w:val="22"/>
    </w:rPr>
  </w:style>
  <w:style w:type="paragraph" w:customStyle="1" w:styleId="Style27">
    <w:name w:val="Style27"/>
    <w:basedOn w:val="a"/>
    <w:rsid w:val="00D56781"/>
    <w:pPr>
      <w:suppressAutoHyphens/>
      <w:spacing w:line="276" w:lineRule="exact"/>
    </w:pPr>
    <w:rPr>
      <w:lang w:eastAsia="zh-CN"/>
    </w:rPr>
  </w:style>
  <w:style w:type="character" w:customStyle="1" w:styleId="150">
    <w:name w:val="Основной шрифт абзаца15"/>
    <w:rsid w:val="00D56781"/>
  </w:style>
  <w:style w:type="paragraph" w:customStyle="1" w:styleId="Default">
    <w:name w:val="Default"/>
    <w:rsid w:val="00D56781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character" w:customStyle="1" w:styleId="WW8Num259z0">
    <w:name w:val="WW8Num259z0"/>
    <w:rsid w:val="00D540C9"/>
    <w:rPr>
      <w:rFonts w:ascii="Times New Roman" w:hAnsi="Times New Roman" w:cs="Times New Roman"/>
    </w:rPr>
  </w:style>
  <w:style w:type="numbering" w:customStyle="1" w:styleId="WW8Num3">
    <w:name w:val="WW8Num3"/>
    <w:basedOn w:val="a4"/>
    <w:rsid w:val="00D540C9"/>
    <w:pPr>
      <w:numPr>
        <w:numId w:val="7"/>
      </w:numPr>
    </w:pPr>
  </w:style>
  <w:style w:type="character" w:customStyle="1" w:styleId="FontStyle118">
    <w:name w:val="Font Style118"/>
    <w:rsid w:val="00D540C9"/>
    <w:rPr>
      <w:rFonts w:ascii="Times New Roman" w:eastAsia="Times New Roman" w:hAnsi="Times New Roman" w:cs="Times New Roman"/>
      <w:sz w:val="20"/>
      <w:szCs w:val="20"/>
    </w:rPr>
  </w:style>
  <w:style w:type="numbering" w:customStyle="1" w:styleId="WW8Num2">
    <w:name w:val="WW8Num2"/>
    <w:basedOn w:val="a4"/>
    <w:rsid w:val="00D540C9"/>
    <w:pPr>
      <w:numPr>
        <w:numId w:val="8"/>
      </w:numPr>
    </w:pPr>
  </w:style>
  <w:style w:type="paragraph" w:customStyle="1" w:styleId="3210">
    <w:name w:val="Основной текст с отступом 321"/>
    <w:basedOn w:val="a"/>
    <w:rsid w:val="00901291"/>
    <w:pPr>
      <w:overflowPunct w:val="0"/>
      <w:autoSpaceDE w:val="0"/>
      <w:spacing w:line="360" w:lineRule="auto"/>
      <w:ind w:firstLine="720"/>
      <w:jc w:val="both"/>
      <w:textAlignment w:val="baseline"/>
    </w:pPr>
    <w:rPr>
      <w:color w:val="000000"/>
      <w:kern w:val="1"/>
      <w:sz w:val="26"/>
      <w:szCs w:val="28"/>
      <w:lang w:eastAsia="zh-CN"/>
    </w:rPr>
  </w:style>
  <w:style w:type="paragraph" w:customStyle="1" w:styleId="330">
    <w:name w:val="Основной текст с отступом 33"/>
    <w:basedOn w:val="a"/>
    <w:rsid w:val="003457B5"/>
    <w:pPr>
      <w:spacing w:line="360" w:lineRule="auto"/>
      <w:ind w:firstLine="720"/>
    </w:pPr>
    <w:rPr>
      <w:sz w:val="26"/>
      <w:lang w:eastAsia="zh-CN"/>
    </w:rPr>
  </w:style>
  <w:style w:type="paragraph" w:styleId="37">
    <w:name w:val="toc 3"/>
    <w:basedOn w:val="a"/>
    <w:next w:val="a"/>
    <w:autoRedefine/>
    <w:uiPriority w:val="39"/>
    <w:rsid w:val="0038161A"/>
    <w:pPr>
      <w:ind w:left="480"/>
    </w:pPr>
  </w:style>
  <w:style w:type="character" w:customStyle="1" w:styleId="WW8Num29z5">
    <w:name w:val="WW8Num29z5"/>
    <w:rsid w:val="00CB7DE6"/>
  </w:style>
  <w:style w:type="character" w:customStyle="1" w:styleId="WW8Num29z6">
    <w:name w:val="WW8Num29z6"/>
    <w:rsid w:val="00CB7DE6"/>
  </w:style>
  <w:style w:type="character" w:customStyle="1" w:styleId="WW8Num29z7">
    <w:name w:val="WW8Num29z7"/>
    <w:rsid w:val="00CB7DE6"/>
  </w:style>
  <w:style w:type="character" w:customStyle="1" w:styleId="WW8Num29z8">
    <w:name w:val="WW8Num29z8"/>
    <w:rsid w:val="00CB7DE6"/>
  </w:style>
  <w:style w:type="character" w:customStyle="1" w:styleId="WW8Num30z4">
    <w:name w:val="WW8Num30z4"/>
    <w:rsid w:val="00CB7DE6"/>
  </w:style>
  <w:style w:type="character" w:customStyle="1" w:styleId="WW8Num30z5">
    <w:name w:val="WW8Num30z5"/>
    <w:rsid w:val="00CB7DE6"/>
  </w:style>
  <w:style w:type="character" w:customStyle="1" w:styleId="WW8Num30z6">
    <w:name w:val="WW8Num30z6"/>
    <w:rsid w:val="00CB7DE6"/>
  </w:style>
  <w:style w:type="character" w:customStyle="1" w:styleId="WW8Num30z7">
    <w:name w:val="WW8Num30z7"/>
    <w:rsid w:val="00CB7DE6"/>
  </w:style>
  <w:style w:type="character" w:customStyle="1" w:styleId="WW8Num30z8">
    <w:name w:val="WW8Num30z8"/>
    <w:rsid w:val="00CB7DE6"/>
  </w:style>
  <w:style w:type="character" w:customStyle="1" w:styleId="WW8Num33z5">
    <w:name w:val="WW8Num33z5"/>
    <w:rsid w:val="00CB7DE6"/>
  </w:style>
  <w:style w:type="character" w:customStyle="1" w:styleId="WW8Num33z6">
    <w:name w:val="WW8Num33z6"/>
    <w:rsid w:val="00CB7DE6"/>
  </w:style>
  <w:style w:type="character" w:customStyle="1" w:styleId="WW8Num33z7">
    <w:name w:val="WW8Num33z7"/>
    <w:rsid w:val="00CB7DE6"/>
  </w:style>
  <w:style w:type="character" w:customStyle="1" w:styleId="WW8Num33z8">
    <w:name w:val="WW8Num33z8"/>
    <w:rsid w:val="00CB7DE6"/>
  </w:style>
  <w:style w:type="character" w:customStyle="1" w:styleId="100">
    <w:name w:val="Основной шрифт абзаца10"/>
    <w:rsid w:val="00CB7DE6"/>
  </w:style>
  <w:style w:type="character" w:customStyle="1" w:styleId="WW8Num1z4">
    <w:name w:val="WW8Num1z4"/>
    <w:rsid w:val="00CB7DE6"/>
  </w:style>
  <w:style w:type="character" w:customStyle="1" w:styleId="WW8Num1z5">
    <w:name w:val="WW8Num1z5"/>
    <w:rsid w:val="00CB7DE6"/>
  </w:style>
  <w:style w:type="character" w:customStyle="1" w:styleId="WW8Num1z6">
    <w:name w:val="WW8Num1z6"/>
    <w:rsid w:val="00CB7DE6"/>
  </w:style>
  <w:style w:type="character" w:customStyle="1" w:styleId="WW8Num1z7">
    <w:name w:val="WW8Num1z7"/>
    <w:rsid w:val="00CB7DE6"/>
  </w:style>
  <w:style w:type="character" w:customStyle="1" w:styleId="WW8Num2z2">
    <w:name w:val="WW8Num2z2"/>
    <w:rsid w:val="00CB7DE6"/>
  </w:style>
  <w:style w:type="character" w:customStyle="1" w:styleId="WW8Num2z5">
    <w:name w:val="WW8Num2z5"/>
    <w:rsid w:val="00CB7DE6"/>
  </w:style>
  <w:style w:type="character" w:customStyle="1" w:styleId="WW8Num2z6">
    <w:name w:val="WW8Num2z6"/>
    <w:rsid w:val="00CB7DE6"/>
  </w:style>
  <w:style w:type="character" w:customStyle="1" w:styleId="WW8Num2z7">
    <w:name w:val="WW8Num2z7"/>
    <w:rsid w:val="00CB7DE6"/>
  </w:style>
  <w:style w:type="character" w:customStyle="1" w:styleId="91">
    <w:name w:val="Основной шрифт абзаца9"/>
    <w:rsid w:val="00CB7DE6"/>
  </w:style>
  <w:style w:type="character" w:customStyle="1" w:styleId="81">
    <w:name w:val="Основной шрифт абзаца8"/>
    <w:rsid w:val="00CB7DE6"/>
  </w:style>
  <w:style w:type="character" w:customStyle="1" w:styleId="WW8Num5z4">
    <w:name w:val="WW8Num5z4"/>
    <w:rsid w:val="00CB7DE6"/>
  </w:style>
  <w:style w:type="character" w:customStyle="1" w:styleId="WW8Num5z5">
    <w:name w:val="WW8Num5z5"/>
    <w:rsid w:val="00CB7DE6"/>
  </w:style>
  <w:style w:type="character" w:customStyle="1" w:styleId="WW8Num5z6">
    <w:name w:val="WW8Num5z6"/>
    <w:rsid w:val="00CB7DE6"/>
  </w:style>
  <w:style w:type="character" w:customStyle="1" w:styleId="WW8Num5z7">
    <w:name w:val="WW8Num5z7"/>
    <w:rsid w:val="00CB7DE6"/>
  </w:style>
  <w:style w:type="character" w:customStyle="1" w:styleId="WW8Num5z8">
    <w:name w:val="WW8Num5z8"/>
    <w:rsid w:val="00CB7DE6"/>
  </w:style>
  <w:style w:type="character" w:customStyle="1" w:styleId="WW8Num10z5">
    <w:name w:val="WW8Num10z5"/>
    <w:rsid w:val="00CB7DE6"/>
  </w:style>
  <w:style w:type="character" w:customStyle="1" w:styleId="WW8Num10z6">
    <w:name w:val="WW8Num10z6"/>
    <w:rsid w:val="00CB7DE6"/>
  </w:style>
  <w:style w:type="character" w:customStyle="1" w:styleId="WW8Num10z7">
    <w:name w:val="WW8Num10z7"/>
    <w:rsid w:val="00CB7DE6"/>
  </w:style>
  <w:style w:type="character" w:customStyle="1" w:styleId="WW8Num10z8">
    <w:name w:val="WW8Num10z8"/>
    <w:rsid w:val="00CB7DE6"/>
  </w:style>
  <w:style w:type="character" w:customStyle="1" w:styleId="WW8Num11z5">
    <w:name w:val="WW8Num11z5"/>
    <w:rsid w:val="00CB7DE6"/>
  </w:style>
  <w:style w:type="character" w:customStyle="1" w:styleId="WW8Num11z6">
    <w:name w:val="WW8Num11z6"/>
    <w:rsid w:val="00CB7DE6"/>
  </w:style>
  <w:style w:type="character" w:customStyle="1" w:styleId="WW8Num11z7">
    <w:name w:val="WW8Num11z7"/>
    <w:rsid w:val="00CB7DE6"/>
  </w:style>
  <w:style w:type="character" w:customStyle="1" w:styleId="WW8Num11z8">
    <w:name w:val="WW8Num11z8"/>
    <w:rsid w:val="00CB7DE6"/>
  </w:style>
  <w:style w:type="character" w:customStyle="1" w:styleId="WW8Num12z5">
    <w:name w:val="WW8Num12z5"/>
    <w:rsid w:val="00CB7DE6"/>
  </w:style>
  <w:style w:type="character" w:customStyle="1" w:styleId="WW8Num12z7">
    <w:name w:val="WW8Num12z7"/>
    <w:rsid w:val="00CB7DE6"/>
  </w:style>
  <w:style w:type="character" w:customStyle="1" w:styleId="WW8Num12z8">
    <w:name w:val="WW8Num12z8"/>
    <w:rsid w:val="00CB7DE6"/>
  </w:style>
  <w:style w:type="character" w:customStyle="1" w:styleId="WW8Num14z2">
    <w:name w:val="WW8Num14z2"/>
    <w:rsid w:val="00CB7DE6"/>
  </w:style>
  <w:style w:type="character" w:customStyle="1" w:styleId="WW8Num14z4">
    <w:name w:val="WW8Num14z4"/>
    <w:rsid w:val="00CB7DE6"/>
  </w:style>
  <w:style w:type="character" w:customStyle="1" w:styleId="WW8Num14z5">
    <w:name w:val="WW8Num14z5"/>
    <w:rsid w:val="00CB7DE6"/>
  </w:style>
  <w:style w:type="character" w:customStyle="1" w:styleId="WW8Num14z6">
    <w:name w:val="WW8Num14z6"/>
    <w:rsid w:val="00CB7DE6"/>
  </w:style>
  <w:style w:type="character" w:customStyle="1" w:styleId="WW8Num14z7">
    <w:name w:val="WW8Num14z7"/>
    <w:rsid w:val="00CB7DE6"/>
  </w:style>
  <w:style w:type="character" w:customStyle="1" w:styleId="WW8Num14z8">
    <w:name w:val="WW8Num14z8"/>
    <w:rsid w:val="00CB7DE6"/>
  </w:style>
  <w:style w:type="character" w:customStyle="1" w:styleId="WW8Num15z4">
    <w:name w:val="WW8Num15z4"/>
    <w:rsid w:val="00CB7DE6"/>
  </w:style>
  <w:style w:type="character" w:customStyle="1" w:styleId="WW8Num15z5">
    <w:name w:val="WW8Num15z5"/>
    <w:rsid w:val="00CB7DE6"/>
  </w:style>
  <w:style w:type="character" w:customStyle="1" w:styleId="WW8Num15z6">
    <w:name w:val="WW8Num15z6"/>
    <w:rsid w:val="00CB7DE6"/>
  </w:style>
  <w:style w:type="character" w:customStyle="1" w:styleId="WW8Num15z7">
    <w:name w:val="WW8Num15z7"/>
    <w:rsid w:val="00CB7DE6"/>
  </w:style>
  <w:style w:type="character" w:customStyle="1" w:styleId="WW8Num15z8">
    <w:name w:val="WW8Num15z8"/>
    <w:rsid w:val="00CB7DE6"/>
  </w:style>
  <w:style w:type="character" w:customStyle="1" w:styleId="WW8Num16z5">
    <w:name w:val="WW8Num16z5"/>
    <w:rsid w:val="00CB7DE6"/>
  </w:style>
  <w:style w:type="character" w:customStyle="1" w:styleId="WW8Num16z6">
    <w:name w:val="WW8Num16z6"/>
    <w:rsid w:val="00CB7DE6"/>
  </w:style>
  <w:style w:type="character" w:customStyle="1" w:styleId="WW8Num16z7">
    <w:name w:val="WW8Num16z7"/>
    <w:rsid w:val="00CB7DE6"/>
  </w:style>
  <w:style w:type="character" w:customStyle="1" w:styleId="WW8Num16z8">
    <w:name w:val="WW8Num16z8"/>
    <w:rsid w:val="00CB7DE6"/>
  </w:style>
  <w:style w:type="character" w:customStyle="1" w:styleId="WW8Num22z5">
    <w:name w:val="WW8Num22z5"/>
    <w:rsid w:val="00CB7DE6"/>
  </w:style>
  <w:style w:type="character" w:customStyle="1" w:styleId="WW8Num22z7">
    <w:name w:val="WW8Num22z7"/>
    <w:rsid w:val="00CB7DE6"/>
  </w:style>
  <w:style w:type="character" w:customStyle="1" w:styleId="WW8Num22z8">
    <w:name w:val="WW8Num22z8"/>
    <w:rsid w:val="00CB7DE6"/>
  </w:style>
  <w:style w:type="character" w:customStyle="1" w:styleId="WW8Num23z5">
    <w:name w:val="WW8Num23z5"/>
    <w:rsid w:val="00CB7DE6"/>
  </w:style>
  <w:style w:type="character" w:customStyle="1" w:styleId="WW8Num23z6">
    <w:name w:val="WW8Num23z6"/>
    <w:rsid w:val="00CB7DE6"/>
  </w:style>
  <w:style w:type="character" w:customStyle="1" w:styleId="WW8Num23z7">
    <w:name w:val="WW8Num23z7"/>
    <w:rsid w:val="00CB7DE6"/>
  </w:style>
  <w:style w:type="character" w:customStyle="1" w:styleId="WW8Num23z8">
    <w:name w:val="WW8Num23z8"/>
    <w:rsid w:val="00CB7DE6"/>
  </w:style>
  <w:style w:type="character" w:customStyle="1" w:styleId="WW8Num25z5">
    <w:name w:val="WW8Num25z5"/>
    <w:rsid w:val="00CB7DE6"/>
  </w:style>
  <w:style w:type="character" w:customStyle="1" w:styleId="WW8Num25z6">
    <w:name w:val="WW8Num25z6"/>
    <w:rsid w:val="00CB7DE6"/>
  </w:style>
  <w:style w:type="character" w:customStyle="1" w:styleId="WW8Num25z7">
    <w:name w:val="WW8Num25z7"/>
    <w:rsid w:val="00CB7DE6"/>
  </w:style>
  <w:style w:type="character" w:customStyle="1" w:styleId="WW8Num25z8">
    <w:name w:val="WW8Num25z8"/>
    <w:rsid w:val="00CB7DE6"/>
  </w:style>
  <w:style w:type="character" w:customStyle="1" w:styleId="WW8Num26z4">
    <w:name w:val="WW8Num26z4"/>
    <w:rsid w:val="00CB7DE6"/>
  </w:style>
  <w:style w:type="character" w:customStyle="1" w:styleId="WW8Num26z5">
    <w:name w:val="WW8Num26z5"/>
    <w:rsid w:val="00CB7DE6"/>
  </w:style>
  <w:style w:type="character" w:customStyle="1" w:styleId="WW8Num26z6">
    <w:name w:val="WW8Num26z6"/>
    <w:rsid w:val="00CB7DE6"/>
  </w:style>
  <w:style w:type="character" w:customStyle="1" w:styleId="WW8Num26z7">
    <w:name w:val="WW8Num26z7"/>
    <w:rsid w:val="00CB7DE6"/>
  </w:style>
  <w:style w:type="character" w:customStyle="1" w:styleId="WW8Num26z8">
    <w:name w:val="WW8Num26z8"/>
    <w:rsid w:val="00CB7DE6"/>
  </w:style>
  <w:style w:type="character" w:customStyle="1" w:styleId="WW8Num31z4">
    <w:name w:val="WW8Num31z4"/>
    <w:rsid w:val="00CB7DE6"/>
  </w:style>
  <w:style w:type="character" w:customStyle="1" w:styleId="WW8Num31z5">
    <w:name w:val="WW8Num31z5"/>
    <w:rsid w:val="00CB7DE6"/>
  </w:style>
  <w:style w:type="character" w:customStyle="1" w:styleId="WW8Num31z6">
    <w:name w:val="WW8Num31z6"/>
    <w:rsid w:val="00CB7DE6"/>
  </w:style>
  <w:style w:type="character" w:customStyle="1" w:styleId="WW8Num31z7">
    <w:name w:val="WW8Num31z7"/>
    <w:rsid w:val="00CB7DE6"/>
  </w:style>
  <w:style w:type="character" w:customStyle="1" w:styleId="WW8Num31z8">
    <w:name w:val="WW8Num31z8"/>
    <w:rsid w:val="00CB7DE6"/>
  </w:style>
  <w:style w:type="character" w:customStyle="1" w:styleId="WW8Num32z4">
    <w:name w:val="WW8Num32z4"/>
    <w:rsid w:val="00CB7DE6"/>
  </w:style>
  <w:style w:type="character" w:customStyle="1" w:styleId="WW8Num32z5">
    <w:name w:val="WW8Num32z5"/>
    <w:rsid w:val="00CB7DE6"/>
  </w:style>
  <w:style w:type="character" w:customStyle="1" w:styleId="WW8Num32z6">
    <w:name w:val="WW8Num32z6"/>
    <w:rsid w:val="00CB7DE6"/>
  </w:style>
  <w:style w:type="character" w:customStyle="1" w:styleId="WW8Num32z7">
    <w:name w:val="WW8Num32z7"/>
    <w:rsid w:val="00CB7DE6"/>
  </w:style>
  <w:style w:type="character" w:customStyle="1" w:styleId="WW8Num32z8">
    <w:name w:val="WW8Num32z8"/>
    <w:rsid w:val="00CB7DE6"/>
  </w:style>
  <w:style w:type="character" w:customStyle="1" w:styleId="WW8Num35z4">
    <w:name w:val="WW8Num35z4"/>
    <w:rsid w:val="00CB7DE6"/>
  </w:style>
  <w:style w:type="character" w:customStyle="1" w:styleId="WW8Num35z5">
    <w:name w:val="WW8Num35z5"/>
    <w:rsid w:val="00CB7DE6"/>
  </w:style>
  <w:style w:type="character" w:customStyle="1" w:styleId="WW8Num35z6">
    <w:name w:val="WW8Num35z6"/>
    <w:rsid w:val="00CB7DE6"/>
  </w:style>
  <w:style w:type="character" w:customStyle="1" w:styleId="WW8Num35z7">
    <w:name w:val="WW8Num35z7"/>
    <w:rsid w:val="00CB7DE6"/>
  </w:style>
  <w:style w:type="character" w:customStyle="1" w:styleId="WW8Num35z8">
    <w:name w:val="WW8Num35z8"/>
    <w:rsid w:val="00CB7DE6"/>
  </w:style>
  <w:style w:type="character" w:customStyle="1" w:styleId="WW-WW8Num1ztrue">
    <w:name w:val="WW-WW8Num1ztrue"/>
    <w:rsid w:val="00CB7DE6"/>
  </w:style>
  <w:style w:type="character" w:customStyle="1" w:styleId="WW-WW8Num1ztrue1">
    <w:name w:val="WW-WW8Num1ztrue1"/>
    <w:rsid w:val="00CB7DE6"/>
  </w:style>
  <w:style w:type="character" w:customStyle="1" w:styleId="WW-WW8Num1ztrue12">
    <w:name w:val="WW-WW8Num1ztrue12"/>
    <w:rsid w:val="00CB7DE6"/>
  </w:style>
  <w:style w:type="character" w:customStyle="1" w:styleId="WW-WW8Num1ztrue123">
    <w:name w:val="WW-WW8Num1ztrue123"/>
    <w:rsid w:val="00CB7DE6"/>
  </w:style>
  <w:style w:type="character" w:customStyle="1" w:styleId="WW-WW8Num1ztrue1234">
    <w:name w:val="WW-WW8Num1ztrue1234"/>
    <w:rsid w:val="00CB7DE6"/>
  </w:style>
  <w:style w:type="character" w:customStyle="1" w:styleId="WW-WW8Num1ztrue12345">
    <w:name w:val="WW-WW8Num1ztrue12345"/>
    <w:rsid w:val="00CB7DE6"/>
  </w:style>
  <w:style w:type="character" w:customStyle="1" w:styleId="WW-WW8Num1ztrue123456">
    <w:name w:val="WW-WW8Num1ztrue123456"/>
    <w:rsid w:val="00CB7DE6"/>
  </w:style>
  <w:style w:type="character" w:customStyle="1" w:styleId="WW-WW8Num2ztrue">
    <w:name w:val="WW-WW8Num2ztrue"/>
    <w:rsid w:val="00CB7DE6"/>
  </w:style>
  <w:style w:type="character" w:customStyle="1" w:styleId="WW-WW8Num2ztrue1">
    <w:name w:val="WW-WW8Num2ztrue1"/>
    <w:rsid w:val="00CB7DE6"/>
  </w:style>
  <w:style w:type="character" w:customStyle="1" w:styleId="WW-WW8Num2ztrue12">
    <w:name w:val="WW-WW8Num2ztrue12"/>
    <w:rsid w:val="00CB7DE6"/>
  </w:style>
  <w:style w:type="character" w:customStyle="1" w:styleId="WW-WW8Num2ztrue123">
    <w:name w:val="WW-WW8Num2ztrue123"/>
    <w:rsid w:val="00CB7DE6"/>
  </w:style>
  <w:style w:type="character" w:customStyle="1" w:styleId="WW-WW8Num2ztrue1234">
    <w:name w:val="WW-WW8Num2ztrue1234"/>
    <w:rsid w:val="00CB7DE6"/>
  </w:style>
  <w:style w:type="character" w:customStyle="1" w:styleId="WW-WW8Num2ztrue12345">
    <w:name w:val="WW-WW8Num2ztrue12345"/>
    <w:rsid w:val="00CB7DE6"/>
  </w:style>
  <w:style w:type="character" w:customStyle="1" w:styleId="WW-WW8Num2ztrue123456">
    <w:name w:val="WW-WW8Num2ztrue123456"/>
    <w:rsid w:val="00CB7DE6"/>
  </w:style>
  <w:style w:type="character" w:customStyle="1" w:styleId="WW8Num5ztrue">
    <w:name w:val="WW8Num5ztrue"/>
    <w:rsid w:val="00CB7DE6"/>
  </w:style>
  <w:style w:type="character" w:customStyle="1" w:styleId="WW-WW8Num5ztrue">
    <w:name w:val="WW-WW8Num5ztrue"/>
    <w:rsid w:val="00CB7DE6"/>
  </w:style>
  <w:style w:type="character" w:customStyle="1" w:styleId="WW-WW8Num5ztrue1">
    <w:name w:val="WW-WW8Num5ztrue1"/>
    <w:rsid w:val="00CB7DE6"/>
  </w:style>
  <w:style w:type="character" w:customStyle="1" w:styleId="WW-WW8Num5ztrue12">
    <w:name w:val="WW-WW8Num5ztrue12"/>
    <w:rsid w:val="00CB7DE6"/>
  </w:style>
  <w:style w:type="character" w:customStyle="1" w:styleId="WW-WW8Num5ztrue123">
    <w:name w:val="WW-WW8Num5ztrue123"/>
    <w:rsid w:val="00CB7DE6"/>
  </w:style>
  <w:style w:type="character" w:customStyle="1" w:styleId="WW-WW8Num5ztrue1234">
    <w:name w:val="WW-WW8Num5ztrue1234"/>
    <w:rsid w:val="00CB7DE6"/>
  </w:style>
  <w:style w:type="character" w:customStyle="1" w:styleId="WW-WW8Num5ztrue12345">
    <w:name w:val="WW-WW8Num5ztrue12345"/>
    <w:rsid w:val="00CB7DE6"/>
  </w:style>
  <w:style w:type="character" w:customStyle="1" w:styleId="WW-WW8Num5ztrue123456">
    <w:name w:val="WW-WW8Num5ztrue123456"/>
    <w:rsid w:val="00CB7DE6"/>
  </w:style>
  <w:style w:type="character" w:customStyle="1" w:styleId="WW-WW8Num1ztrue1234567">
    <w:name w:val="WW-WW8Num1ztrue1234567"/>
    <w:rsid w:val="00CB7DE6"/>
  </w:style>
  <w:style w:type="character" w:customStyle="1" w:styleId="WW-WW8Num1ztrue11">
    <w:name w:val="WW-WW8Num1ztrue11"/>
    <w:rsid w:val="00CB7DE6"/>
  </w:style>
  <w:style w:type="character" w:customStyle="1" w:styleId="WW-WW8Num1ztrue121">
    <w:name w:val="WW-WW8Num1ztrue121"/>
    <w:rsid w:val="00CB7DE6"/>
  </w:style>
  <w:style w:type="character" w:customStyle="1" w:styleId="WW-WW8Num1ztrue1231">
    <w:name w:val="WW-WW8Num1ztrue1231"/>
    <w:rsid w:val="00CB7DE6"/>
  </w:style>
  <w:style w:type="character" w:customStyle="1" w:styleId="WW-WW8Num1ztrue12341">
    <w:name w:val="WW-WW8Num1ztrue12341"/>
    <w:rsid w:val="00CB7DE6"/>
  </w:style>
  <w:style w:type="character" w:customStyle="1" w:styleId="WW-WW8Num1ztrue123451">
    <w:name w:val="WW-WW8Num1ztrue123451"/>
    <w:rsid w:val="00CB7DE6"/>
  </w:style>
  <w:style w:type="character" w:customStyle="1" w:styleId="WW-WW8Num1ztrue1234561">
    <w:name w:val="WW-WW8Num1ztrue1234561"/>
    <w:rsid w:val="00CB7DE6"/>
  </w:style>
  <w:style w:type="character" w:customStyle="1" w:styleId="WW-WW8Num2ztrue1234567">
    <w:name w:val="WW-WW8Num2ztrue1234567"/>
    <w:rsid w:val="00CB7DE6"/>
  </w:style>
  <w:style w:type="character" w:customStyle="1" w:styleId="WW-WW8Num2ztrue11">
    <w:name w:val="WW-WW8Num2ztrue11"/>
    <w:rsid w:val="00CB7DE6"/>
  </w:style>
  <w:style w:type="character" w:customStyle="1" w:styleId="WW-WW8Num2ztrue121">
    <w:name w:val="WW-WW8Num2ztrue121"/>
    <w:rsid w:val="00CB7DE6"/>
  </w:style>
  <w:style w:type="character" w:customStyle="1" w:styleId="WW-WW8Num2ztrue1231">
    <w:name w:val="WW-WW8Num2ztrue1231"/>
    <w:rsid w:val="00CB7DE6"/>
  </w:style>
  <w:style w:type="character" w:customStyle="1" w:styleId="WW-WW8Num2ztrue12341">
    <w:name w:val="WW-WW8Num2ztrue12341"/>
    <w:rsid w:val="00CB7DE6"/>
  </w:style>
  <w:style w:type="character" w:customStyle="1" w:styleId="WW-WW8Num2ztrue123451">
    <w:name w:val="WW-WW8Num2ztrue123451"/>
    <w:rsid w:val="00CB7DE6"/>
  </w:style>
  <w:style w:type="character" w:customStyle="1" w:styleId="WW-WW8Num2ztrue1234561">
    <w:name w:val="WW-WW8Num2ztrue1234561"/>
    <w:rsid w:val="00CB7DE6"/>
  </w:style>
  <w:style w:type="character" w:customStyle="1" w:styleId="WW-WW8Num5ztrue1234567">
    <w:name w:val="WW-WW8Num5ztrue1234567"/>
    <w:rsid w:val="00CB7DE6"/>
  </w:style>
  <w:style w:type="character" w:customStyle="1" w:styleId="WW-WW8Num5ztrue11">
    <w:name w:val="WW-WW8Num5ztrue11"/>
    <w:rsid w:val="00CB7DE6"/>
  </w:style>
  <w:style w:type="character" w:customStyle="1" w:styleId="WW-WW8Num5ztrue121">
    <w:name w:val="WW-WW8Num5ztrue121"/>
    <w:rsid w:val="00CB7DE6"/>
  </w:style>
  <w:style w:type="character" w:customStyle="1" w:styleId="WW-WW8Num5ztrue1231">
    <w:name w:val="WW-WW8Num5ztrue1231"/>
    <w:rsid w:val="00CB7DE6"/>
  </w:style>
  <w:style w:type="character" w:customStyle="1" w:styleId="WW-WW8Num5ztrue12341">
    <w:name w:val="WW-WW8Num5ztrue12341"/>
    <w:rsid w:val="00CB7DE6"/>
  </w:style>
  <w:style w:type="character" w:customStyle="1" w:styleId="WW-WW8Num5ztrue123451">
    <w:name w:val="WW-WW8Num5ztrue123451"/>
    <w:rsid w:val="00CB7DE6"/>
  </w:style>
  <w:style w:type="character" w:customStyle="1" w:styleId="WW-WW8Num5ztrue1234561">
    <w:name w:val="WW-WW8Num5ztrue1234561"/>
    <w:rsid w:val="00CB7DE6"/>
  </w:style>
  <w:style w:type="character" w:customStyle="1" w:styleId="WW-WW8Num1ztrue12345671">
    <w:name w:val="WW-WW8Num1ztrue12345671"/>
    <w:rsid w:val="00CB7DE6"/>
  </w:style>
  <w:style w:type="character" w:customStyle="1" w:styleId="WW-WW8Num1ztrue111">
    <w:name w:val="WW-WW8Num1ztrue111"/>
    <w:rsid w:val="00CB7DE6"/>
  </w:style>
  <w:style w:type="character" w:customStyle="1" w:styleId="WW-WW8Num1ztrue1211">
    <w:name w:val="WW-WW8Num1ztrue1211"/>
    <w:rsid w:val="00CB7DE6"/>
  </w:style>
  <w:style w:type="character" w:customStyle="1" w:styleId="WW-WW8Num1ztrue12311">
    <w:name w:val="WW-WW8Num1ztrue12311"/>
    <w:rsid w:val="00CB7DE6"/>
  </w:style>
  <w:style w:type="character" w:customStyle="1" w:styleId="WW-WW8Num1ztrue123411">
    <w:name w:val="WW-WW8Num1ztrue123411"/>
    <w:rsid w:val="00CB7DE6"/>
  </w:style>
  <w:style w:type="character" w:customStyle="1" w:styleId="WW-WW8Num1ztrue1234511">
    <w:name w:val="WW-WW8Num1ztrue1234511"/>
    <w:rsid w:val="00CB7DE6"/>
  </w:style>
  <w:style w:type="character" w:customStyle="1" w:styleId="WW-WW8Num1ztrue12345611">
    <w:name w:val="WW-WW8Num1ztrue12345611"/>
    <w:rsid w:val="00CB7DE6"/>
  </w:style>
  <w:style w:type="character" w:customStyle="1" w:styleId="WW-WW8Num2ztrue12345671">
    <w:name w:val="WW-WW8Num2ztrue12345671"/>
    <w:rsid w:val="00CB7DE6"/>
  </w:style>
  <w:style w:type="character" w:customStyle="1" w:styleId="WW-WW8Num2ztrue111">
    <w:name w:val="WW-WW8Num2ztrue111"/>
    <w:rsid w:val="00CB7DE6"/>
  </w:style>
  <w:style w:type="character" w:customStyle="1" w:styleId="WW-WW8Num2ztrue1211">
    <w:name w:val="WW-WW8Num2ztrue1211"/>
    <w:rsid w:val="00CB7DE6"/>
  </w:style>
  <w:style w:type="character" w:customStyle="1" w:styleId="WW-WW8Num2ztrue12311">
    <w:name w:val="WW-WW8Num2ztrue12311"/>
    <w:rsid w:val="00CB7DE6"/>
  </w:style>
  <w:style w:type="character" w:customStyle="1" w:styleId="WW-WW8Num2ztrue123411">
    <w:name w:val="WW-WW8Num2ztrue123411"/>
    <w:rsid w:val="00CB7DE6"/>
  </w:style>
  <w:style w:type="character" w:customStyle="1" w:styleId="WW-WW8Num2ztrue1234511">
    <w:name w:val="WW-WW8Num2ztrue1234511"/>
    <w:rsid w:val="00CB7DE6"/>
  </w:style>
  <w:style w:type="character" w:customStyle="1" w:styleId="WW-WW8Num2ztrue12345611">
    <w:name w:val="WW-WW8Num2ztrue12345611"/>
    <w:rsid w:val="00CB7DE6"/>
  </w:style>
  <w:style w:type="character" w:customStyle="1" w:styleId="WW-WW8Num5ztrue12345671">
    <w:name w:val="WW-WW8Num5ztrue12345671"/>
    <w:rsid w:val="00CB7DE6"/>
  </w:style>
  <w:style w:type="character" w:customStyle="1" w:styleId="WW-WW8Num5ztrue111">
    <w:name w:val="WW-WW8Num5ztrue111"/>
    <w:rsid w:val="00CB7DE6"/>
  </w:style>
  <w:style w:type="character" w:customStyle="1" w:styleId="WW-WW8Num5ztrue1211">
    <w:name w:val="WW-WW8Num5ztrue1211"/>
    <w:rsid w:val="00CB7DE6"/>
  </w:style>
  <w:style w:type="character" w:customStyle="1" w:styleId="WW-WW8Num5ztrue12311">
    <w:name w:val="WW-WW8Num5ztrue12311"/>
    <w:rsid w:val="00CB7DE6"/>
  </w:style>
  <w:style w:type="character" w:customStyle="1" w:styleId="WW-WW8Num5ztrue123411">
    <w:name w:val="WW-WW8Num5ztrue123411"/>
    <w:rsid w:val="00CB7DE6"/>
  </w:style>
  <w:style w:type="character" w:customStyle="1" w:styleId="WW-WW8Num5ztrue1234511">
    <w:name w:val="WW-WW8Num5ztrue1234511"/>
    <w:rsid w:val="00CB7DE6"/>
  </w:style>
  <w:style w:type="character" w:customStyle="1" w:styleId="WW-WW8Num5ztrue12345611">
    <w:name w:val="WW-WW8Num5ztrue12345611"/>
    <w:rsid w:val="00CB7DE6"/>
  </w:style>
  <w:style w:type="character" w:customStyle="1" w:styleId="WW-WW8Num1ztrue123456711">
    <w:name w:val="WW-WW8Num1ztrue123456711"/>
    <w:rsid w:val="00CB7DE6"/>
  </w:style>
  <w:style w:type="character" w:customStyle="1" w:styleId="WW-WW8Num1ztrue1111">
    <w:name w:val="WW-WW8Num1ztrue1111"/>
    <w:rsid w:val="00CB7DE6"/>
  </w:style>
  <w:style w:type="character" w:customStyle="1" w:styleId="WW-WW8Num1ztrue12111">
    <w:name w:val="WW-WW8Num1ztrue12111"/>
    <w:rsid w:val="00CB7DE6"/>
  </w:style>
  <w:style w:type="character" w:customStyle="1" w:styleId="WW-WW8Num1ztrue123111">
    <w:name w:val="WW-WW8Num1ztrue123111"/>
    <w:rsid w:val="00CB7DE6"/>
  </w:style>
  <w:style w:type="character" w:customStyle="1" w:styleId="WW-WW8Num1ztrue1234111">
    <w:name w:val="WW-WW8Num1ztrue1234111"/>
    <w:rsid w:val="00CB7DE6"/>
  </w:style>
  <w:style w:type="character" w:customStyle="1" w:styleId="WW-WW8Num1ztrue12345111">
    <w:name w:val="WW-WW8Num1ztrue12345111"/>
    <w:rsid w:val="00CB7DE6"/>
  </w:style>
  <w:style w:type="character" w:customStyle="1" w:styleId="WW-WW8Num1ztrue123456111">
    <w:name w:val="WW-WW8Num1ztrue123456111"/>
    <w:rsid w:val="00CB7DE6"/>
  </w:style>
  <w:style w:type="character" w:customStyle="1" w:styleId="WW-WW8Num2ztrue123456711">
    <w:name w:val="WW-WW8Num2ztrue123456711"/>
    <w:rsid w:val="00CB7DE6"/>
  </w:style>
  <w:style w:type="character" w:customStyle="1" w:styleId="WW-WW8Num2ztrue1111">
    <w:name w:val="WW-WW8Num2ztrue1111"/>
    <w:rsid w:val="00CB7DE6"/>
  </w:style>
  <w:style w:type="character" w:customStyle="1" w:styleId="WW-WW8Num2ztrue12111">
    <w:name w:val="WW-WW8Num2ztrue12111"/>
    <w:rsid w:val="00CB7DE6"/>
  </w:style>
  <w:style w:type="character" w:customStyle="1" w:styleId="WW-WW8Num2ztrue123111">
    <w:name w:val="WW-WW8Num2ztrue123111"/>
    <w:rsid w:val="00CB7DE6"/>
  </w:style>
  <w:style w:type="character" w:customStyle="1" w:styleId="WW-WW8Num2ztrue1234111">
    <w:name w:val="WW-WW8Num2ztrue1234111"/>
    <w:rsid w:val="00CB7DE6"/>
  </w:style>
  <w:style w:type="character" w:customStyle="1" w:styleId="WW-WW8Num2ztrue12345111">
    <w:name w:val="WW-WW8Num2ztrue12345111"/>
    <w:rsid w:val="00CB7DE6"/>
  </w:style>
  <w:style w:type="character" w:customStyle="1" w:styleId="WW-WW8Num2ztrue123456111">
    <w:name w:val="WW-WW8Num2ztrue123456111"/>
    <w:rsid w:val="00CB7DE6"/>
  </w:style>
  <w:style w:type="character" w:customStyle="1" w:styleId="WW8Num5zfalse">
    <w:name w:val="WW8Num5zfalse"/>
    <w:rsid w:val="00CB7DE6"/>
    <w:rPr>
      <w:b w:val="0"/>
      <w:bCs w:val="0"/>
      <w:shd w:val="clear" w:color="auto" w:fill="FFFFFF"/>
    </w:rPr>
  </w:style>
  <w:style w:type="character" w:customStyle="1" w:styleId="WW-WW8Num5ztrue123456711">
    <w:name w:val="WW-WW8Num5ztrue123456711"/>
    <w:rsid w:val="00CB7DE6"/>
  </w:style>
  <w:style w:type="character" w:customStyle="1" w:styleId="WW-WW8Num5ztrue1111">
    <w:name w:val="WW-WW8Num5ztrue1111"/>
    <w:rsid w:val="00CB7DE6"/>
  </w:style>
  <w:style w:type="character" w:customStyle="1" w:styleId="WW-WW8Num5ztrue12111">
    <w:name w:val="WW-WW8Num5ztrue12111"/>
    <w:rsid w:val="00CB7DE6"/>
  </w:style>
  <w:style w:type="character" w:customStyle="1" w:styleId="WW-WW8Num5ztrue123111">
    <w:name w:val="WW-WW8Num5ztrue123111"/>
    <w:rsid w:val="00CB7DE6"/>
  </w:style>
  <w:style w:type="character" w:customStyle="1" w:styleId="WW-WW8Num5ztrue1234111">
    <w:name w:val="WW-WW8Num5ztrue1234111"/>
    <w:rsid w:val="00CB7DE6"/>
  </w:style>
  <w:style w:type="character" w:customStyle="1" w:styleId="WW-WW8Num5ztrue12345111">
    <w:name w:val="WW-WW8Num5ztrue12345111"/>
    <w:rsid w:val="00CB7DE6"/>
  </w:style>
  <w:style w:type="character" w:customStyle="1" w:styleId="WW-WW8Num5ztrue123456111">
    <w:name w:val="WW-WW8Num5ztrue123456111"/>
    <w:rsid w:val="00CB7DE6"/>
  </w:style>
  <w:style w:type="character" w:customStyle="1" w:styleId="WW-WW8Num1ztrue1234567111">
    <w:name w:val="WW-WW8Num1ztrue1234567111"/>
    <w:rsid w:val="00CB7DE6"/>
  </w:style>
  <w:style w:type="character" w:customStyle="1" w:styleId="WW-WW8Num1ztrue11111">
    <w:name w:val="WW-WW8Num1ztrue11111"/>
    <w:rsid w:val="00CB7DE6"/>
  </w:style>
  <w:style w:type="character" w:customStyle="1" w:styleId="WW-WW8Num1ztrue121111">
    <w:name w:val="WW-WW8Num1ztrue121111"/>
    <w:rsid w:val="00CB7DE6"/>
  </w:style>
  <w:style w:type="character" w:customStyle="1" w:styleId="WW-WW8Num1ztrue1231111">
    <w:name w:val="WW-WW8Num1ztrue1231111"/>
    <w:rsid w:val="00CB7DE6"/>
  </w:style>
  <w:style w:type="character" w:customStyle="1" w:styleId="WW-WW8Num1ztrue12341111">
    <w:name w:val="WW-WW8Num1ztrue12341111"/>
    <w:rsid w:val="00CB7DE6"/>
  </w:style>
  <w:style w:type="character" w:customStyle="1" w:styleId="WW-WW8Num1ztrue123451111">
    <w:name w:val="WW-WW8Num1ztrue123451111"/>
    <w:rsid w:val="00CB7DE6"/>
  </w:style>
  <w:style w:type="character" w:customStyle="1" w:styleId="WW-WW8Num1ztrue1234561111">
    <w:name w:val="WW-WW8Num1ztrue1234561111"/>
    <w:rsid w:val="00CB7DE6"/>
  </w:style>
  <w:style w:type="character" w:customStyle="1" w:styleId="WW-WW8Num2ztrue1234567111">
    <w:name w:val="WW-WW8Num2ztrue1234567111"/>
    <w:rsid w:val="00CB7DE6"/>
  </w:style>
  <w:style w:type="character" w:customStyle="1" w:styleId="WW-WW8Num2ztrue11111">
    <w:name w:val="WW-WW8Num2ztrue11111"/>
    <w:rsid w:val="00CB7DE6"/>
  </w:style>
  <w:style w:type="character" w:customStyle="1" w:styleId="WW-WW8Num2ztrue121111">
    <w:name w:val="WW-WW8Num2ztrue121111"/>
    <w:rsid w:val="00CB7DE6"/>
  </w:style>
  <w:style w:type="character" w:customStyle="1" w:styleId="WW-WW8Num2ztrue1231111">
    <w:name w:val="WW-WW8Num2ztrue1231111"/>
    <w:rsid w:val="00CB7DE6"/>
  </w:style>
  <w:style w:type="character" w:customStyle="1" w:styleId="WW-WW8Num2ztrue12341111">
    <w:name w:val="WW-WW8Num2ztrue12341111"/>
    <w:rsid w:val="00CB7DE6"/>
  </w:style>
  <w:style w:type="character" w:customStyle="1" w:styleId="WW-WW8Num2ztrue123451111">
    <w:name w:val="WW-WW8Num2ztrue123451111"/>
    <w:rsid w:val="00CB7DE6"/>
  </w:style>
  <w:style w:type="character" w:customStyle="1" w:styleId="WW-WW8Num2ztrue1234561111">
    <w:name w:val="WW-WW8Num2ztrue1234561111"/>
    <w:rsid w:val="00CB7DE6"/>
  </w:style>
  <w:style w:type="character" w:customStyle="1" w:styleId="WW-WW8Num1ztrue12345671111">
    <w:name w:val="WW-WW8Num1ztrue12345671111"/>
    <w:rsid w:val="00CB7DE6"/>
  </w:style>
  <w:style w:type="character" w:customStyle="1" w:styleId="WW-WW8Num1ztrue111111">
    <w:name w:val="WW-WW8Num1ztrue111111"/>
    <w:rsid w:val="00CB7DE6"/>
  </w:style>
  <w:style w:type="character" w:customStyle="1" w:styleId="WW-WW8Num1ztrue1211111">
    <w:name w:val="WW-WW8Num1ztrue1211111"/>
    <w:rsid w:val="00CB7DE6"/>
  </w:style>
  <w:style w:type="character" w:customStyle="1" w:styleId="WW-WW8Num1ztrue12311111">
    <w:name w:val="WW-WW8Num1ztrue12311111"/>
    <w:rsid w:val="00CB7DE6"/>
  </w:style>
  <w:style w:type="character" w:customStyle="1" w:styleId="WW-WW8Num1ztrue123411111">
    <w:name w:val="WW-WW8Num1ztrue123411111"/>
    <w:rsid w:val="00CB7DE6"/>
  </w:style>
  <w:style w:type="character" w:customStyle="1" w:styleId="WW-WW8Num1ztrue1234511111">
    <w:name w:val="WW-WW8Num1ztrue1234511111"/>
    <w:rsid w:val="00CB7DE6"/>
  </w:style>
  <w:style w:type="character" w:customStyle="1" w:styleId="WW-WW8Num1ztrue12345611111">
    <w:name w:val="WW-WW8Num1ztrue12345611111"/>
    <w:rsid w:val="00CB7DE6"/>
  </w:style>
  <w:style w:type="character" w:customStyle="1" w:styleId="WW-WW8Num2ztrue12345671111">
    <w:name w:val="WW-WW8Num2ztrue12345671111"/>
    <w:rsid w:val="00CB7DE6"/>
  </w:style>
  <w:style w:type="character" w:customStyle="1" w:styleId="WW-WW8Num2ztrue111111">
    <w:name w:val="WW-WW8Num2ztrue111111"/>
    <w:rsid w:val="00CB7DE6"/>
  </w:style>
  <w:style w:type="character" w:customStyle="1" w:styleId="WW-WW8Num2ztrue1211111">
    <w:name w:val="WW-WW8Num2ztrue1211111"/>
    <w:rsid w:val="00CB7DE6"/>
  </w:style>
  <w:style w:type="character" w:customStyle="1" w:styleId="WW-WW8Num2ztrue12311111">
    <w:name w:val="WW-WW8Num2ztrue12311111"/>
    <w:rsid w:val="00CB7DE6"/>
  </w:style>
  <w:style w:type="character" w:customStyle="1" w:styleId="WW-WW8Num2ztrue123411111">
    <w:name w:val="WW-WW8Num2ztrue123411111"/>
    <w:rsid w:val="00CB7DE6"/>
  </w:style>
  <w:style w:type="character" w:customStyle="1" w:styleId="WW-WW8Num2ztrue1234511111">
    <w:name w:val="WW-WW8Num2ztrue1234511111"/>
    <w:rsid w:val="00CB7DE6"/>
  </w:style>
  <w:style w:type="character" w:customStyle="1" w:styleId="WW-WW8Num2ztrue12345611111">
    <w:name w:val="WW-WW8Num2ztrue12345611111"/>
    <w:rsid w:val="00CB7DE6"/>
  </w:style>
  <w:style w:type="character" w:customStyle="1" w:styleId="WW-WW8Num1ztrue123456711111">
    <w:name w:val="WW-WW8Num1ztrue123456711111"/>
    <w:rsid w:val="00CB7DE6"/>
  </w:style>
  <w:style w:type="character" w:customStyle="1" w:styleId="WW-WW8Num1ztrue1111111">
    <w:name w:val="WW-WW8Num1ztrue1111111"/>
    <w:rsid w:val="00CB7DE6"/>
  </w:style>
  <w:style w:type="character" w:customStyle="1" w:styleId="WW-WW8Num1ztrue12111111">
    <w:name w:val="WW-WW8Num1ztrue12111111"/>
    <w:rsid w:val="00CB7DE6"/>
  </w:style>
  <w:style w:type="character" w:customStyle="1" w:styleId="WW-WW8Num1ztrue123111111">
    <w:name w:val="WW-WW8Num1ztrue123111111"/>
    <w:rsid w:val="00CB7DE6"/>
  </w:style>
  <w:style w:type="character" w:customStyle="1" w:styleId="WW-WW8Num1ztrue1234111111">
    <w:name w:val="WW-WW8Num1ztrue1234111111"/>
    <w:rsid w:val="00CB7DE6"/>
  </w:style>
  <w:style w:type="character" w:customStyle="1" w:styleId="WW-WW8Num1ztrue12345111111">
    <w:name w:val="WW-WW8Num1ztrue12345111111"/>
    <w:rsid w:val="00CB7DE6"/>
  </w:style>
  <w:style w:type="character" w:customStyle="1" w:styleId="WW-WW8Num1ztrue123456111111">
    <w:name w:val="WW-WW8Num1ztrue123456111111"/>
    <w:rsid w:val="00CB7DE6"/>
  </w:style>
  <w:style w:type="character" w:customStyle="1" w:styleId="WW-WW8Num2ztrue123456711111">
    <w:name w:val="WW-WW8Num2ztrue123456711111"/>
    <w:rsid w:val="00CB7DE6"/>
  </w:style>
  <w:style w:type="character" w:customStyle="1" w:styleId="WW-WW8Num2ztrue1111111">
    <w:name w:val="WW-WW8Num2ztrue1111111"/>
    <w:rsid w:val="00CB7DE6"/>
  </w:style>
  <w:style w:type="character" w:customStyle="1" w:styleId="WW-WW8Num2ztrue12111111">
    <w:name w:val="WW-WW8Num2ztrue12111111"/>
    <w:rsid w:val="00CB7DE6"/>
  </w:style>
  <w:style w:type="character" w:customStyle="1" w:styleId="WW-WW8Num2ztrue123111111">
    <w:name w:val="WW-WW8Num2ztrue123111111"/>
    <w:rsid w:val="00CB7DE6"/>
  </w:style>
  <w:style w:type="character" w:customStyle="1" w:styleId="WW-WW8Num2ztrue1234111111">
    <w:name w:val="WW-WW8Num2ztrue1234111111"/>
    <w:rsid w:val="00CB7DE6"/>
  </w:style>
  <w:style w:type="character" w:customStyle="1" w:styleId="WW-WW8Num2ztrue12345111111">
    <w:name w:val="WW-WW8Num2ztrue12345111111"/>
    <w:rsid w:val="00CB7DE6"/>
  </w:style>
  <w:style w:type="character" w:customStyle="1" w:styleId="WW-WW8Num2ztrue123456111111">
    <w:name w:val="WW-WW8Num2ztrue123456111111"/>
    <w:rsid w:val="00CB7DE6"/>
  </w:style>
  <w:style w:type="character" w:customStyle="1" w:styleId="WW-WW8Num1ztrue1234567111111">
    <w:name w:val="WW-WW8Num1ztrue1234567111111"/>
    <w:rsid w:val="00CB7DE6"/>
  </w:style>
  <w:style w:type="character" w:customStyle="1" w:styleId="WW-WW8Num1ztrue11111111">
    <w:name w:val="WW-WW8Num1ztrue11111111"/>
    <w:rsid w:val="00CB7DE6"/>
  </w:style>
  <w:style w:type="character" w:customStyle="1" w:styleId="WW-WW8Num1ztrue121111111">
    <w:name w:val="WW-WW8Num1ztrue121111111"/>
    <w:rsid w:val="00CB7DE6"/>
  </w:style>
  <w:style w:type="character" w:customStyle="1" w:styleId="WW-WW8Num1ztrue1231111111">
    <w:name w:val="WW-WW8Num1ztrue1231111111"/>
    <w:rsid w:val="00CB7DE6"/>
  </w:style>
  <w:style w:type="character" w:customStyle="1" w:styleId="WW-WW8Num1ztrue12341111111">
    <w:name w:val="WW-WW8Num1ztrue12341111111"/>
    <w:rsid w:val="00CB7DE6"/>
  </w:style>
  <w:style w:type="character" w:customStyle="1" w:styleId="WW-WW8Num1ztrue123451111111">
    <w:name w:val="WW-WW8Num1ztrue123451111111"/>
    <w:rsid w:val="00CB7DE6"/>
  </w:style>
  <w:style w:type="character" w:customStyle="1" w:styleId="WW-WW8Num1ztrue1234561111111">
    <w:name w:val="WW-WW8Num1ztrue1234561111111"/>
    <w:rsid w:val="00CB7DE6"/>
  </w:style>
  <w:style w:type="character" w:customStyle="1" w:styleId="WW-WW8Num2ztrue1234567111111">
    <w:name w:val="WW-WW8Num2ztrue1234567111111"/>
    <w:rsid w:val="00CB7DE6"/>
  </w:style>
  <w:style w:type="character" w:customStyle="1" w:styleId="WW-WW8Num2ztrue11111111">
    <w:name w:val="WW-WW8Num2ztrue11111111"/>
    <w:rsid w:val="00CB7DE6"/>
  </w:style>
  <w:style w:type="character" w:customStyle="1" w:styleId="WW-WW8Num2ztrue121111111">
    <w:name w:val="WW-WW8Num2ztrue121111111"/>
    <w:rsid w:val="00CB7DE6"/>
  </w:style>
  <w:style w:type="character" w:customStyle="1" w:styleId="WW-WW8Num2ztrue1231111111">
    <w:name w:val="WW-WW8Num2ztrue1231111111"/>
    <w:rsid w:val="00CB7DE6"/>
  </w:style>
  <w:style w:type="character" w:customStyle="1" w:styleId="WW-WW8Num2ztrue12341111111">
    <w:name w:val="WW-WW8Num2ztrue12341111111"/>
    <w:rsid w:val="00CB7DE6"/>
  </w:style>
  <w:style w:type="character" w:customStyle="1" w:styleId="WW-WW8Num2ztrue123451111111">
    <w:name w:val="WW-WW8Num2ztrue123451111111"/>
    <w:rsid w:val="00CB7DE6"/>
  </w:style>
  <w:style w:type="character" w:customStyle="1" w:styleId="WW-WW8Num2ztrue1234561111111">
    <w:name w:val="WW-WW8Num2ztrue1234561111111"/>
    <w:rsid w:val="00CB7DE6"/>
  </w:style>
  <w:style w:type="character" w:customStyle="1" w:styleId="WW-WW8Num1ztrue12345671111111">
    <w:name w:val="WW-WW8Num1ztrue12345671111111"/>
    <w:rsid w:val="00CB7DE6"/>
  </w:style>
  <w:style w:type="character" w:customStyle="1" w:styleId="WW-WW8Num1ztrue111111111">
    <w:name w:val="WW-WW8Num1ztrue111111111"/>
    <w:rsid w:val="00CB7DE6"/>
  </w:style>
  <w:style w:type="character" w:customStyle="1" w:styleId="WW-WW8Num1ztrue1211111111">
    <w:name w:val="WW-WW8Num1ztrue1211111111"/>
    <w:rsid w:val="00CB7DE6"/>
  </w:style>
  <w:style w:type="character" w:customStyle="1" w:styleId="WW-WW8Num1ztrue12311111111">
    <w:name w:val="WW-WW8Num1ztrue12311111111"/>
    <w:rsid w:val="00CB7DE6"/>
  </w:style>
  <w:style w:type="character" w:customStyle="1" w:styleId="WW-WW8Num1ztrue123411111111">
    <w:name w:val="WW-WW8Num1ztrue123411111111"/>
    <w:rsid w:val="00CB7DE6"/>
  </w:style>
  <w:style w:type="character" w:customStyle="1" w:styleId="WW-WW8Num1ztrue1234511111111">
    <w:name w:val="WW-WW8Num1ztrue1234511111111"/>
    <w:rsid w:val="00CB7DE6"/>
  </w:style>
  <w:style w:type="character" w:customStyle="1" w:styleId="WW-WW8Num1ztrue12345611111111">
    <w:name w:val="WW-WW8Num1ztrue12345611111111"/>
    <w:rsid w:val="00CB7DE6"/>
  </w:style>
  <w:style w:type="character" w:customStyle="1" w:styleId="WW-WW8Num2ztrue12345671111111">
    <w:name w:val="WW-WW8Num2ztrue12345671111111"/>
    <w:rsid w:val="00CB7DE6"/>
  </w:style>
  <w:style w:type="character" w:customStyle="1" w:styleId="WW-WW8Num2ztrue111111111">
    <w:name w:val="WW-WW8Num2ztrue111111111"/>
    <w:rsid w:val="00CB7DE6"/>
  </w:style>
  <w:style w:type="character" w:customStyle="1" w:styleId="WW-WW8Num2ztrue1211111111">
    <w:name w:val="WW-WW8Num2ztrue1211111111"/>
    <w:rsid w:val="00CB7DE6"/>
  </w:style>
  <w:style w:type="character" w:customStyle="1" w:styleId="WW-WW8Num2ztrue12311111111">
    <w:name w:val="WW-WW8Num2ztrue12311111111"/>
    <w:rsid w:val="00CB7DE6"/>
  </w:style>
  <w:style w:type="character" w:customStyle="1" w:styleId="WW-WW8Num2ztrue123411111111">
    <w:name w:val="WW-WW8Num2ztrue123411111111"/>
    <w:rsid w:val="00CB7DE6"/>
  </w:style>
  <w:style w:type="character" w:customStyle="1" w:styleId="WW-WW8Num2ztrue1234511111111">
    <w:name w:val="WW-WW8Num2ztrue1234511111111"/>
    <w:rsid w:val="00CB7DE6"/>
  </w:style>
  <w:style w:type="character" w:customStyle="1" w:styleId="WW-WW8Num2ztrue12345611111111">
    <w:name w:val="WW-WW8Num2ztrue12345611111111"/>
    <w:rsid w:val="00CB7DE6"/>
  </w:style>
  <w:style w:type="character" w:customStyle="1" w:styleId="WW-WW8Num1ztrue123456711111111">
    <w:name w:val="WW-WW8Num1ztrue123456711111111"/>
    <w:rsid w:val="00CB7DE6"/>
  </w:style>
  <w:style w:type="character" w:customStyle="1" w:styleId="WW-WW8Num1ztrue1111111111">
    <w:name w:val="WW-WW8Num1ztrue1111111111"/>
    <w:rsid w:val="00CB7DE6"/>
  </w:style>
  <w:style w:type="character" w:customStyle="1" w:styleId="WW-WW8Num1ztrue12111111111">
    <w:name w:val="WW-WW8Num1ztrue12111111111"/>
    <w:rsid w:val="00CB7DE6"/>
  </w:style>
  <w:style w:type="character" w:customStyle="1" w:styleId="WW-WW8Num1ztrue123111111111">
    <w:name w:val="WW-WW8Num1ztrue123111111111"/>
    <w:rsid w:val="00CB7DE6"/>
  </w:style>
  <w:style w:type="character" w:customStyle="1" w:styleId="WW-WW8Num1ztrue1234111111111">
    <w:name w:val="WW-WW8Num1ztrue1234111111111"/>
    <w:rsid w:val="00CB7DE6"/>
  </w:style>
  <w:style w:type="character" w:customStyle="1" w:styleId="WW-WW8Num1ztrue12345111111111">
    <w:name w:val="WW-WW8Num1ztrue12345111111111"/>
    <w:rsid w:val="00CB7DE6"/>
  </w:style>
  <w:style w:type="character" w:customStyle="1" w:styleId="WW-WW8Num1ztrue123456111111111">
    <w:name w:val="WW-WW8Num1ztrue123456111111111"/>
    <w:rsid w:val="00CB7DE6"/>
  </w:style>
  <w:style w:type="character" w:customStyle="1" w:styleId="WW-WW8Num2ztrue123456711111111">
    <w:name w:val="WW-WW8Num2ztrue123456711111111"/>
    <w:rsid w:val="00CB7DE6"/>
  </w:style>
  <w:style w:type="character" w:customStyle="1" w:styleId="WW-WW8Num2ztrue1111111111">
    <w:name w:val="WW-WW8Num2ztrue1111111111"/>
    <w:rsid w:val="00CB7DE6"/>
  </w:style>
  <w:style w:type="character" w:customStyle="1" w:styleId="WW-WW8Num2ztrue12111111111">
    <w:name w:val="WW-WW8Num2ztrue12111111111"/>
    <w:rsid w:val="00CB7DE6"/>
  </w:style>
  <w:style w:type="character" w:customStyle="1" w:styleId="WW-WW8Num2ztrue123111111111">
    <w:name w:val="WW-WW8Num2ztrue123111111111"/>
    <w:rsid w:val="00CB7DE6"/>
  </w:style>
  <w:style w:type="character" w:customStyle="1" w:styleId="WW-WW8Num2ztrue1234111111111">
    <w:name w:val="WW-WW8Num2ztrue1234111111111"/>
    <w:rsid w:val="00CB7DE6"/>
  </w:style>
  <w:style w:type="character" w:customStyle="1" w:styleId="WW-WW8Num2ztrue12345111111111">
    <w:name w:val="WW-WW8Num2ztrue12345111111111"/>
    <w:rsid w:val="00CB7DE6"/>
  </w:style>
  <w:style w:type="character" w:customStyle="1" w:styleId="WW-WW8Num2ztrue123456111111111">
    <w:name w:val="WW-WW8Num2ztrue123456111111111"/>
    <w:rsid w:val="00CB7DE6"/>
  </w:style>
  <w:style w:type="character" w:customStyle="1" w:styleId="WW-WW8Num1ztrue1234567111111111">
    <w:name w:val="WW-WW8Num1ztrue1234567111111111"/>
    <w:rsid w:val="00CB7DE6"/>
  </w:style>
  <w:style w:type="character" w:customStyle="1" w:styleId="WW-WW8Num1ztrue11111111111">
    <w:name w:val="WW-WW8Num1ztrue11111111111"/>
    <w:rsid w:val="00CB7DE6"/>
  </w:style>
  <w:style w:type="character" w:customStyle="1" w:styleId="WW-WW8Num1ztrue121111111111">
    <w:name w:val="WW-WW8Num1ztrue121111111111"/>
    <w:rsid w:val="00CB7DE6"/>
  </w:style>
  <w:style w:type="character" w:customStyle="1" w:styleId="WW-WW8Num1ztrue1231111111111">
    <w:name w:val="WW-WW8Num1ztrue1231111111111"/>
    <w:rsid w:val="00CB7DE6"/>
  </w:style>
  <w:style w:type="character" w:customStyle="1" w:styleId="WW-WW8Num1ztrue12341111111111">
    <w:name w:val="WW-WW8Num1ztrue12341111111111"/>
    <w:rsid w:val="00CB7DE6"/>
  </w:style>
  <w:style w:type="character" w:customStyle="1" w:styleId="WW-WW8Num1ztrue123451111111111">
    <w:name w:val="WW-WW8Num1ztrue123451111111111"/>
    <w:rsid w:val="00CB7DE6"/>
  </w:style>
  <w:style w:type="character" w:customStyle="1" w:styleId="WW-WW8Num1ztrue1234561111111111">
    <w:name w:val="WW-WW8Num1ztrue1234561111111111"/>
    <w:rsid w:val="00CB7DE6"/>
  </w:style>
  <w:style w:type="character" w:customStyle="1" w:styleId="WW-WW8Num2ztrue1234567111111111">
    <w:name w:val="WW-WW8Num2ztrue1234567111111111"/>
    <w:rsid w:val="00CB7DE6"/>
  </w:style>
  <w:style w:type="character" w:customStyle="1" w:styleId="WW-WW8Num2ztrue11111111111">
    <w:name w:val="WW-WW8Num2ztrue11111111111"/>
    <w:rsid w:val="00CB7DE6"/>
  </w:style>
  <w:style w:type="character" w:customStyle="1" w:styleId="WW-WW8Num2ztrue121111111111">
    <w:name w:val="WW-WW8Num2ztrue121111111111"/>
    <w:rsid w:val="00CB7DE6"/>
  </w:style>
  <w:style w:type="character" w:customStyle="1" w:styleId="WW-WW8Num2ztrue1231111111111">
    <w:name w:val="WW-WW8Num2ztrue1231111111111"/>
    <w:rsid w:val="00CB7DE6"/>
  </w:style>
  <w:style w:type="character" w:customStyle="1" w:styleId="WW-WW8Num2ztrue12341111111111">
    <w:name w:val="WW-WW8Num2ztrue12341111111111"/>
    <w:rsid w:val="00CB7DE6"/>
  </w:style>
  <w:style w:type="character" w:customStyle="1" w:styleId="WW-WW8Num2ztrue123451111111111">
    <w:name w:val="WW-WW8Num2ztrue123451111111111"/>
    <w:rsid w:val="00CB7DE6"/>
  </w:style>
  <w:style w:type="character" w:customStyle="1" w:styleId="WW-WW8Num2ztrue1234561111111111">
    <w:name w:val="WW-WW8Num2ztrue1234561111111111"/>
    <w:rsid w:val="00CB7DE6"/>
  </w:style>
  <w:style w:type="character" w:customStyle="1" w:styleId="WW-WW8Num1ztrue12345671111111111">
    <w:name w:val="WW-WW8Num1ztrue12345671111111111"/>
    <w:rsid w:val="00CB7DE6"/>
  </w:style>
  <w:style w:type="character" w:customStyle="1" w:styleId="WW-WW8Num1ztrue111111111111">
    <w:name w:val="WW-WW8Num1ztrue111111111111"/>
    <w:rsid w:val="00CB7DE6"/>
  </w:style>
  <w:style w:type="character" w:customStyle="1" w:styleId="WW-WW8Num1ztrue1211111111111">
    <w:name w:val="WW-WW8Num1ztrue1211111111111"/>
    <w:rsid w:val="00CB7DE6"/>
  </w:style>
  <w:style w:type="character" w:customStyle="1" w:styleId="WW-WW8Num1ztrue12311111111111">
    <w:name w:val="WW-WW8Num1ztrue12311111111111"/>
    <w:rsid w:val="00CB7DE6"/>
  </w:style>
  <w:style w:type="character" w:customStyle="1" w:styleId="WW-WW8Num1ztrue123411111111111">
    <w:name w:val="WW-WW8Num1ztrue123411111111111"/>
    <w:rsid w:val="00CB7DE6"/>
  </w:style>
  <w:style w:type="character" w:customStyle="1" w:styleId="WW-WW8Num1ztrue1234511111111111">
    <w:name w:val="WW-WW8Num1ztrue1234511111111111"/>
    <w:rsid w:val="00CB7DE6"/>
  </w:style>
  <w:style w:type="character" w:customStyle="1" w:styleId="WW-WW8Num1ztrue12345611111111111">
    <w:name w:val="WW-WW8Num1ztrue12345611111111111"/>
    <w:rsid w:val="00CB7DE6"/>
  </w:style>
  <w:style w:type="character" w:customStyle="1" w:styleId="WW-WW8Num2ztrue12345671111111111">
    <w:name w:val="WW-WW8Num2ztrue12345671111111111"/>
    <w:rsid w:val="00CB7DE6"/>
  </w:style>
  <w:style w:type="character" w:customStyle="1" w:styleId="WW-WW8Num2ztrue111111111111">
    <w:name w:val="WW-WW8Num2ztrue111111111111"/>
    <w:rsid w:val="00CB7DE6"/>
  </w:style>
  <w:style w:type="character" w:customStyle="1" w:styleId="WW-WW8Num2ztrue1211111111111">
    <w:name w:val="WW-WW8Num2ztrue1211111111111"/>
    <w:rsid w:val="00CB7DE6"/>
  </w:style>
  <w:style w:type="character" w:customStyle="1" w:styleId="WW-WW8Num2ztrue12311111111111">
    <w:name w:val="WW-WW8Num2ztrue12311111111111"/>
    <w:rsid w:val="00CB7DE6"/>
  </w:style>
  <w:style w:type="character" w:customStyle="1" w:styleId="WW-WW8Num2ztrue123411111111111">
    <w:name w:val="WW-WW8Num2ztrue123411111111111"/>
    <w:rsid w:val="00CB7DE6"/>
  </w:style>
  <w:style w:type="character" w:customStyle="1" w:styleId="WW-WW8Num2ztrue1234511111111111">
    <w:name w:val="WW-WW8Num2ztrue1234511111111111"/>
    <w:rsid w:val="00CB7DE6"/>
  </w:style>
  <w:style w:type="character" w:customStyle="1" w:styleId="WW-WW8Num2ztrue12345611111111111">
    <w:name w:val="WW-WW8Num2ztrue12345611111111111"/>
    <w:rsid w:val="00CB7DE6"/>
  </w:style>
  <w:style w:type="character" w:customStyle="1" w:styleId="WW-WW8Num1ztrue123456711111111111">
    <w:name w:val="WW-WW8Num1ztrue123456711111111111"/>
    <w:rsid w:val="00CB7DE6"/>
  </w:style>
  <w:style w:type="character" w:customStyle="1" w:styleId="WW-WW8Num1ztrue1111111111111">
    <w:name w:val="WW-WW8Num1ztrue1111111111111"/>
    <w:rsid w:val="00CB7DE6"/>
  </w:style>
  <w:style w:type="character" w:customStyle="1" w:styleId="WW-WW8Num1ztrue12111111111111">
    <w:name w:val="WW-WW8Num1ztrue12111111111111"/>
    <w:rsid w:val="00CB7DE6"/>
  </w:style>
  <w:style w:type="character" w:customStyle="1" w:styleId="WW-WW8Num1ztrue123111111111111">
    <w:name w:val="WW-WW8Num1ztrue123111111111111"/>
    <w:rsid w:val="00CB7DE6"/>
  </w:style>
  <w:style w:type="character" w:customStyle="1" w:styleId="WW-WW8Num1ztrue1234111111111111">
    <w:name w:val="WW-WW8Num1ztrue1234111111111111"/>
    <w:rsid w:val="00CB7DE6"/>
  </w:style>
  <w:style w:type="character" w:customStyle="1" w:styleId="WW-WW8Num1ztrue12345111111111111">
    <w:name w:val="WW-WW8Num1ztrue12345111111111111"/>
    <w:rsid w:val="00CB7DE6"/>
  </w:style>
  <w:style w:type="character" w:customStyle="1" w:styleId="WW-WW8Num1ztrue123456111111111111">
    <w:name w:val="WW-WW8Num1ztrue123456111111111111"/>
    <w:rsid w:val="00CB7DE6"/>
  </w:style>
  <w:style w:type="character" w:customStyle="1" w:styleId="WW-WW8Num2ztrue123456711111111111">
    <w:name w:val="WW-WW8Num2ztrue123456711111111111"/>
    <w:rsid w:val="00CB7DE6"/>
  </w:style>
  <w:style w:type="character" w:customStyle="1" w:styleId="WW-WW8Num2ztrue1111111111111">
    <w:name w:val="WW-WW8Num2ztrue1111111111111"/>
    <w:rsid w:val="00CB7DE6"/>
  </w:style>
  <w:style w:type="character" w:customStyle="1" w:styleId="WW-WW8Num2ztrue12111111111111">
    <w:name w:val="WW-WW8Num2ztrue12111111111111"/>
    <w:rsid w:val="00CB7DE6"/>
  </w:style>
  <w:style w:type="character" w:customStyle="1" w:styleId="WW-WW8Num2ztrue123111111111111">
    <w:name w:val="WW-WW8Num2ztrue123111111111111"/>
    <w:rsid w:val="00CB7DE6"/>
  </w:style>
  <w:style w:type="character" w:customStyle="1" w:styleId="WW-WW8Num2ztrue1234111111111111">
    <w:name w:val="WW-WW8Num2ztrue1234111111111111"/>
    <w:rsid w:val="00CB7DE6"/>
  </w:style>
  <w:style w:type="character" w:customStyle="1" w:styleId="WW-WW8Num2ztrue12345111111111111">
    <w:name w:val="WW-WW8Num2ztrue12345111111111111"/>
    <w:rsid w:val="00CB7DE6"/>
  </w:style>
  <w:style w:type="character" w:customStyle="1" w:styleId="WW-WW8Num2ztrue123456111111111111">
    <w:name w:val="WW-WW8Num2ztrue123456111111111111"/>
    <w:rsid w:val="00CB7DE6"/>
  </w:style>
  <w:style w:type="character" w:customStyle="1" w:styleId="WW-WW8Num1ztrue1234567111111111111">
    <w:name w:val="WW-WW8Num1ztrue1234567111111111111"/>
    <w:rsid w:val="00CB7DE6"/>
  </w:style>
  <w:style w:type="character" w:customStyle="1" w:styleId="WW-WW8Num1ztrue11111111111111">
    <w:name w:val="WW-WW8Num1ztrue11111111111111"/>
    <w:rsid w:val="00CB7DE6"/>
  </w:style>
  <w:style w:type="character" w:customStyle="1" w:styleId="WW-WW8Num1ztrue121111111111111">
    <w:name w:val="WW-WW8Num1ztrue121111111111111"/>
    <w:rsid w:val="00CB7DE6"/>
  </w:style>
  <w:style w:type="character" w:customStyle="1" w:styleId="WW-WW8Num1ztrue1231111111111111">
    <w:name w:val="WW-WW8Num1ztrue1231111111111111"/>
    <w:rsid w:val="00CB7DE6"/>
  </w:style>
  <w:style w:type="character" w:customStyle="1" w:styleId="WW-WW8Num1ztrue12341111111111111">
    <w:name w:val="WW-WW8Num1ztrue12341111111111111"/>
    <w:rsid w:val="00CB7DE6"/>
  </w:style>
  <w:style w:type="character" w:customStyle="1" w:styleId="WW-WW8Num1ztrue123451111111111111">
    <w:name w:val="WW-WW8Num1ztrue123451111111111111"/>
    <w:rsid w:val="00CB7DE6"/>
  </w:style>
  <w:style w:type="character" w:customStyle="1" w:styleId="WW-WW8Num1ztrue1234561111111111111">
    <w:name w:val="WW-WW8Num1ztrue1234561111111111111"/>
    <w:rsid w:val="00CB7DE6"/>
  </w:style>
  <w:style w:type="character" w:customStyle="1" w:styleId="WW-WW8Num2ztrue1234567111111111111">
    <w:name w:val="WW-WW8Num2ztrue1234567111111111111"/>
    <w:rsid w:val="00CB7DE6"/>
  </w:style>
  <w:style w:type="character" w:customStyle="1" w:styleId="WW-WW8Num2ztrue11111111111111">
    <w:name w:val="WW-WW8Num2ztrue11111111111111"/>
    <w:rsid w:val="00CB7DE6"/>
  </w:style>
  <w:style w:type="character" w:customStyle="1" w:styleId="WW-WW8Num2ztrue121111111111111">
    <w:name w:val="WW-WW8Num2ztrue121111111111111"/>
    <w:rsid w:val="00CB7DE6"/>
  </w:style>
  <w:style w:type="character" w:customStyle="1" w:styleId="WW-WW8Num2ztrue1231111111111111">
    <w:name w:val="WW-WW8Num2ztrue1231111111111111"/>
    <w:rsid w:val="00CB7DE6"/>
  </w:style>
  <w:style w:type="character" w:customStyle="1" w:styleId="WW-WW8Num2ztrue12341111111111111">
    <w:name w:val="WW-WW8Num2ztrue12341111111111111"/>
    <w:rsid w:val="00CB7DE6"/>
  </w:style>
  <w:style w:type="character" w:customStyle="1" w:styleId="WW-WW8Num2ztrue123451111111111111">
    <w:name w:val="WW-WW8Num2ztrue123451111111111111"/>
    <w:rsid w:val="00CB7DE6"/>
  </w:style>
  <w:style w:type="character" w:customStyle="1" w:styleId="WW-WW8Num2ztrue1234561111111111111">
    <w:name w:val="WW-WW8Num2ztrue1234561111111111111"/>
    <w:rsid w:val="00CB7DE6"/>
  </w:style>
  <w:style w:type="character" w:customStyle="1" w:styleId="WW-WW8Num1ztrue12345671111111111111">
    <w:name w:val="WW-WW8Num1ztrue12345671111111111111"/>
    <w:rsid w:val="00CB7DE6"/>
  </w:style>
  <w:style w:type="character" w:customStyle="1" w:styleId="WW-WW8Num1ztrue111111111111111">
    <w:name w:val="WW-WW8Num1ztrue111111111111111"/>
    <w:rsid w:val="00CB7DE6"/>
  </w:style>
  <w:style w:type="character" w:customStyle="1" w:styleId="WW-WW8Num1ztrue1211111111111111">
    <w:name w:val="WW-WW8Num1ztrue1211111111111111"/>
    <w:rsid w:val="00CB7DE6"/>
  </w:style>
  <w:style w:type="character" w:customStyle="1" w:styleId="WW-WW8Num1ztrue12311111111111111">
    <w:name w:val="WW-WW8Num1ztrue12311111111111111"/>
    <w:rsid w:val="00CB7DE6"/>
  </w:style>
  <w:style w:type="character" w:customStyle="1" w:styleId="WW-WW8Num1ztrue123411111111111111">
    <w:name w:val="WW-WW8Num1ztrue123411111111111111"/>
    <w:rsid w:val="00CB7DE6"/>
  </w:style>
  <w:style w:type="character" w:customStyle="1" w:styleId="WW-WW8Num1ztrue1234511111111111111">
    <w:name w:val="WW-WW8Num1ztrue1234511111111111111"/>
    <w:rsid w:val="00CB7DE6"/>
  </w:style>
  <w:style w:type="character" w:customStyle="1" w:styleId="WW-WW8Num1ztrue12345611111111111111">
    <w:name w:val="WW-WW8Num1ztrue12345611111111111111"/>
    <w:rsid w:val="00CB7DE6"/>
  </w:style>
  <w:style w:type="character" w:customStyle="1" w:styleId="WW-WW8Num2ztrue12345671111111111111">
    <w:name w:val="WW-WW8Num2ztrue12345671111111111111"/>
    <w:rsid w:val="00CB7DE6"/>
  </w:style>
  <w:style w:type="character" w:customStyle="1" w:styleId="WW-WW8Num2ztrue111111111111111">
    <w:name w:val="WW-WW8Num2ztrue111111111111111"/>
    <w:rsid w:val="00CB7DE6"/>
  </w:style>
  <w:style w:type="character" w:customStyle="1" w:styleId="WW-WW8Num2ztrue1211111111111111">
    <w:name w:val="WW-WW8Num2ztrue1211111111111111"/>
    <w:rsid w:val="00CB7DE6"/>
  </w:style>
  <w:style w:type="character" w:customStyle="1" w:styleId="WW-WW8Num2ztrue12311111111111111">
    <w:name w:val="WW-WW8Num2ztrue12311111111111111"/>
    <w:rsid w:val="00CB7DE6"/>
  </w:style>
  <w:style w:type="character" w:customStyle="1" w:styleId="WW-WW8Num2ztrue123411111111111111">
    <w:name w:val="WW-WW8Num2ztrue123411111111111111"/>
    <w:rsid w:val="00CB7DE6"/>
  </w:style>
  <w:style w:type="character" w:customStyle="1" w:styleId="WW-WW8Num2ztrue1234511111111111111">
    <w:name w:val="WW-WW8Num2ztrue1234511111111111111"/>
    <w:rsid w:val="00CB7DE6"/>
  </w:style>
  <w:style w:type="character" w:customStyle="1" w:styleId="WW-WW8Num2ztrue12345611111111111111">
    <w:name w:val="WW-WW8Num2ztrue12345611111111111111"/>
    <w:rsid w:val="00CB7DE6"/>
  </w:style>
  <w:style w:type="character" w:customStyle="1" w:styleId="WW-WW8Num1ztrue123456711111111111111">
    <w:name w:val="WW-WW8Num1ztrue123456711111111111111"/>
    <w:rsid w:val="00CB7DE6"/>
  </w:style>
  <w:style w:type="character" w:customStyle="1" w:styleId="WW-WW8Num1ztrue1111111111111111">
    <w:name w:val="WW-WW8Num1ztrue1111111111111111"/>
    <w:rsid w:val="00CB7DE6"/>
  </w:style>
  <w:style w:type="character" w:customStyle="1" w:styleId="WW-WW8Num1ztrue12111111111111111">
    <w:name w:val="WW-WW8Num1ztrue12111111111111111"/>
    <w:rsid w:val="00CB7DE6"/>
  </w:style>
  <w:style w:type="character" w:customStyle="1" w:styleId="WW-WW8Num1ztrue123111111111111111">
    <w:name w:val="WW-WW8Num1ztrue123111111111111111"/>
    <w:rsid w:val="00CB7DE6"/>
  </w:style>
  <w:style w:type="character" w:customStyle="1" w:styleId="WW-WW8Num1ztrue1234111111111111111">
    <w:name w:val="WW-WW8Num1ztrue1234111111111111111"/>
    <w:rsid w:val="00CB7DE6"/>
  </w:style>
  <w:style w:type="character" w:customStyle="1" w:styleId="WW-WW8Num1ztrue12345111111111111111">
    <w:name w:val="WW-WW8Num1ztrue12345111111111111111"/>
    <w:rsid w:val="00CB7DE6"/>
  </w:style>
  <w:style w:type="character" w:customStyle="1" w:styleId="WW-WW8Num1ztrue123456111111111111111">
    <w:name w:val="WW-WW8Num1ztrue123456111111111111111"/>
    <w:rsid w:val="00CB7DE6"/>
  </w:style>
  <w:style w:type="character" w:customStyle="1" w:styleId="WW-WW8Num2ztrue123456711111111111111">
    <w:name w:val="WW-WW8Num2ztrue123456711111111111111"/>
    <w:rsid w:val="00CB7DE6"/>
  </w:style>
  <w:style w:type="character" w:customStyle="1" w:styleId="WW-WW8Num2ztrue1111111111111111">
    <w:name w:val="WW-WW8Num2ztrue1111111111111111"/>
    <w:rsid w:val="00CB7DE6"/>
  </w:style>
  <w:style w:type="character" w:customStyle="1" w:styleId="WW-WW8Num2ztrue12111111111111111">
    <w:name w:val="WW-WW8Num2ztrue12111111111111111"/>
    <w:rsid w:val="00CB7DE6"/>
  </w:style>
  <w:style w:type="character" w:customStyle="1" w:styleId="WW-WW8Num2ztrue123111111111111111">
    <w:name w:val="WW-WW8Num2ztrue123111111111111111"/>
    <w:rsid w:val="00CB7DE6"/>
  </w:style>
  <w:style w:type="character" w:customStyle="1" w:styleId="WW-WW8Num2ztrue1234111111111111111">
    <w:name w:val="WW-WW8Num2ztrue1234111111111111111"/>
    <w:rsid w:val="00CB7DE6"/>
  </w:style>
  <w:style w:type="character" w:customStyle="1" w:styleId="WW-WW8Num2ztrue12345111111111111111">
    <w:name w:val="WW-WW8Num2ztrue12345111111111111111"/>
    <w:rsid w:val="00CB7DE6"/>
  </w:style>
  <w:style w:type="character" w:customStyle="1" w:styleId="WW-WW8Num2ztrue123456111111111111111">
    <w:name w:val="WW-WW8Num2ztrue123456111111111111111"/>
    <w:rsid w:val="00CB7DE6"/>
  </w:style>
  <w:style w:type="character" w:customStyle="1" w:styleId="WW-WW8Num1ztrue1234567111111111111111">
    <w:name w:val="WW-WW8Num1ztrue1234567111111111111111"/>
    <w:rsid w:val="00CB7DE6"/>
  </w:style>
  <w:style w:type="character" w:customStyle="1" w:styleId="WW-WW8Num1ztrue11111111111111111">
    <w:name w:val="WW-WW8Num1ztrue11111111111111111"/>
    <w:rsid w:val="00CB7DE6"/>
  </w:style>
  <w:style w:type="character" w:customStyle="1" w:styleId="WW-WW8Num1ztrue121111111111111111">
    <w:name w:val="WW-WW8Num1ztrue121111111111111111"/>
    <w:rsid w:val="00CB7DE6"/>
  </w:style>
  <w:style w:type="character" w:customStyle="1" w:styleId="WW-WW8Num1ztrue1231111111111111111">
    <w:name w:val="WW-WW8Num1ztrue1231111111111111111"/>
    <w:rsid w:val="00CB7DE6"/>
  </w:style>
  <w:style w:type="character" w:customStyle="1" w:styleId="WW-WW8Num1ztrue12341111111111111111">
    <w:name w:val="WW-WW8Num1ztrue12341111111111111111"/>
    <w:rsid w:val="00CB7DE6"/>
  </w:style>
  <w:style w:type="character" w:customStyle="1" w:styleId="WW-WW8Num1ztrue123451111111111111111">
    <w:name w:val="WW-WW8Num1ztrue123451111111111111111"/>
    <w:rsid w:val="00CB7DE6"/>
  </w:style>
  <w:style w:type="character" w:customStyle="1" w:styleId="WW-WW8Num1ztrue1234561111111111111111">
    <w:name w:val="WW-WW8Num1ztrue1234561111111111111111"/>
    <w:rsid w:val="00CB7DE6"/>
  </w:style>
  <w:style w:type="character" w:customStyle="1" w:styleId="WW-WW8Num2ztrue1234567111111111111111">
    <w:name w:val="WW-WW8Num2ztrue1234567111111111111111"/>
    <w:rsid w:val="00CB7DE6"/>
  </w:style>
  <w:style w:type="character" w:customStyle="1" w:styleId="WW-WW8Num2ztrue11111111111111111">
    <w:name w:val="WW-WW8Num2ztrue11111111111111111"/>
    <w:rsid w:val="00CB7DE6"/>
  </w:style>
  <w:style w:type="character" w:customStyle="1" w:styleId="WW-WW8Num2ztrue121111111111111111">
    <w:name w:val="WW-WW8Num2ztrue121111111111111111"/>
    <w:rsid w:val="00CB7DE6"/>
  </w:style>
  <w:style w:type="character" w:customStyle="1" w:styleId="WW-WW8Num2ztrue1231111111111111111">
    <w:name w:val="WW-WW8Num2ztrue1231111111111111111"/>
    <w:rsid w:val="00CB7DE6"/>
  </w:style>
  <w:style w:type="character" w:customStyle="1" w:styleId="WW-WW8Num2ztrue12341111111111111111">
    <w:name w:val="WW-WW8Num2ztrue12341111111111111111"/>
    <w:rsid w:val="00CB7DE6"/>
  </w:style>
  <w:style w:type="character" w:customStyle="1" w:styleId="WW-WW8Num2ztrue123451111111111111111">
    <w:name w:val="WW-WW8Num2ztrue123451111111111111111"/>
    <w:rsid w:val="00CB7DE6"/>
  </w:style>
  <w:style w:type="character" w:customStyle="1" w:styleId="WW-WW8Num2ztrue1234561111111111111111">
    <w:name w:val="WW-WW8Num2ztrue1234561111111111111111"/>
    <w:rsid w:val="00CB7DE6"/>
  </w:style>
  <w:style w:type="character" w:customStyle="1" w:styleId="WW-WW8Num1ztrue12345671111111111111111">
    <w:name w:val="WW-WW8Num1ztrue12345671111111111111111"/>
    <w:rsid w:val="00CB7DE6"/>
  </w:style>
  <w:style w:type="character" w:customStyle="1" w:styleId="WW-WW8Num1ztrue111111111111111111">
    <w:name w:val="WW-WW8Num1ztrue111111111111111111"/>
    <w:rsid w:val="00CB7DE6"/>
  </w:style>
  <w:style w:type="character" w:customStyle="1" w:styleId="WW-WW8Num1ztrue1211111111111111111">
    <w:name w:val="WW-WW8Num1ztrue1211111111111111111"/>
    <w:rsid w:val="00CB7DE6"/>
  </w:style>
  <w:style w:type="character" w:customStyle="1" w:styleId="WW-WW8Num1ztrue12311111111111111111">
    <w:name w:val="WW-WW8Num1ztrue12311111111111111111"/>
    <w:rsid w:val="00CB7DE6"/>
  </w:style>
  <w:style w:type="character" w:customStyle="1" w:styleId="WW-WW8Num1ztrue123411111111111111111">
    <w:name w:val="WW-WW8Num1ztrue123411111111111111111"/>
    <w:rsid w:val="00CB7DE6"/>
  </w:style>
  <w:style w:type="character" w:customStyle="1" w:styleId="WW-WW8Num1ztrue1234511111111111111111">
    <w:name w:val="WW-WW8Num1ztrue1234511111111111111111"/>
    <w:rsid w:val="00CB7DE6"/>
  </w:style>
  <w:style w:type="character" w:customStyle="1" w:styleId="WW-WW8Num1ztrue12345611111111111111111">
    <w:name w:val="WW-WW8Num1ztrue12345611111111111111111"/>
    <w:rsid w:val="00CB7DE6"/>
  </w:style>
  <w:style w:type="character" w:customStyle="1" w:styleId="WW-WW8Num2ztrue12345671111111111111111">
    <w:name w:val="WW-WW8Num2ztrue12345671111111111111111"/>
    <w:rsid w:val="00CB7DE6"/>
  </w:style>
  <w:style w:type="character" w:customStyle="1" w:styleId="WW-WW8Num2ztrue111111111111111111">
    <w:name w:val="WW-WW8Num2ztrue111111111111111111"/>
    <w:rsid w:val="00CB7DE6"/>
  </w:style>
  <w:style w:type="character" w:customStyle="1" w:styleId="WW-WW8Num2ztrue1211111111111111111">
    <w:name w:val="WW-WW8Num2ztrue1211111111111111111"/>
    <w:rsid w:val="00CB7DE6"/>
  </w:style>
  <w:style w:type="character" w:customStyle="1" w:styleId="WW-WW8Num2ztrue12311111111111111111">
    <w:name w:val="WW-WW8Num2ztrue12311111111111111111"/>
    <w:rsid w:val="00CB7DE6"/>
  </w:style>
  <w:style w:type="character" w:customStyle="1" w:styleId="WW-WW8Num2ztrue123411111111111111111">
    <w:name w:val="WW-WW8Num2ztrue123411111111111111111"/>
    <w:rsid w:val="00CB7DE6"/>
  </w:style>
  <w:style w:type="character" w:customStyle="1" w:styleId="WW-WW8Num2ztrue1234511111111111111111">
    <w:name w:val="WW-WW8Num2ztrue1234511111111111111111"/>
    <w:rsid w:val="00CB7DE6"/>
  </w:style>
  <w:style w:type="character" w:customStyle="1" w:styleId="WW-WW8Num2ztrue12345611111111111111111">
    <w:name w:val="WW-WW8Num2ztrue12345611111111111111111"/>
    <w:rsid w:val="00CB7DE6"/>
  </w:style>
  <w:style w:type="character" w:customStyle="1" w:styleId="WW8Num9zfalse">
    <w:name w:val="WW8Num9zfalse"/>
    <w:rsid w:val="00CB7DE6"/>
  </w:style>
  <w:style w:type="character" w:customStyle="1" w:styleId="WW8Num9ztrue">
    <w:name w:val="WW8Num9ztrue"/>
    <w:rsid w:val="00CB7DE6"/>
  </w:style>
  <w:style w:type="character" w:customStyle="1" w:styleId="WW-WW8Num9ztrue">
    <w:name w:val="WW-WW8Num9ztrue"/>
    <w:rsid w:val="00CB7DE6"/>
  </w:style>
  <w:style w:type="character" w:customStyle="1" w:styleId="WW-WW8Num9ztrue1">
    <w:name w:val="WW-WW8Num9ztrue1"/>
    <w:rsid w:val="00CB7DE6"/>
  </w:style>
  <w:style w:type="character" w:customStyle="1" w:styleId="WW-WW8Num9ztrue12">
    <w:name w:val="WW-WW8Num9ztrue12"/>
    <w:rsid w:val="00CB7DE6"/>
  </w:style>
  <w:style w:type="character" w:customStyle="1" w:styleId="WW-WW8Num9ztrue123">
    <w:name w:val="WW-WW8Num9ztrue123"/>
    <w:rsid w:val="00CB7DE6"/>
  </w:style>
  <w:style w:type="character" w:customStyle="1" w:styleId="WW-WW8Num9ztrue1234">
    <w:name w:val="WW-WW8Num9ztrue1234"/>
    <w:rsid w:val="00CB7DE6"/>
  </w:style>
  <w:style w:type="character" w:customStyle="1" w:styleId="WW-WW8Num9ztrue12345">
    <w:name w:val="WW-WW8Num9ztrue12345"/>
    <w:rsid w:val="00CB7DE6"/>
  </w:style>
  <w:style w:type="character" w:customStyle="1" w:styleId="WW-WW8Num9ztrue123456">
    <w:name w:val="WW-WW8Num9ztrue123456"/>
    <w:rsid w:val="00CB7DE6"/>
  </w:style>
  <w:style w:type="character" w:customStyle="1" w:styleId="WW-WW8Num1ztrue123456711111111111111111">
    <w:name w:val="WW-WW8Num1ztrue123456711111111111111111"/>
    <w:rsid w:val="00CB7DE6"/>
  </w:style>
  <w:style w:type="character" w:customStyle="1" w:styleId="WW-WW8Num1ztrue1111111111111111111">
    <w:name w:val="WW-WW8Num1ztrue1111111111111111111"/>
    <w:rsid w:val="00CB7DE6"/>
  </w:style>
  <w:style w:type="character" w:customStyle="1" w:styleId="WW-WW8Num1ztrue12111111111111111111">
    <w:name w:val="WW-WW8Num1ztrue12111111111111111111"/>
    <w:rsid w:val="00CB7DE6"/>
  </w:style>
  <w:style w:type="character" w:customStyle="1" w:styleId="WW-WW8Num1ztrue123111111111111111111">
    <w:name w:val="WW-WW8Num1ztrue123111111111111111111"/>
    <w:rsid w:val="00CB7DE6"/>
  </w:style>
  <w:style w:type="character" w:customStyle="1" w:styleId="WW-WW8Num1ztrue1234111111111111111111">
    <w:name w:val="WW-WW8Num1ztrue1234111111111111111111"/>
    <w:rsid w:val="00CB7DE6"/>
  </w:style>
  <w:style w:type="character" w:customStyle="1" w:styleId="WW-WW8Num1ztrue12345111111111111111111">
    <w:name w:val="WW-WW8Num1ztrue12345111111111111111111"/>
    <w:rsid w:val="00CB7DE6"/>
  </w:style>
  <w:style w:type="character" w:customStyle="1" w:styleId="WW-WW8Num1ztrue123456111111111111111111">
    <w:name w:val="WW-WW8Num1ztrue123456111111111111111111"/>
    <w:rsid w:val="00CB7DE6"/>
  </w:style>
  <w:style w:type="character" w:customStyle="1" w:styleId="WW-WW8Num2ztrue123456711111111111111111">
    <w:name w:val="WW-WW8Num2ztrue123456711111111111111111"/>
    <w:rsid w:val="00CB7DE6"/>
  </w:style>
  <w:style w:type="character" w:customStyle="1" w:styleId="WW-WW8Num2ztrue1111111111111111111">
    <w:name w:val="WW-WW8Num2ztrue1111111111111111111"/>
    <w:rsid w:val="00CB7DE6"/>
  </w:style>
  <w:style w:type="character" w:customStyle="1" w:styleId="WW-WW8Num2ztrue12111111111111111111">
    <w:name w:val="WW-WW8Num2ztrue12111111111111111111"/>
    <w:rsid w:val="00CB7DE6"/>
  </w:style>
  <w:style w:type="character" w:customStyle="1" w:styleId="WW-WW8Num2ztrue123111111111111111111">
    <w:name w:val="WW-WW8Num2ztrue123111111111111111111"/>
    <w:rsid w:val="00CB7DE6"/>
  </w:style>
  <w:style w:type="character" w:customStyle="1" w:styleId="WW-WW8Num2ztrue1234111111111111111111">
    <w:name w:val="WW-WW8Num2ztrue1234111111111111111111"/>
    <w:rsid w:val="00CB7DE6"/>
  </w:style>
  <w:style w:type="character" w:customStyle="1" w:styleId="WW-WW8Num2ztrue12345111111111111111111">
    <w:name w:val="WW-WW8Num2ztrue12345111111111111111111"/>
    <w:rsid w:val="00CB7DE6"/>
  </w:style>
  <w:style w:type="character" w:customStyle="1" w:styleId="WW-WW8Num2ztrue123456111111111111111111">
    <w:name w:val="WW-WW8Num2ztrue123456111111111111111111"/>
    <w:rsid w:val="00CB7DE6"/>
  </w:style>
  <w:style w:type="character" w:customStyle="1" w:styleId="WW8Num10zfalse">
    <w:name w:val="WW8Num10zfalse"/>
    <w:rsid w:val="00CB7DE6"/>
  </w:style>
  <w:style w:type="character" w:customStyle="1" w:styleId="WW8Num10ztrue">
    <w:name w:val="WW8Num10ztrue"/>
    <w:rsid w:val="00CB7DE6"/>
  </w:style>
  <w:style w:type="character" w:customStyle="1" w:styleId="WW-WW8Num10ztrue">
    <w:name w:val="WW-WW8Num10ztrue"/>
    <w:rsid w:val="00CB7DE6"/>
  </w:style>
  <w:style w:type="character" w:customStyle="1" w:styleId="WW-WW8Num10ztrue1">
    <w:name w:val="WW-WW8Num10ztrue1"/>
    <w:rsid w:val="00CB7DE6"/>
  </w:style>
  <w:style w:type="character" w:customStyle="1" w:styleId="WW-WW8Num10ztrue12">
    <w:name w:val="WW-WW8Num10ztrue12"/>
    <w:rsid w:val="00CB7DE6"/>
  </w:style>
  <w:style w:type="character" w:customStyle="1" w:styleId="WW-WW8Num10ztrue123">
    <w:name w:val="WW-WW8Num10ztrue123"/>
    <w:rsid w:val="00CB7DE6"/>
  </w:style>
  <w:style w:type="character" w:customStyle="1" w:styleId="WW-WW8Num10ztrue1234">
    <w:name w:val="WW-WW8Num10ztrue1234"/>
    <w:rsid w:val="00CB7DE6"/>
  </w:style>
  <w:style w:type="character" w:customStyle="1" w:styleId="WW-WW8Num10ztrue12345">
    <w:name w:val="WW-WW8Num10ztrue12345"/>
    <w:rsid w:val="00CB7DE6"/>
  </w:style>
  <w:style w:type="character" w:customStyle="1" w:styleId="WW-WW8Num10ztrue123456">
    <w:name w:val="WW-WW8Num10ztrue123456"/>
    <w:rsid w:val="00CB7DE6"/>
  </w:style>
  <w:style w:type="character" w:customStyle="1" w:styleId="WW-WW8Num1ztrue1234567111111111111111111">
    <w:name w:val="WW-WW8Num1ztrue1234567111111111111111111"/>
    <w:rsid w:val="00CB7DE6"/>
  </w:style>
  <w:style w:type="character" w:customStyle="1" w:styleId="WW-WW8Num1ztrue11111111111111111111">
    <w:name w:val="WW-WW8Num1ztrue11111111111111111111"/>
    <w:rsid w:val="00CB7DE6"/>
  </w:style>
  <w:style w:type="character" w:customStyle="1" w:styleId="WW-WW8Num1ztrue121111111111111111111">
    <w:name w:val="WW-WW8Num1ztrue121111111111111111111"/>
    <w:rsid w:val="00CB7DE6"/>
  </w:style>
  <w:style w:type="character" w:customStyle="1" w:styleId="WW-WW8Num1ztrue1231111111111111111111">
    <w:name w:val="WW-WW8Num1ztrue1231111111111111111111"/>
    <w:rsid w:val="00CB7DE6"/>
  </w:style>
  <w:style w:type="character" w:customStyle="1" w:styleId="WW-WW8Num1ztrue12341111111111111111111">
    <w:name w:val="WW-WW8Num1ztrue12341111111111111111111"/>
    <w:rsid w:val="00CB7DE6"/>
  </w:style>
  <w:style w:type="character" w:customStyle="1" w:styleId="WW-WW8Num1ztrue123451111111111111111111">
    <w:name w:val="WW-WW8Num1ztrue123451111111111111111111"/>
    <w:rsid w:val="00CB7DE6"/>
  </w:style>
  <w:style w:type="character" w:customStyle="1" w:styleId="WW-WW8Num1ztrue1234561111111111111111111">
    <w:name w:val="WW-WW8Num1ztrue1234561111111111111111111"/>
    <w:rsid w:val="00CB7DE6"/>
  </w:style>
  <w:style w:type="character" w:customStyle="1" w:styleId="WW-WW8Num2ztrue1234567111111111111111111">
    <w:name w:val="WW-WW8Num2ztrue1234567111111111111111111"/>
    <w:rsid w:val="00CB7DE6"/>
  </w:style>
  <w:style w:type="character" w:customStyle="1" w:styleId="WW-WW8Num2ztrue11111111111111111111">
    <w:name w:val="WW-WW8Num2ztrue11111111111111111111"/>
    <w:rsid w:val="00CB7DE6"/>
  </w:style>
  <w:style w:type="character" w:customStyle="1" w:styleId="WW-WW8Num2ztrue121111111111111111111">
    <w:name w:val="WW-WW8Num2ztrue121111111111111111111"/>
    <w:rsid w:val="00CB7DE6"/>
  </w:style>
  <w:style w:type="character" w:customStyle="1" w:styleId="WW-WW8Num2ztrue1231111111111111111111">
    <w:name w:val="WW-WW8Num2ztrue1231111111111111111111"/>
    <w:rsid w:val="00CB7DE6"/>
  </w:style>
  <w:style w:type="character" w:customStyle="1" w:styleId="WW-WW8Num2ztrue12341111111111111111111">
    <w:name w:val="WW-WW8Num2ztrue12341111111111111111111"/>
    <w:rsid w:val="00CB7DE6"/>
  </w:style>
  <w:style w:type="character" w:customStyle="1" w:styleId="WW-WW8Num2ztrue123451111111111111111111">
    <w:name w:val="WW-WW8Num2ztrue123451111111111111111111"/>
    <w:rsid w:val="00CB7DE6"/>
  </w:style>
  <w:style w:type="character" w:customStyle="1" w:styleId="WW-WW8Num2ztrue1234561111111111111111111">
    <w:name w:val="WW-WW8Num2ztrue1234561111111111111111111"/>
    <w:rsid w:val="00CB7DE6"/>
  </w:style>
  <w:style w:type="character" w:customStyle="1" w:styleId="WW-WW8Num10ztrue1234567">
    <w:name w:val="WW-WW8Num10ztrue1234567"/>
    <w:rsid w:val="00CB7DE6"/>
  </w:style>
  <w:style w:type="character" w:customStyle="1" w:styleId="WW-WW8Num10ztrue11">
    <w:name w:val="WW-WW8Num10ztrue11"/>
    <w:rsid w:val="00CB7DE6"/>
  </w:style>
  <w:style w:type="character" w:customStyle="1" w:styleId="WW-WW8Num10ztrue121">
    <w:name w:val="WW-WW8Num10ztrue121"/>
    <w:rsid w:val="00CB7DE6"/>
  </w:style>
  <w:style w:type="character" w:customStyle="1" w:styleId="WW-WW8Num10ztrue1231">
    <w:name w:val="WW-WW8Num10ztrue1231"/>
    <w:rsid w:val="00CB7DE6"/>
  </w:style>
  <w:style w:type="character" w:customStyle="1" w:styleId="WW-WW8Num10ztrue12341">
    <w:name w:val="WW-WW8Num10ztrue12341"/>
    <w:rsid w:val="00CB7DE6"/>
  </w:style>
  <w:style w:type="character" w:customStyle="1" w:styleId="WW-WW8Num10ztrue123451">
    <w:name w:val="WW-WW8Num10ztrue123451"/>
    <w:rsid w:val="00CB7DE6"/>
  </w:style>
  <w:style w:type="character" w:customStyle="1" w:styleId="WW-WW8Num10ztrue1234561">
    <w:name w:val="WW-WW8Num10ztrue1234561"/>
    <w:rsid w:val="00CB7DE6"/>
  </w:style>
  <w:style w:type="character" w:customStyle="1" w:styleId="WW-WW8Num1ztrue12345671111111111111111111">
    <w:name w:val="WW-WW8Num1ztrue12345671111111111111111111"/>
    <w:rsid w:val="00CB7DE6"/>
  </w:style>
  <w:style w:type="character" w:customStyle="1" w:styleId="WW-WW8Num1ztrue111111111111111111111">
    <w:name w:val="WW-WW8Num1ztrue111111111111111111111"/>
    <w:rsid w:val="00CB7DE6"/>
  </w:style>
  <w:style w:type="character" w:customStyle="1" w:styleId="WW-WW8Num1ztrue1211111111111111111111">
    <w:name w:val="WW-WW8Num1ztrue1211111111111111111111"/>
    <w:rsid w:val="00CB7DE6"/>
  </w:style>
  <w:style w:type="character" w:customStyle="1" w:styleId="WW-WW8Num1ztrue12311111111111111111111">
    <w:name w:val="WW-WW8Num1ztrue12311111111111111111111"/>
    <w:rsid w:val="00CB7DE6"/>
  </w:style>
  <w:style w:type="character" w:customStyle="1" w:styleId="WW-WW8Num1ztrue123411111111111111111111">
    <w:name w:val="WW-WW8Num1ztrue123411111111111111111111"/>
    <w:rsid w:val="00CB7DE6"/>
  </w:style>
  <w:style w:type="character" w:customStyle="1" w:styleId="WW-WW8Num1ztrue1234511111111111111111111">
    <w:name w:val="WW-WW8Num1ztrue1234511111111111111111111"/>
    <w:rsid w:val="00CB7DE6"/>
  </w:style>
  <w:style w:type="character" w:customStyle="1" w:styleId="WW-WW8Num1ztrue12345611111111111111111111">
    <w:name w:val="WW-WW8Num1ztrue12345611111111111111111111"/>
    <w:rsid w:val="00CB7DE6"/>
  </w:style>
  <w:style w:type="character" w:customStyle="1" w:styleId="WW-WW8Num2ztrue12345671111111111111111111">
    <w:name w:val="WW-WW8Num2ztrue12345671111111111111111111"/>
    <w:rsid w:val="00CB7DE6"/>
  </w:style>
  <w:style w:type="character" w:customStyle="1" w:styleId="WW-WW8Num2ztrue111111111111111111111">
    <w:name w:val="WW-WW8Num2ztrue111111111111111111111"/>
    <w:rsid w:val="00CB7DE6"/>
  </w:style>
  <w:style w:type="character" w:customStyle="1" w:styleId="WW-WW8Num2ztrue1211111111111111111111">
    <w:name w:val="WW-WW8Num2ztrue1211111111111111111111"/>
    <w:rsid w:val="00CB7DE6"/>
  </w:style>
  <w:style w:type="character" w:customStyle="1" w:styleId="WW-WW8Num2ztrue12311111111111111111111">
    <w:name w:val="WW-WW8Num2ztrue12311111111111111111111"/>
    <w:rsid w:val="00CB7DE6"/>
  </w:style>
  <w:style w:type="character" w:customStyle="1" w:styleId="WW-WW8Num2ztrue123411111111111111111111">
    <w:name w:val="WW-WW8Num2ztrue123411111111111111111111"/>
    <w:rsid w:val="00CB7DE6"/>
  </w:style>
  <w:style w:type="character" w:customStyle="1" w:styleId="WW-WW8Num2ztrue1234511111111111111111111">
    <w:name w:val="WW-WW8Num2ztrue1234511111111111111111111"/>
    <w:rsid w:val="00CB7DE6"/>
  </w:style>
  <w:style w:type="character" w:customStyle="1" w:styleId="WW-WW8Num2ztrue12345611111111111111111111">
    <w:name w:val="WW-WW8Num2ztrue12345611111111111111111111"/>
    <w:rsid w:val="00CB7DE6"/>
  </w:style>
  <w:style w:type="character" w:customStyle="1" w:styleId="WW8Num8zfalse">
    <w:name w:val="WW8Num8zfalse"/>
    <w:rsid w:val="00CB7DE6"/>
  </w:style>
  <w:style w:type="character" w:customStyle="1" w:styleId="WW8Num8ztrue">
    <w:name w:val="WW8Num8ztrue"/>
    <w:rsid w:val="00CB7DE6"/>
  </w:style>
  <w:style w:type="character" w:customStyle="1" w:styleId="WW-WW8Num8ztrue">
    <w:name w:val="WW-WW8Num8ztrue"/>
    <w:rsid w:val="00CB7DE6"/>
  </w:style>
  <w:style w:type="character" w:customStyle="1" w:styleId="WW-WW8Num8ztrue1">
    <w:name w:val="WW-WW8Num8ztrue1"/>
    <w:rsid w:val="00CB7DE6"/>
  </w:style>
  <w:style w:type="character" w:customStyle="1" w:styleId="WW-WW8Num8ztrue12">
    <w:name w:val="WW-WW8Num8ztrue12"/>
    <w:rsid w:val="00CB7DE6"/>
  </w:style>
  <w:style w:type="character" w:customStyle="1" w:styleId="WW-WW8Num8ztrue123">
    <w:name w:val="WW-WW8Num8ztrue123"/>
    <w:rsid w:val="00CB7DE6"/>
  </w:style>
  <w:style w:type="character" w:customStyle="1" w:styleId="WW-WW8Num8ztrue1234">
    <w:name w:val="WW-WW8Num8ztrue1234"/>
    <w:rsid w:val="00CB7DE6"/>
  </w:style>
  <w:style w:type="character" w:customStyle="1" w:styleId="WW-WW8Num8ztrue12345">
    <w:name w:val="WW-WW8Num8ztrue12345"/>
    <w:rsid w:val="00CB7DE6"/>
  </w:style>
  <w:style w:type="character" w:customStyle="1" w:styleId="WW-WW8Num8ztrue123456">
    <w:name w:val="WW-WW8Num8ztrue123456"/>
    <w:rsid w:val="00CB7DE6"/>
  </w:style>
  <w:style w:type="character" w:customStyle="1" w:styleId="WW-WW8Num14ztrue">
    <w:name w:val="WW-WW8Num14ztrue"/>
    <w:rsid w:val="00CB7DE6"/>
  </w:style>
  <w:style w:type="character" w:customStyle="1" w:styleId="WW-WW8Num14ztrue1">
    <w:name w:val="WW-WW8Num14ztrue1"/>
    <w:rsid w:val="00CB7DE6"/>
  </w:style>
  <w:style w:type="character" w:customStyle="1" w:styleId="WW-WW8Num14ztrue12">
    <w:name w:val="WW-WW8Num14ztrue12"/>
    <w:rsid w:val="00CB7DE6"/>
  </w:style>
  <w:style w:type="character" w:customStyle="1" w:styleId="WW-WW8Num14ztrue123">
    <w:name w:val="WW-WW8Num14ztrue123"/>
    <w:rsid w:val="00CB7DE6"/>
  </w:style>
  <w:style w:type="character" w:customStyle="1" w:styleId="WW-WW8Num14ztrue1234">
    <w:name w:val="WW-WW8Num14ztrue1234"/>
    <w:rsid w:val="00CB7DE6"/>
  </w:style>
  <w:style w:type="character" w:customStyle="1" w:styleId="WW-WW8Num14ztrue12345">
    <w:name w:val="WW-WW8Num14ztrue12345"/>
    <w:rsid w:val="00CB7DE6"/>
  </w:style>
  <w:style w:type="character" w:customStyle="1" w:styleId="WW-WW8Num14ztrue123456">
    <w:name w:val="WW-WW8Num14ztrue123456"/>
    <w:rsid w:val="00CB7DE6"/>
  </w:style>
  <w:style w:type="character" w:customStyle="1" w:styleId="afff">
    <w:name w:val="Символ сноски"/>
    <w:rsid w:val="00CB7DE6"/>
  </w:style>
  <w:style w:type="character" w:customStyle="1" w:styleId="1f0">
    <w:name w:val="Знак сноски1"/>
    <w:rsid w:val="00CB7DE6"/>
    <w:rPr>
      <w:vertAlign w:val="superscript"/>
    </w:rPr>
  </w:style>
  <w:style w:type="character" w:customStyle="1" w:styleId="WW8Num45z4">
    <w:name w:val="WW8Num45z4"/>
    <w:rsid w:val="00CB7DE6"/>
    <w:rPr>
      <w:rFonts w:ascii="OpenSymbol" w:hAnsi="OpenSymbol" w:cs="Courier New"/>
      <w:sz w:val="26"/>
      <w:szCs w:val="26"/>
    </w:rPr>
  </w:style>
  <w:style w:type="character" w:customStyle="1" w:styleId="FontStyle43">
    <w:name w:val="Font Style43"/>
    <w:rsid w:val="00CB7DE6"/>
    <w:rPr>
      <w:rFonts w:ascii="Times New Roman" w:hAnsi="Times New Roman" w:cs="Times New Roman"/>
      <w:sz w:val="18"/>
      <w:szCs w:val="18"/>
    </w:rPr>
  </w:style>
  <w:style w:type="character" w:customStyle="1" w:styleId="WW8Num38z5">
    <w:name w:val="WW8Num38z5"/>
    <w:rsid w:val="00CB7DE6"/>
  </w:style>
  <w:style w:type="character" w:customStyle="1" w:styleId="WW8Num38z6">
    <w:name w:val="WW8Num38z6"/>
    <w:rsid w:val="00CB7DE6"/>
  </w:style>
  <w:style w:type="character" w:customStyle="1" w:styleId="WW8Num38z7">
    <w:name w:val="WW8Num38z7"/>
    <w:rsid w:val="00CB7DE6"/>
  </w:style>
  <w:style w:type="character" w:customStyle="1" w:styleId="WW8Num38z8">
    <w:name w:val="WW8Num38z8"/>
    <w:rsid w:val="00CB7DE6"/>
  </w:style>
  <w:style w:type="character" w:customStyle="1" w:styleId="WW8Num41z4">
    <w:name w:val="WW8Num41z4"/>
    <w:rsid w:val="00CB7DE6"/>
  </w:style>
  <w:style w:type="character" w:customStyle="1" w:styleId="WW8Num41z5">
    <w:name w:val="WW8Num41z5"/>
    <w:rsid w:val="00CB7DE6"/>
  </w:style>
  <w:style w:type="character" w:customStyle="1" w:styleId="WW8Num41z6">
    <w:name w:val="WW8Num41z6"/>
    <w:rsid w:val="00CB7DE6"/>
  </w:style>
  <w:style w:type="character" w:customStyle="1" w:styleId="WW8Num41z7">
    <w:name w:val="WW8Num41z7"/>
    <w:rsid w:val="00CB7DE6"/>
  </w:style>
  <w:style w:type="character" w:customStyle="1" w:styleId="WW8Num41z8">
    <w:name w:val="WW8Num41z8"/>
    <w:rsid w:val="00CB7DE6"/>
  </w:style>
  <w:style w:type="character" w:customStyle="1" w:styleId="WW8Num56z2">
    <w:name w:val="WW8Num56z2"/>
    <w:rsid w:val="00CB7DE6"/>
    <w:rPr>
      <w:rFonts w:ascii="Wingdings" w:hAnsi="Wingdings" w:cs="Wingdings" w:hint="default"/>
    </w:rPr>
  </w:style>
  <w:style w:type="character" w:customStyle="1" w:styleId="WW8Num60z3">
    <w:name w:val="WW8Num60z3"/>
    <w:rsid w:val="00CB7DE6"/>
    <w:rPr>
      <w:rFonts w:ascii="Symbol" w:hAnsi="Symbol" w:cs="Symbol" w:hint="default"/>
    </w:rPr>
  </w:style>
  <w:style w:type="character" w:customStyle="1" w:styleId="WW8Num61z2">
    <w:name w:val="WW8Num61z2"/>
    <w:rsid w:val="00CB7DE6"/>
    <w:rPr>
      <w:rFonts w:ascii="Wingdings" w:hAnsi="Wingdings" w:cs="Wingdings" w:hint="default"/>
    </w:rPr>
  </w:style>
  <w:style w:type="character" w:customStyle="1" w:styleId="WW8Num62z3">
    <w:name w:val="WW8Num62z3"/>
    <w:rsid w:val="00CB7DE6"/>
    <w:rPr>
      <w:rFonts w:ascii="Symbol" w:hAnsi="Symbol" w:cs="Symbol" w:hint="default"/>
    </w:rPr>
  </w:style>
  <w:style w:type="character" w:customStyle="1" w:styleId="WW8Num63z3">
    <w:name w:val="WW8Num63z3"/>
    <w:rsid w:val="00CB7DE6"/>
    <w:rPr>
      <w:rFonts w:ascii="Symbol" w:hAnsi="Symbol" w:cs="Symbol" w:hint="default"/>
    </w:rPr>
  </w:style>
  <w:style w:type="character" w:customStyle="1" w:styleId="WW8Num67z3">
    <w:name w:val="WW8Num67z3"/>
    <w:rsid w:val="00CB7DE6"/>
    <w:rPr>
      <w:rFonts w:ascii="Symbol" w:hAnsi="Symbol" w:cs="Symbol" w:hint="default"/>
    </w:rPr>
  </w:style>
  <w:style w:type="character" w:customStyle="1" w:styleId="WW8Num68z3">
    <w:name w:val="WW8Num68z3"/>
    <w:rsid w:val="00CB7DE6"/>
    <w:rPr>
      <w:rFonts w:ascii="Symbol" w:hAnsi="Symbol" w:cs="Symbol" w:hint="default"/>
    </w:rPr>
  </w:style>
  <w:style w:type="character" w:customStyle="1" w:styleId="WW8Num70z1">
    <w:name w:val="WW8Num70z1"/>
    <w:rsid w:val="00CB7DE6"/>
    <w:rPr>
      <w:rFonts w:ascii="Courier New" w:hAnsi="Courier New" w:cs="Courier New" w:hint="default"/>
      <w:sz w:val="20"/>
    </w:rPr>
  </w:style>
  <w:style w:type="character" w:customStyle="1" w:styleId="WW8Num70z2">
    <w:name w:val="WW8Num70z2"/>
    <w:rsid w:val="00CB7DE6"/>
    <w:rPr>
      <w:rFonts w:ascii="Wingdings" w:hAnsi="Wingdings" w:cs="Wingdings" w:hint="default"/>
      <w:sz w:val="20"/>
    </w:rPr>
  </w:style>
  <w:style w:type="character" w:customStyle="1" w:styleId="WW8Num72z0">
    <w:name w:val="WW8Num72z0"/>
    <w:rsid w:val="00CB7DE6"/>
    <w:rPr>
      <w:rFonts w:ascii="Wingdings" w:hAnsi="Wingdings" w:cs="Wingdings" w:hint="default"/>
      <w:kern w:val="1"/>
      <w:sz w:val="26"/>
      <w:szCs w:val="20"/>
      <w:lang w:eastAsia="zh-CN"/>
    </w:rPr>
  </w:style>
  <w:style w:type="character" w:customStyle="1" w:styleId="WW8Num72z1">
    <w:name w:val="WW8Num72z1"/>
    <w:rsid w:val="00CB7DE6"/>
    <w:rPr>
      <w:rFonts w:ascii="Courier New" w:hAnsi="Courier New" w:cs="Courier New" w:hint="default"/>
    </w:rPr>
  </w:style>
  <w:style w:type="character" w:customStyle="1" w:styleId="WW8Num72z3">
    <w:name w:val="WW8Num72z3"/>
    <w:rsid w:val="00CB7DE6"/>
    <w:rPr>
      <w:rFonts w:ascii="Symbol" w:hAnsi="Symbol" w:cs="Symbol" w:hint="default"/>
    </w:rPr>
  </w:style>
  <w:style w:type="character" w:customStyle="1" w:styleId="WW8Num73z1">
    <w:name w:val="WW8Num73z1"/>
    <w:rsid w:val="00CB7DE6"/>
    <w:rPr>
      <w:rFonts w:hint="default"/>
    </w:rPr>
  </w:style>
  <w:style w:type="character" w:customStyle="1" w:styleId="WW8Num74z1">
    <w:name w:val="WW8Num74z1"/>
    <w:rsid w:val="00CB7DE6"/>
    <w:rPr>
      <w:rFonts w:ascii="Wingdings" w:hAnsi="Wingdings" w:cs="OpenSymbol"/>
      <w:strike w:val="0"/>
      <w:dstrike w:val="0"/>
      <w:color w:val="FF00FF"/>
      <w:sz w:val="26"/>
      <w:szCs w:val="26"/>
      <w:shd w:val="clear" w:color="auto" w:fill="FFFF00"/>
    </w:rPr>
  </w:style>
  <w:style w:type="character" w:customStyle="1" w:styleId="WW8Num75z0">
    <w:name w:val="WW8Num75z0"/>
    <w:rsid w:val="00CB7DE6"/>
    <w:rPr>
      <w:rFonts w:ascii="Wingdings" w:hAnsi="Wingdings" w:cs="Wingdings" w:hint="default"/>
    </w:rPr>
  </w:style>
  <w:style w:type="character" w:customStyle="1" w:styleId="WW8Num75z1">
    <w:name w:val="WW8Num75z1"/>
    <w:rsid w:val="00CB7DE6"/>
    <w:rPr>
      <w:rFonts w:ascii="Courier New" w:hAnsi="Courier New" w:cs="Courier New" w:hint="default"/>
    </w:rPr>
  </w:style>
  <w:style w:type="character" w:customStyle="1" w:styleId="WW8Num75z3">
    <w:name w:val="WW8Num75z3"/>
    <w:rsid w:val="00CB7DE6"/>
    <w:rPr>
      <w:rFonts w:ascii="Symbol" w:hAnsi="Symbol" w:cs="Symbol" w:hint="default"/>
    </w:rPr>
  </w:style>
  <w:style w:type="character" w:customStyle="1" w:styleId="WW-3">
    <w:name w:val="WW-Символы концевой сноски"/>
    <w:rsid w:val="00CB7DE6"/>
    <w:rPr>
      <w:vertAlign w:val="superscript"/>
    </w:rPr>
  </w:style>
  <w:style w:type="character" w:customStyle="1" w:styleId="WW-10">
    <w:name w:val="WW-Символы концевой сноски1"/>
    <w:rsid w:val="00CB7DE6"/>
    <w:rPr>
      <w:vertAlign w:val="superscript"/>
    </w:rPr>
  </w:style>
  <w:style w:type="character" w:customStyle="1" w:styleId="c8edf2e5f0ede5f2-f1f1fbebeae0">
    <w:name w:val="Иc8нedтf2еe5рf0нedеe5тf2-сf1сf1ыfbлebкeaаe0"/>
    <w:rsid w:val="00CB7DE6"/>
    <w:rPr>
      <w:color w:val="000080"/>
      <w:u w:val="single"/>
    </w:rPr>
  </w:style>
  <w:style w:type="character" w:customStyle="1" w:styleId="3f3f3f3f3f3f3f3f3f3f3f3f3f3f3f3f3f3f3f1">
    <w:name w:val="О3fс3fн3fо3fв3fн3fо3fй3f ш3fр3fи3fф3fт3f а3fб3fз3fа3fц3fа3f1"/>
    <w:rsid w:val="00CB7DE6"/>
  </w:style>
  <w:style w:type="character" w:customStyle="1" w:styleId="4O4rz44y4p44444p">
    <w:name w:val="О4Oс4・н~?о?вr?н~?о?йz ?ш・4р4yи4・ф・?тp?4а?4б?4з?4а4pц"/>
    <w:rsid w:val="00CB7DE6"/>
  </w:style>
  <w:style w:type="character" w:customStyle="1" w:styleId="WW8Num61z3">
    <w:name w:val="WW8Num61z3"/>
    <w:rsid w:val="00CB7DE6"/>
    <w:rPr>
      <w:rFonts w:ascii="Symbol" w:hAnsi="Symbol" w:cs="Symbol"/>
    </w:rPr>
  </w:style>
  <w:style w:type="paragraph" w:customStyle="1" w:styleId="92">
    <w:name w:val="Указатель9"/>
    <w:basedOn w:val="a"/>
    <w:rsid w:val="00CB7DE6"/>
    <w:pPr>
      <w:suppressLineNumbers/>
    </w:pPr>
    <w:rPr>
      <w:rFonts w:cs="Mangal"/>
      <w:lang w:eastAsia="zh-CN"/>
    </w:rPr>
  </w:style>
  <w:style w:type="paragraph" w:customStyle="1" w:styleId="LO-Normal1">
    <w:name w:val="LO-Normal1"/>
    <w:rsid w:val="00CB7DE6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72">
    <w:name w:val="Название объекта7"/>
    <w:basedOn w:val="a"/>
    <w:rsid w:val="00CB7DE6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82">
    <w:name w:val="Указатель8"/>
    <w:basedOn w:val="a"/>
    <w:rsid w:val="00CB7DE6"/>
    <w:pPr>
      <w:suppressLineNumbers/>
    </w:pPr>
    <w:rPr>
      <w:rFonts w:cs="Mangal"/>
      <w:sz w:val="20"/>
      <w:szCs w:val="20"/>
      <w:lang w:eastAsia="zh-CN"/>
    </w:rPr>
  </w:style>
  <w:style w:type="paragraph" w:customStyle="1" w:styleId="64">
    <w:name w:val="Название объекта6"/>
    <w:basedOn w:val="a"/>
    <w:rsid w:val="00CB7DE6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73">
    <w:name w:val="Указатель7"/>
    <w:basedOn w:val="a"/>
    <w:rsid w:val="00CB7DE6"/>
    <w:pPr>
      <w:suppressLineNumbers/>
    </w:pPr>
    <w:rPr>
      <w:rFonts w:cs="Mangal"/>
      <w:sz w:val="20"/>
      <w:szCs w:val="20"/>
      <w:lang w:eastAsia="zh-CN"/>
    </w:rPr>
  </w:style>
  <w:style w:type="paragraph" w:customStyle="1" w:styleId="55">
    <w:name w:val="Название объекта5"/>
    <w:basedOn w:val="a"/>
    <w:rsid w:val="00CB7DE6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46">
    <w:name w:val="Название объекта4"/>
    <w:basedOn w:val="a"/>
    <w:rsid w:val="00CB7DE6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38">
    <w:name w:val="Название объекта3"/>
    <w:basedOn w:val="a"/>
    <w:rsid w:val="00CB7DE6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LO-Normal">
    <w:name w:val="LO-Normal"/>
    <w:rsid w:val="00CB7DE6"/>
    <w:pPr>
      <w:suppressAutoHyphens/>
    </w:pPr>
    <w:rPr>
      <w:rFonts w:eastAsia="Arial"/>
      <w:lang w:eastAsia="zh-CN"/>
    </w:rPr>
  </w:style>
  <w:style w:type="paragraph" w:customStyle="1" w:styleId="ConsTitle">
    <w:name w:val="ConsTitle"/>
    <w:rsid w:val="00CB7DE6"/>
    <w:pPr>
      <w:widowControl w:val="0"/>
      <w:suppressAutoHyphens/>
    </w:pPr>
    <w:rPr>
      <w:rFonts w:ascii="Arial" w:eastAsia="Arial" w:hAnsi="Arial" w:cs="Arial"/>
      <w:b/>
      <w:sz w:val="16"/>
      <w:lang w:eastAsia="zh-CN"/>
    </w:rPr>
  </w:style>
  <w:style w:type="paragraph" w:customStyle="1" w:styleId="Style9">
    <w:name w:val="Style9"/>
    <w:basedOn w:val="a"/>
    <w:rsid w:val="00CB7DE6"/>
    <w:rPr>
      <w:sz w:val="20"/>
      <w:szCs w:val="20"/>
      <w:lang w:eastAsia="zh-CN"/>
    </w:rPr>
  </w:style>
  <w:style w:type="paragraph" w:customStyle="1" w:styleId="Style10">
    <w:name w:val="Style10"/>
    <w:basedOn w:val="a"/>
    <w:rsid w:val="00CB7DE6"/>
    <w:rPr>
      <w:sz w:val="20"/>
      <w:szCs w:val="20"/>
      <w:lang w:eastAsia="zh-CN"/>
    </w:rPr>
  </w:style>
  <w:style w:type="paragraph" w:customStyle="1" w:styleId="WW-header123456">
    <w:name w:val="WW-header123456"/>
    <w:basedOn w:val="a"/>
    <w:rsid w:val="00CB7DE6"/>
    <w:pPr>
      <w:widowControl w:val="0"/>
      <w:tabs>
        <w:tab w:val="center" w:pos="4320"/>
        <w:tab w:val="right" w:pos="8640"/>
      </w:tabs>
    </w:pPr>
    <w:rPr>
      <w:rFonts w:cs="font486"/>
      <w:sz w:val="20"/>
      <w:szCs w:val="20"/>
      <w:lang w:eastAsia="zh-CN"/>
    </w:rPr>
  </w:style>
  <w:style w:type="paragraph" w:customStyle="1" w:styleId="western">
    <w:name w:val="western"/>
    <w:basedOn w:val="a"/>
    <w:uiPriority w:val="99"/>
    <w:rsid w:val="00CB7DE6"/>
    <w:pPr>
      <w:spacing w:before="280"/>
    </w:pPr>
    <w:rPr>
      <w:b/>
      <w:bCs/>
      <w:color w:val="000000"/>
      <w:lang w:eastAsia="zh-CN"/>
    </w:rPr>
  </w:style>
  <w:style w:type="paragraph" w:customStyle="1" w:styleId="340">
    <w:name w:val="Основной текст с отступом 34"/>
    <w:basedOn w:val="a"/>
    <w:rsid w:val="00CB7DE6"/>
    <w:pPr>
      <w:spacing w:after="120"/>
      <w:ind w:left="283"/>
    </w:pPr>
    <w:rPr>
      <w:sz w:val="16"/>
      <w:szCs w:val="16"/>
      <w:lang w:eastAsia="zh-CN"/>
    </w:rPr>
  </w:style>
  <w:style w:type="paragraph" w:customStyle="1" w:styleId="1f1">
    <w:name w:val="Цитата1"/>
    <w:basedOn w:val="a"/>
    <w:rsid w:val="00CB7DE6"/>
    <w:pPr>
      <w:shd w:val="clear" w:color="auto" w:fill="FFFFFF"/>
      <w:spacing w:line="360" w:lineRule="auto"/>
      <w:ind w:left="168" w:right="33" w:firstLine="706"/>
      <w:jc w:val="both"/>
    </w:pPr>
    <w:rPr>
      <w:sz w:val="26"/>
      <w:lang w:eastAsia="zh-CN"/>
    </w:rPr>
  </w:style>
  <w:style w:type="paragraph" w:styleId="afff0">
    <w:name w:val="toa heading"/>
    <w:basedOn w:val="10"/>
    <w:next w:val="a"/>
    <w:rsid w:val="00CB7DE6"/>
    <w:pPr>
      <w:keepLines/>
      <w:suppressLineNumbers w:val="0"/>
      <w:suppressAutoHyphens w:val="0"/>
      <w:spacing w:before="480" w:after="0" w:line="276" w:lineRule="auto"/>
      <w:ind w:left="0" w:firstLine="0"/>
    </w:pPr>
    <w:rPr>
      <w:rFonts w:ascii="Cambria" w:eastAsia="Times New Roman" w:hAnsi="Cambria"/>
      <w:color w:val="365F91"/>
      <w:spacing w:val="0"/>
      <w:kern w:val="1"/>
      <w:sz w:val="28"/>
      <w:szCs w:val="28"/>
      <w:shd w:val="clear" w:color="auto" w:fill="auto"/>
      <w:lang w:bidi="ar-SA"/>
    </w:rPr>
  </w:style>
  <w:style w:type="paragraph" w:customStyle="1" w:styleId="39">
    <w:name w:val="Маркированный список3"/>
    <w:basedOn w:val="af9"/>
    <w:rsid w:val="00CB7DE6"/>
    <w:pPr>
      <w:widowControl/>
      <w:suppressAutoHyphens w:val="0"/>
      <w:spacing w:after="113" w:line="240" w:lineRule="auto"/>
      <w:ind w:left="709"/>
    </w:pPr>
    <w:rPr>
      <w:rFonts w:ascii="Arial" w:eastAsia="Times New Roman" w:hAnsi="Arial" w:cs="Tahoma"/>
      <w:lang w:eastAsia="zh-CN" w:bidi="ar-SA"/>
    </w:rPr>
  </w:style>
  <w:style w:type="paragraph" w:customStyle="1" w:styleId="28">
    <w:name w:val="Маркированный список2"/>
    <w:basedOn w:val="af9"/>
    <w:rsid w:val="00CB7DE6"/>
    <w:pPr>
      <w:widowControl/>
      <w:suppressAutoHyphens w:val="0"/>
      <w:spacing w:after="113" w:line="240" w:lineRule="auto"/>
      <w:ind w:left="709"/>
    </w:pPr>
    <w:rPr>
      <w:rFonts w:ascii="Arial" w:eastAsia="Times New Roman" w:hAnsi="Arial" w:cs="Tahoma"/>
      <w:lang w:eastAsia="zh-CN" w:bidi="ar-SA"/>
    </w:rPr>
  </w:style>
  <w:style w:type="paragraph" w:customStyle="1" w:styleId="1f2">
    <w:name w:val="Заголовок таблицы ссылок1"/>
    <w:basedOn w:val="10"/>
    <w:next w:val="a"/>
    <w:rsid w:val="00CB7DE6"/>
    <w:pPr>
      <w:keepLines/>
      <w:suppressAutoHyphens w:val="0"/>
      <w:spacing w:before="480" w:after="0" w:line="276" w:lineRule="auto"/>
      <w:ind w:left="0" w:firstLine="0"/>
    </w:pPr>
    <w:rPr>
      <w:rFonts w:ascii="Cambria" w:eastAsia="Times New Roman" w:hAnsi="Cambria"/>
      <w:color w:val="365F91"/>
      <w:spacing w:val="0"/>
      <w:kern w:val="1"/>
      <w:sz w:val="28"/>
      <w:szCs w:val="28"/>
      <w:shd w:val="clear" w:color="auto" w:fill="auto"/>
      <w:lang w:bidi="ar-SA"/>
    </w:rPr>
  </w:style>
  <w:style w:type="paragraph" w:customStyle="1" w:styleId="d2e5eaf1f22">
    <w:name w:val="Тd2еe5кeaсf1тf22"/>
    <w:basedOn w:val="3f3f3f3f3f3f3f"/>
    <w:rsid w:val="00CB7DE6"/>
    <w:pPr>
      <w:widowControl/>
      <w:suppressAutoHyphens/>
      <w:autoSpaceDN/>
      <w:adjustRightInd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3f3f3f3f3f3f3f3f3f1">
    <w:name w:val="З3fа3fг3fо3fл3fо3fв3fо3fк3f 1"/>
    <w:basedOn w:val="3f3f3f3f3f3f3f"/>
    <w:next w:val="3f3f3f3f3f3f3f"/>
    <w:rsid w:val="00CB7DE6"/>
    <w:pPr>
      <w:keepNext/>
      <w:suppressLineNumbers/>
      <w:suppressAutoHyphens/>
      <w:autoSpaceDN/>
      <w:adjustRightInd/>
      <w:spacing w:before="200" w:after="240"/>
      <w:ind w:left="1191" w:hanging="454"/>
    </w:pPr>
    <w:rPr>
      <w:rFonts w:eastAsia="SimSun"/>
      <w:b/>
      <w:bCs/>
      <w:sz w:val="27"/>
      <w:szCs w:val="27"/>
      <w:shd w:val="clear" w:color="auto" w:fill="FFFFFF"/>
      <w:lang w:eastAsia="zh-CN"/>
    </w:rPr>
  </w:style>
  <w:style w:type="paragraph" w:customStyle="1" w:styleId="cef1edeee2edeee9f2e5eaf1f2f1eef2f1f2f3efeeec22">
    <w:name w:val="Оceсf1нedоeeвe2нedоeeйe9 тf2еe5кeaсf1тf2 сf1 оeeтf2сf1тf2уf3пefоeeмec 22"/>
    <w:basedOn w:val="c1e0e7eee2fbe9"/>
    <w:rsid w:val="00CB7DE6"/>
    <w:pPr>
      <w:suppressAutoHyphens w:val="0"/>
      <w:spacing w:line="360" w:lineRule="auto"/>
      <w:ind w:firstLine="720"/>
      <w:jc w:val="both"/>
    </w:pPr>
    <w:rPr>
      <w:sz w:val="26"/>
      <w:szCs w:val="26"/>
    </w:rPr>
  </w:style>
  <w:style w:type="paragraph" w:customStyle="1" w:styleId="cef1edeee2edeee9f2e5eaf1f2f1eef2f1f2f3efeeec321">
    <w:name w:val="Оceсf1нedоeeвe2нedоeeйe9 тf2еe5кeaсf1тf2 сf1 оeeтf2сf1тf2уf3пefоeeмec 321"/>
    <w:basedOn w:val="c1e0e7eee2fbe9"/>
    <w:rsid w:val="00CB7DE6"/>
    <w:pPr>
      <w:suppressAutoHyphens w:val="0"/>
      <w:spacing w:line="360" w:lineRule="auto"/>
      <w:ind w:firstLine="720"/>
      <w:jc w:val="both"/>
      <w:textAlignment w:val="baseline"/>
    </w:pPr>
    <w:rPr>
      <w:color w:val="000000"/>
      <w:kern w:val="1"/>
      <w:sz w:val="26"/>
      <w:szCs w:val="26"/>
    </w:rPr>
  </w:style>
  <w:style w:type="paragraph" w:customStyle="1" w:styleId="c2e5f0f5ede8e9eaeeebeeedf2e8f2f3eb">
    <w:name w:val="Вc2еe5рf0хf5нedиe8йe9 кeaоeeлebоeeнedтf2иe8тf2уf3лeb"/>
    <w:basedOn w:val="a"/>
    <w:rsid w:val="00CB7DE6"/>
    <w:pPr>
      <w:widowControl w:val="0"/>
      <w:tabs>
        <w:tab w:val="center" w:pos="4677"/>
        <w:tab w:val="right" w:pos="9355"/>
      </w:tabs>
      <w:suppressAutoHyphens/>
      <w:autoSpaceDE w:val="0"/>
    </w:pPr>
    <w:rPr>
      <w:rFonts w:cs="Liberation Serif"/>
      <w:kern w:val="1"/>
      <w:lang w:eastAsia="zh-CN" w:bidi="hi-IN"/>
    </w:rPr>
  </w:style>
  <w:style w:type="paragraph" w:customStyle="1" w:styleId="c1e5e7e8edf2e5f0e2e0ebe0">
    <w:name w:val="Бc1еe5зe7 иe8нedтf2еe5рf0вe2аe0лebаe0"/>
    <w:rsid w:val="00CB7DE6"/>
    <w:pPr>
      <w:widowControl w:val="0"/>
      <w:suppressAutoHyphens/>
      <w:autoSpaceDE w:val="0"/>
      <w:jc w:val="center"/>
    </w:pPr>
    <w:rPr>
      <w:rFonts w:ascii="Calibri" w:hAnsi="Calibri" w:cs="Calibri"/>
      <w:sz w:val="22"/>
      <w:szCs w:val="22"/>
      <w:lang w:eastAsia="zh-CN"/>
    </w:rPr>
  </w:style>
  <w:style w:type="paragraph" w:customStyle="1" w:styleId="DocumentMap">
    <w:name w:val="DocumentMap"/>
    <w:rsid w:val="00CB7DE6"/>
    <w:pPr>
      <w:suppressAutoHyphens/>
    </w:pPr>
    <w:rPr>
      <w:rFonts w:eastAsia="SimSun"/>
      <w:lang w:eastAsia="zh-CN"/>
    </w:rPr>
  </w:style>
  <w:style w:type="paragraph" w:customStyle="1" w:styleId="WW-11">
    <w:name w:val="WW-Базовый1"/>
    <w:rsid w:val="00CB7DE6"/>
    <w:pPr>
      <w:suppressAutoHyphens/>
      <w:spacing w:line="100" w:lineRule="atLeast"/>
    </w:pPr>
    <w:rPr>
      <w:sz w:val="24"/>
      <w:szCs w:val="24"/>
      <w:lang w:eastAsia="zh-CN"/>
    </w:rPr>
  </w:style>
  <w:style w:type="paragraph" w:customStyle="1" w:styleId="WW-110">
    <w:name w:val="WW-Базовый11"/>
    <w:rsid w:val="00CB7DE6"/>
    <w:pPr>
      <w:suppressAutoHyphens/>
      <w:spacing w:line="100" w:lineRule="atLeast"/>
    </w:pPr>
    <w:rPr>
      <w:sz w:val="24"/>
      <w:szCs w:val="24"/>
      <w:lang w:eastAsia="zh-CN"/>
    </w:rPr>
  </w:style>
  <w:style w:type="paragraph" w:customStyle="1" w:styleId="c7e0e3eeebeee2eeea2">
    <w:name w:val="Зc7аe0гe3оeeлebоeeвe2оeeкea 2"/>
    <w:basedOn w:val="c1e0e7eee2fbe9"/>
    <w:next w:val="c1e0e7eee2fbe9"/>
    <w:rsid w:val="00CB7DE6"/>
    <w:pPr>
      <w:keepNext/>
      <w:suppressLineNumbers/>
      <w:suppressAutoHyphens w:val="0"/>
      <w:spacing w:after="240"/>
      <w:ind w:left="1418" w:hanging="681"/>
    </w:pPr>
    <w:rPr>
      <w:b/>
      <w:bCs/>
      <w:i/>
      <w:iCs/>
      <w:sz w:val="26"/>
      <w:szCs w:val="26"/>
    </w:rPr>
  </w:style>
  <w:style w:type="paragraph" w:customStyle="1" w:styleId="Style8">
    <w:name w:val="Style8"/>
    <w:basedOn w:val="a"/>
    <w:rsid w:val="00691084"/>
    <w:pPr>
      <w:widowControl w:val="0"/>
      <w:autoSpaceDE w:val="0"/>
      <w:autoSpaceDN w:val="0"/>
      <w:adjustRightInd w:val="0"/>
      <w:spacing w:line="331" w:lineRule="exact"/>
    </w:pPr>
    <w:rPr>
      <w:rFonts w:eastAsia="Calibri"/>
    </w:rPr>
  </w:style>
  <w:style w:type="paragraph" w:customStyle="1" w:styleId="240">
    <w:name w:val="Основной текст 24"/>
    <w:basedOn w:val="a"/>
    <w:rsid w:val="008A04B1"/>
    <w:pPr>
      <w:widowControl w:val="0"/>
      <w:suppressAutoHyphens/>
      <w:spacing w:before="120"/>
      <w:jc w:val="center"/>
    </w:pPr>
    <w:rPr>
      <w:sz w:val="22"/>
      <w:szCs w:val="20"/>
      <w:lang w:eastAsia="zh-CN"/>
    </w:rPr>
  </w:style>
  <w:style w:type="paragraph" w:styleId="3a">
    <w:name w:val="Body Text Indent 3"/>
    <w:basedOn w:val="a"/>
    <w:link w:val="3b"/>
    <w:rsid w:val="00FD6901"/>
    <w:pPr>
      <w:spacing w:after="120"/>
      <w:ind w:left="283"/>
    </w:pPr>
    <w:rPr>
      <w:sz w:val="16"/>
      <w:szCs w:val="16"/>
    </w:rPr>
  </w:style>
  <w:style w:type="character" w:customStyle="1" w:styleId="3b">
    <w:name w:val="Основной текст с отступом 3 Знак"/>
    <w:link w:val="3a"/>
    <w:rsid w:val="00FD6901"/>
    <w:rPr>
      <w:sz w:val="16"/>
      <w:szCs w:val="16"/>
    </w:rPr>
  </w:style>
  <w:style w:type="paragraph" w:customStyle="1" w:styleId="c0e1e7e0f6f1efe8f1eae0">
    <w:name w:val="Аc0бe1зe7аe0цf6 сf1пefиe8сf1кeaаe0"/>
    <w:basedOn w:val="a"/>
    <w:uiPriority w:val="99"/>
    <w:rsid w:val="00085C45"/>
    <w:pPr>
      <w:suppressAutoHyphens/>
      <w:autoSpaceDE w:val="0"/>
      <w:autoSpaceDN w:val="0"/>
      <w:adjustRightInd w:val="0"/>
      <w:ind w:left="720"/>
    </w:pPr>
    <w:rPr>
      <w:rFonts w:hAnsi="Liberation Serif"/>
      <w:lang w:eastAsia="zh-CN"/>
    </w:rPr>
  </w:style>
  <w:style w:type="paragraph" w:customStyle="1" w:styleId="Textbodyindent">
    <w:name w:val="Text body indent"/>
    <w:basedOn w:val="Standard"/>
    <w:uiPriority w:val="99"/>
    <w:rsid w:val="00085C45"/>
    <w:pPr>
      <w:widowControl w:val="0"/>
      <w:autoSpaceDN w:val="0"/>
      <w:spacing w:after="120"/>
      <w:ind w:left="283"/>
    </w:pPr>
    <w:rPr>
      <w:rFonts w:ascii="Arial" w:eastAsia="Lucida Sans Unicode" w:hAnsi="Arial" w:cs="Mangal"/>
      <w:kern w:val="3"/>
      <w:sz w:val="24"/>
      <w:szCs w:val="24"/>
      <w:lang w:bidi="hi-IN"/>
    </w:rPr>
  </w:style>
  <w:style w:type="paragraph" w:customStyle="1" w:styleId="Style5">
    <w:name w:val="Style5"/>
    <w:basedOn w:val="a"/>
    <w:rsid w:val="004C49E7"/>
    <w:pPr>
      <w:widowControl w:val="0"/>
      <w:autoSpaceDE w:val="0"/>
    </w:pPr>
    <w:rPr>
      <w:rFonts w:ascii="Arial" w:hAnsi="Arial" w:cs="Arial"/>
      <w:lang w:eastAsia="zh-CN"/>
    </w:rPr>
  </w:style>
  <w:style w:type="paragraph" w:customStyle="1" w:styleId="FORMATTEXT0">
    <w:name w:val=".FORMATTEXT"/>
    <w:uiPriority w:val="99"/>
    <w:rsid w:val="009F6B1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fff1">
    <w:name w:val="Основной текст СамНИПИ"/>
    <w:rsid w:val="009F6B1B"/>
    <w:pPr>
      <w:suppressAutoHyphens/>
      <w:spacing w:before="120"/>
      <w:ind w:firstLine="720"/>
      <w:jc w:val="both"/>
    </w:pPr>
    <w:rPr>
      <w:rFonts w:ascii="Arial" w:hAnsi="Arial"/>
      <w:bCs/>
    </w:rPr>
  </w:style>
  <w:style w:type="table" w:customStyle="1" w:styleId="1f3">
    <w:name w:val="Сетка таблицы1"/>
    <w:basedOn w:val="a3"/>
    <w:next w:val="ad"/>
    <w:uiPriority w:val="59"/>
    <w:rsid w:val="00A64B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34">
    <w:name w:val="WW8Num34"/>
    <w:basedOn w:val="a4"/>
    <w:rsid w:val="008000D5"/>
    <w:pPr>
      <w:numPr>
        <w:numId w:val="9"/>
      </w:numPr>
    </w:pPr>
  </w:style>
  <w:style w:type="character" w:customStyle="1" w:styleId="FontStyle234">
    <w:name w:val="Font Style234"/>
    <w:rsid w:val="00F667DA"/>
    <w:rPr>
      <w:rFonts w:ascii="Times New Roman" w:hAnsi="Times New Roman" w:cs="Times New Roman"/>
      <w:sz w:val="24"/>
      <w:szCs w:val="24"/>
    </w:rPr>
  </w:style>
  <w:style w:type="character" w:customStyle="1" w:styleId="FontStyle68">
    <w:name w:val="Font Style68"/>
    <w:rsid w:val="00F667DA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Style71">
    <w:name w:val="Font Style71"/>
    <w:rsid w:val="00F667DA"/>
    <w:rPr>
      <w:rFonts w:ascii="Times New Roman" w:hAnsi="Times New Roman" w:cs="Times New Roman"/>
      <w:sz w:val="24"/>
      <w:szCs w:val="24"/>
    </w:rPr>
  </w:style>
  <w:style w:type="character" w:customStyle="1" w:styleId="FontStyle85">
    <w:name w:val="Font Style85"/>
    <w:rsid w:val="00F667DA"/>
    <w:rPr>
      <w:rFonts w:ascii="Times New Roman" w:hAnsi="Times New Roman" w:cs="Times New Roman"/>
      <w:b/>
      <w:bCs/>
      <w:i/>
      <w:iCs/>
      <w:spacing w:val="-10"/>
      <w:sz w:val="36"/>
      <w:szCs w:val="36"/>
    </w:rPr>
  </w:style>
  <w:style w:type="character" w:customStyle="1" w:styleId="FontStyle176">
    <w:name w:val="Font Style176"/>
    <w:rsid w:val="00F667DA"/>
    <w:rPr>
      <w:rFonts w:ascii="Times New Roman" w:hAnsi="Times New Roman" w:cs="Times New Roman"/>
      <w:sz w:val="24"/>
      <w:szCs w:val="24"/>
    </w:rPr>
  </w:style>
  <w:style w:type="character" w:customStyle="1" w:styleId="1f4">
    <w:name w:val="Верхний колонтитул Знак1"/>
    <w:uiPriority w:val="99"/>
    <w:rsid w:val="003747E8"/>
    <w:rPr>
      <w:sz w:val="24"/>
      <w:szCs w:val="24"/>
    </w:rPr>
  </w:style>
  <w:style w:type="paragraph" w:customStyle="1" w:styleId="afff2">
    <w:name w:val="Таблица_ШАПКА"/>
    <w:next w:val="a1"/>
    <w:qFormat/>
    <w:rsid w:val="009A584F"/>
    <w:pPr>
      <w:keepNext/>
      <w:jc w:val="center"/>
    </w:pPr>
    <w:rPr>
      <w:b/>
      <w:sz w:val="24"/>
      <w:szCs w:val="24"/>
    </w:rPr>
  </w:style>
  <w:style w:type="paragraph" w:customStyle="1" w:styleId="afff3">
    <w:name w:val="Таблица_Текст_ЦЕНТР"/>
    <w:uiPriority w:val="99"/>
    <w:qFormat/>
    <w:rsid w:val="009A584F"/>
    <w:pPr>
      <w:jc w:val="center"/>
    </w:pPr>
    <w:rPr>
      <w:rFonts w:cs="Courier New"/>
      <w:sz w:val="24"/>
    </w:rPr>
  </w:style>
  <w:style w:type="paragraph" w:customStyle="1" w:styleId="afff4">
    <w:name w:val="Таблица_Текст_ЛЕВО"/>
    <w:basedOn w:val="afff3"/>
    <w:uiPriority w:val="99"/>
    <w:qFormat/>
    <w:rsid w:val="009A584F"/>
    <w:pPr>
      <w:ind w:left="28"/>
      <w:jc w:val="left"/>
    </w:pPr>
  </w:style>
  <w:style w:type="paragraph" w:customStyle="1" w:styleId="140">
    <w:name w:val="Обычный + 14 пт"/>
    <w:aliases w:val="По правому краю,Слева:  8,89 см"/>
    <w:basedOn w:val="a"/>
    <w:rsid w:val="009A584F"/>
    <w:pPr>
      <w:ind w:left="5040"/>
      <w:jc w:val="right"/>
    </w:pPr>
    <w:rPr>
      <w:rFonts w:eastAsia="Calibri"/>
      <w:sz w:val="28"/>
      <w:szCs w:val="20"/>
    </w:rPr>
  </w:style>
  <w:style w:type="paragraph" w:customStyle="1" w:styleId="afff5">
    <w:name w:val="Базовый"/>
    <w:rsid w:val="009A584F"/>
    <w:pPr>
      <w:tabs>
        <w:tab w:val="left" w:pos="709"/>
      </w:tabs>
      <w:suppressAutoHyphens/>
      <w:spacing w:after="60" w:line="276" w:lineRule="auto"/>
      <w:jc w:val="both"/>
    </w:pPr>
    <w:rPr>
      <w:rFonts w:eastAsia="Calibri"/>
      <w:sz w:val="24"/>
      <w:szCs w:val="24"/>
      <w:lang w:eastAsia="ar-SA"/>
    </w:rPr>
  </w:style>
  <w:style w:type="paragraph" w:customStyle="1" w:styleId="afff6">
    <w:name w:val="Абзац"/>
    <w:basedOn w:val="a"/>
    <w:link w:val="afff7"/>
    <w:qFormat/>
    <w:rsid w:val="009A584F"/>
    <w:pPr>
      <w:spacing w:before="120" w:after="60"/>
      <w:ind w:firstLine="567"/>
      <w:jc w:val="both"/>
    </w:pPr>
  </w:style>
  <w:style w:type="character" w:customStyle="1" w:styleId="afff7">
    <w:name w:val="Абзац Знак"/>
    <w:link w:val="afff6"/>
    <w:rsid w:val="009A584F"/>
    <w:rPr>
      <w:sz w:val="24"/>
      <w:szCs w:val="24"/>
    </w:rPr>
  </w:style>
  <w:style w:type="paragraph" w:customStyle="1" w:styleId="afff8">
    <w:name w:val="Нормальный (таблица)"/>
    <w:basedOn w:val="Standard"/>
    <w:next w:val="Standard"/>
    <w:rsid w:val="004F246A"/>
    <w:pPr>
      <w:widowControl w:val="0"/>
      <w:autoSpaceDE w:val="0"/>
      <w:autoSpaceDN w:val="0"/>
      <w:jc w:val="both"/>
    </w:pPr>
    <w:rPr>
      <w:rFonts w:ascii="Times New Roman CYR" w:eastAsia="SimSun" w:hAnsi="Times New Roman CYR" w:cs="Times New Roman CYR"/>
      <w:kern w:val="3"/>
      <w:sz w:val="24"/>
      <w:szCs w:val="24"/>
      <w:lang w:val="en-US" w:bidi="hi-IN"/>
    </w:rPr>
  </w:style>
  <w:style w:type="paragraph" w:customStyle="1" w:styleId="afff9">
    <w:name w:val="Таблицы (моноширинный)"/>
    <w:basedOn w:val="a"/>
    <w:next w:val="a"/>
    <w:uiPriority w:val="99"/>
    <w:rsid w:val="00BC1D69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8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footer" Target="footer9.xml"/><Relationship Id="rId30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1F92C-A515-4665-8221-B03F4EC17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2129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</vt:lpstr>
    </vt:vector>
  </TitlesOfParts>
  <Company>upp</Company>
  <LinksUpToDate>false</LinksUpToDate>
  <CharactersWithSpaces>14237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</dc:title>
  <dc:creator>upp</dc:creator>
  <cp:lastModifiedBy>Трапезникова Валентина Геннадьевна</cp:lastModifiedBy>
  <cp:revision>3</cp:revision>
  <cp:lastPrinted>2023-12-05T11:30:00Z</cp:lastPrinted>
  <dcterms:created xsi:type="dcterms:W3CDTF">2023-12-11T05:35:00Z</dcterms:created>
  <dcterms:modified xsi:type="dcterms:W3CDTF">2023-12-11T05:35:00Z</dcterms:modified>
</cp:coreProperties>
</file>